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8F326" w14:textId="77777777" w:rsidR="00757020" w:rsidRPr="00D06E1D" w:rsidRDefault="00757020" w:rsidP="00757020">
      <w:pPr>
        <w:pStyle w:val="Header"/>
        <w:tabs>
          <w:tab w:val="clear" w:pos="4320"/>
          <w:tab w:val="clear" w:pos="8640"/>
        </w:tabs>
        <w:spacing w:line="480" w:lineRule="auto"/>
        <w:jc w:val="center"/>
        <w:rPr>
          <w:b/>
          <w:sz w:val="32"/>
        </w:rPr>
      </w:pPr>
      <w:r w:rsidRPr="00D06E1D">
        <w:rPr>
          <w:b/>
          <w:sz w:val="32"/>
        </w:rPr>
        <w:t>Introduction</w:t>
      </w:r>
    </w:p>
    <w:p w14:paraId="2824D3D8" w14:textId="77777777" w:rsidR="00757020" w:rsidRPr="00D06E1D" w:rsidRDefault="00757020" w:rsidP="00757020">
      <w:pPr>
        <w:pStyle w:val="Heading3"/>
        <w:spacing w:after="0"/>
        <w:jc w:val="center"/>
        <w:rPr>
          <w:rFonts w:eastAsia="Times"/>
          <w:sz w:val="28"/>
        </w:rPr>
      </w:pPr>
      <w:r w:rsidRPr="00D06E1D">
        <w:rPr>
          <w:rFonts w:eastAsia="Times"/>
          <w:sz w:val="28"/>
          <w:szCs w:val="28"/>
        </w:rPr>
        <w:t>Chapter 1</w:t>
      </w:r>
    </w:p>
    <w:p w14:paraId="27DFD38C" w14:textId="77777777" w:rsidR="00757020" w:rsidRPr="00D06E1D" w:rsidRDefault="00757020" w:rsidP="00757020">
      <w:pPr>
        <w:pStyle w:val="Heading3"/>
        <w:spacing w:after="0"/>
        <w:jc w:val="center"/>
        <w:rPr>
          <w:rFonts w:eastAsia="Times"/>
          <w:sz w:val="28"/>
          <w:szCs w:val="28"/>
        </w:rPr>
      </w:pPr>
    </w:p>
    <w:p w14:paraId="50C35FAD" w14:textId="77777777" w:rsidR="00757020" w:rsidRPr="00D06E1D" w:rsidRDefault="00757020" w:rsidP="00757020">
      <w:pPr>
        <w:pStyle w:val="Heading3"/>
        <w:spacing w:after="0"/>
        <w:jc w:val="center"/>
        <w:rPr>
          <w:rFonts w:eastAsia="Times"/>
          <w:sz w:val="28"/>
        </w:rPr>
      </w:pPr>
      <w:r w:rsidRPr="00D06E1D">
        <w:rPr>
          <w:rFonts w:eastAsia="Times"/>
          <w:sz w:val="28"/>
          <w:szCs w:val="28"/>
        </w:rPr>
        <w:t>The Leader’s Light or Shadow</w:t>
      </w:r>
    </w:p>
    <w:p w14:paraId="723A4410" w14:textId="77777777" w:rsidR="00757020" w:rsidRPr="00D06E1D" w:rsidRDefault="00757020" w:rsidP="00757020">
      <w:pPr>
        <w:rPr>
          <w:sz w:val="28"/>
          <w:szCs w:val="28"/>
        </w:rPr>
      </w:pPr>
    </w:p>
    <w:p w14:paraId="4052204F" w14:textId="77777777" w:rsidR="00757020" w:rsidRPr="00D06E1D" w:rsidRDefault="00757020" w:rsidP="00757020"/>
    <w:p w14:paraId="29AE5257" w14:textId="77777777" w:rsidR="00757020" w:rsidRPr="00D06E1D" w:rsidRDefault="00757020" w:rsidP="00757020">
      <w:pPr>
        <w:pStyle w:val="Heading3"/>
      </w:pPr>
      <w:r w:rsidRPr="00D06E1D">
        <w:t>Chapter Content</w:t>
      </w:r>
    </w:p>
    <w:p w14:paraId="1F998CB4" w14:textId="77777777" w:rsidR="00757020" w:rsidRPr="00D06E1D" w:rsidRDefault="00757020" w:rsidP="00757020">
      <w:pPr>
        <w:rPr>
          <w:b/>
        </w:rPr>
      </w:pPr>
    </w:p>
    <w:p w14:paraId="60B7989A" w14:textId="77777777" w:rsidR="00757020" w:rsidRPr="00D06E1D" w:rsidRDefault="00757020" w:rsidP="00757020">
      <w:pPr>
        <w:pStyle w:val="Heading1"/>
        <w:rPr>
          <w:rFonts w:eastAsia="Times New Roman" w:cs="Times New Roman"/>
          <w:b w:val="0"/>
          <w:bCs w:val="0"/>
          <w:color w:val="auto"/>
          <w:sz w:val="24"/>
          <w:szCs w:val="24"/>
        </w:rPr>
      </w:pPr>
      <w:r w:rsidRPr="00D06E1D">
        <w:rPr>
          <w:rFonts w:eastAsia="Times New Roman" w:cs="Times New Roman"/>
          <w:b w:val="0"/>
          <w:bCs w:val="0"/>
          <w:color w:val="auto"/>
          <w:sz w:val="24"/>
          <w:szCs w:val="24"/>
        </w:rPr>
        <w:t>Introduction</w:t>
      </w:r>
    </w:p>
    <w:p w14:paraId="7E662329" w14:textId="77777777" w:rsidR="00757020" w:rsidRPr="00D06E1D" w:rsidRDefault="00757020" w:rsidP="00757020">
      <w:pPr>
        <w:rPr>
          <w:sz w:val="28"/>
        </w:rPr>
      </w:pPr>
    </w:p>
    <w:p w14:paraId="2F5FC638" w14:textId="77777777" w:rsidR="00757020" w:rsidRPr="00D06E1D" w:rsidRDefault="00757020" w:rsidP="00757020">
      <w:r w:rsidRPr="00D06E1D">
        <w:rPr>
          <w:sz w:val="28"/>
        </w:rPr>
        <w:tab/>
      </w:r>
      <w:r w:rsidRPr="00D06E1D">
        <w:t>Leaders: The Bad News and the Good News</w:t>
      </w:r>
    </w:p>
    <w:p w14:paraId="08442298" w14:textId="77777777" w:rsidR="00757020" w:rsidRPr="00D06E1D" w:rsidRDefault="00757020" w:rsidP="00757020"/>
    <w:p w14:paraId="38EFE94D" w14:textId="77777777" w:rsidR="00757020" w:rsidRPr="00D06E1D" w:rsidRDefault="00757020" w:rsidP="00757020">
      <w:r w:rsidRPr="00D06E1D">
        <w:tab/>
        <w:t>Defining Terms</w:t>
      </w:r>
    </w:p>
    <w:p w14:paraId="66D5FEC5" w14:textId="77777777" w:rsidR="00757020" w:rsidRPr="00D06E1D" w:rsidRDefault="00757020" w:rsidP="00757020"/>
    <w:p w14:paraId="3A9BB691" w14:textId="77777777" w:rsidR="00757020" w:rsidRPr="00D06E1D" w:rsidRDefault="00757020" w:rsidP="00757020">
      <w:r w:rsidRPr="00D06E1D">
        <w:t>Chapter 1</w:t>
      </w:r>
    </w:p>
    <w:p w14:paraId="02B79AD7" w14:textId="77777777" w:rsidR="00757020" w:rsidRPr="00D06E1D" w:rsidRDefault="00757020" w:rsidP="00757020">
      <w:r w:rsidRPr="00D06E1D">
        <w:tab/>
      </w:r>
    </w:p>
    <w:p w14:paraId="58BBEC7E" w14:textId="77777777" w:rsidR="00757020" w:rsidRPr="00D06E1D" w:rsidRDefault="00757020" w:rsidP="00757020">
      <w:r w:rsidRPr="00D06E1D">
        <w:tab/>
        <w:t>A Dramatic Difference</w:t>
      </w:r>
      <w:r>
        <w:t>/The Dark Side of Leadership</w:t>
      </w:r>
    </w:p>
    <w:p w14:paraId="3C6C7511" w14:textId="77777777" w:rsidR="00757020" w:rsidRPr="00D06E1D" w:rsidRDefault="00757020" w:rsidP="00757020"/>
    <w:p w14:paraId="27D3EF1C" w14:textId="77777777" w:rsidR="00757020" w:rsidRPr="00D06E1D" w:rsidRDefault="00757020" w:rsidP="00757020">
      <w:r w:rsidRPr="00D06E1D">
        <w:tab/>
        <w:t>The Leader’s Shadows</w:t>
      </w:r>
    </w:p>
    <w:p w14:paraId="0888C829" w14:textId="77777777" w:rsidR="00757020" w:rsidRPr="00D06E1D" w:rsidRDefault="00757020" w:rsidP="00757020"/>
    <w:p w14:paraId="02738F36" w14:textId="77777777" w:rsidR="00757020" w:rsidRPr="00D06E1D" w:rsidRDefault="00757020" w:rsidP="00757020">
      <w:r w:rsidRPr="00D06E1D">
        <w:tab/>
      </w:r>
      <w:r w:rsidRPr="00D06E1D">
        <w:tab/>
        <w:t>The Shadow of Power</w:t>
      </w:r>
    </w:p>
    <w:p w14:paraId="2649B494" w14:textId="77777777" w:rsidR="00757020" w:rsidRPr="00D06E1D" w:rsidRDefault="00757020" w:rsidP="00757020">
      <w:pPr>
        <w:pStyle w:val="Header"/>
        <w:tabs>
          <w:tab w:val="clear" w:pos="4320"/>
          <w:tab w:val="clear" w:pos="8640"/>
        </w:tabs>
      </w:pPr>
    </w:p>
    <w:p w14:paraId="74A160D0" w14:textId="77777777" w:rsidR="00757020" w:rsidRPr="00D06E1D" w:rsidRDefault="00757020" w:rsidP="00757020">
      <w:r w:rsidRPr="00D06E1D">
        <w:tab/>
      </w:r>
      <w:r w:rsidRPr="00D06E1D">
        <w:tab/>
        <w:t>The Shadow of Privilege</w:t>
      </w:r>
    </w:p>
    <w:p w14:paraId="6E0C149B" w14:textId="77777777" w:rsidR="00757020" w:rsidRPr="00D06E1D" w:rsidRDefault="00757020" w:rsidP="00757020"/>
    <w:p w14:paraId="607F60B0" w14:textId="77777777" w:rsidR="00757020" w:rsidRPr="00D06E1D" w:rsidRDefault="00757020" w:rsidP="00757020">
      <w:r w:rsidRPr="00D06E1D">
        <w:tab/>
      </w:r>
      <w:r w:rsidRPr="00D06E1D">
        <w:tab/>
        <w:t>The Shadow of Mismanaged Information</w:t>
      </w:r>
    </w:p>
    <w:p w14:paraId="11AD2CD0" w14:textId="77777777" w:rsidR="00757020" w:rsidRPr="00D06E1D" w:rsidRDefault="00757020" w:rsidP="00757020"/>
    <w:p w14:paraId="3B9CD81E" w14:textId="77777777" w:rsidR="00757020" w:rsidRPr="00D06E1D" w:rsidRDefault="00757020" w:rsidP="00757020">
      <w:r w:rsidRPr="00D06E1D">
        <w:tab/>
      </w:r>
      <w:r w:rsidRPr="00D06E1D">
        <w:tab/>
        <w:t>The Shadow of Inconsistency</w:t>
      </w:r>
    </w:p>
    <w:p w14:paraId="0B1BC55A" w14:textId="77777777" w:rsidR="00757020" w:rsidRPr="00D06E1D" w:rsidRDefault="00757020" w:rsidP="00757020"/>
    <w:p w14:paraId="436EC7FD" w14:textId="77777777" w:rsidR="00757020" w:rsidRPr="00D06E1D" w:rsidRDefault="00757020" w:rsidP="00757020">
      <w:r w:rsidRPr="00D06E1D">
        <w:lastRenderedPageBreak/>
        <w:tab/>
      </w:r>
      <w:r w:rsidRPr="00D06E1D">
        <w:tab/>
        <w:t>The Shadow of Misplaced and Broken Loyalties</w:t>
      </w:r>
    </w:p>
    <w:p w14:paraId="0BFB1AE4" w14:textId="77777777" w:rsidR="00757020" w:rsidRPr="00D06E1D" w:rsidRDefault="00757020" w:rsidP="00757020"/>
    <w:p w14:paraId="3B435879" w14:textId="77777777" w:rsidR="00757020" w:rsidRPr="00D06E1D" w:rsidRDefault="00757020" w:rsidP="00757020">
      <w:r w:rsidRPr="00D06E1D">
        <w:tab/>
      </w:r>
      <w:r w:rsidRPr="00D06E1D">
        <w:tab/>
        <w:t>The Shadow of Irresponsibility</w:t>
      </w:r>
    </w:p>
    <w:p w14:paraId="21A5E3EA" w14:textId="77777777" w:rsidR="00757020" w:rsidRPr="00D06E1D" w:rsidRDefault="00757020" w:rsidP="00757020"/>
    <w:p w14:paraId="74254632" w14:textId="77777777" w:rsidR="00757020" w:rsidRPr="00D06E1D" w:rsidRDefault="00757020" w:rsidP="00757020"/>
    <w:p w14:paraId="5502E339" w14:textId="77777777" w:rsidR="00757020" w:rsidRPr="00D06E1D" w:rsidRDefault="00757020" w:rsidP="00757020">
      <w:pPr>
        <w:pStyle w:val="Heading1"/>
        <w:keepLines w:val="0"/>
        <w:spacing w:before="0" w:after="0"/>
        <w:rPr>
          <w:rFonts w:eastAsia="Times" w:cs="Times New Roman"/>
          <w:bCs w:val="0"/>
          <w:color w:val="auto"/>
          <w:sz w:val="24"/>
          <w:szCs w:val="24"/>
        </w:rPr>
      </w:pPr>
      <w:r w:rsidRPr="00D06E1D">
        <w:rPr>
          <w:rFonts w:eastAsia="Times" w:cs="Times New Roman"/>
          <w:bCs w:val="0"/>
          <w:color w:val="auto"/>
          <w:sz w:val="24"/>
          <w:szCs w:val="24"/>
        </w:rPr>
        <w:t>Matching</w:t>
      </w:r>
    </w:p>
    <w:p w14:paraId="6AD3F3AC" w14:textId="77777777" w:rsidR="00757020" w:rsidRPr="00D06E1D" w:rsidRDefault="00757020" w:rsidP="00757020"/>
    <w:p w14:paraId="6037F1E3" w14:textId="77777777" w:rsidR="00757020" w:rsidRPr="00D06E1D" w:rsidRDefault="00757020" w:rsidP="00757020">
      <w:r w:rsidRPr="00D06E1D">
        <w:t>1. Match the power type with its description.</w:t>
      </w:r>
    </w:p>
    <w:p w14:paraId="5D477A96" w14:textId="77777777" w:rsidR="00757020" w:rsidRPr="00D06E1D" w:rsidRDefault="00757020" w:rsidP="00757020"/>
    <w:p w14:paraId="1A36C6A1" w14:textId="77777777" w:rsidR="00757020" w:rsidRPr="00D06E1D" w:rsidRDefault="00757020" w:rsidP="00757020">
      <w:r w:rsidRPr="00D06E1D">
        <w:t>______ coercive power (e)</w:t>
      </w:r>
      <w:r w:rsidRPr="00D06E1D">
        <w:tab/>
      </w:r>
      <w:r w:rsidRPr="00D06E1D">
        <w:tab/>
        <w:t>a. resides in the position, not the person</w:t>
      </w:r>
    </w:p>
    <w:p w14:paraId="426EC4D0" w14:textId="77777777" w:rsidR="00757020" w:rsidRPr="00D06E1D" w:rsidRDefault="00757020" w:rsidP="00757020">
      <w:r w:rsidRPr="00D06E1D">
        <w:t>______ reward power (d)</w:t>
      </w:r>
      <w:r w:rsidRPr="00D06E1D">
        <w:tab/>
      </w:r>
      <w:r w:rsidRPr="00D06E1D">
        <w:tab/>
        <w:t>b. based on knowledge, expertise</w:t>
      </w:r>
    </w:p>
    <w:p w14:paraId="2E812D7D" w14:textId="77777777" w:rsidR="00757020" w:rsidRPr="00D06E1D" w:rsidRDefault="00757020" w:rsidP="00757020">
      <w:r w:rsidRPr="00D06E1D">
        <w:t>______ legitimate power (a)</w:t>
      </w:r>
      <w:r w:rsidRPr="00D06E1D">
        <w:tab/>
      </w:r>
      <w:r w:rsidRPr="00D06E1D">
        <w:tab/>
        <w:t>c. rests on admiration one person has for another</w:t>
      </w:r>
    </w:p>
    <w:p w14:paraId="2CBAEAA7" w14:textId="77777777" w:rsidR="00757020" w:rsidRPr="00D06E1D" w:rsidRDefault="00757020" w:rsidP="00757020">
      <w:r w:rsidRPr="00D06E1D">
        <w:t>______ expert power (b)</w:t>
      </w:r>
      <w:r w:rsidRPr="00D06E1D">
        <w:tab/>
      </w:r>
      <w:r w:rsidRPr="00D06E1D">
        <w:tab/>
        <w:t>d. can deliver something of value to others</w:t>
      </w:r>
    </w:p>
    <w:p w14:paraId="19C8E522" w14:textId="77777777" w:rsidR="00757020" w:rsidRPr="00D06E1D" w:rsidRDefault="00757020" w:rsidP="00757020">
      <w:r w:rsidRPr="00D06E1D">
        <w:t>______ referent power (c)</w:t>
      </w:r>
      <w:r w:rsidRPr="00D06E1D">
        <w:tab/>
      </w:r>
      <w:r w:rsidRPr="00D06E1D">
        <w:tab/>
        <w:t>e. based on penalties or punishment</w:t>
      </w:r>
    </w:p>
    <w:p w14:paraId="4B0B025F" w14:textId="77777777" w:rsidR="00757020" w:rsidRPr="00D06E1D" w:rsidRDefault="00757020" w:rsidP="00757020"/>
    <w:p w14:paraId="0066D91F" w14:textId="77777777" w:rsidR="00757020" w:rsidRPr="00D06E1D" w:rsidRDefault="00757020" w:rsidP="00757020">
      <w:r w:rsidRPr="00D06E1D">
        <w:t>2. Match the type of “bad” leader with its descriptor.</w:t>
      </w:r>
    </w:p>
    <w:p w14:paraId="04A42F3D" w14:textId="77777777" w:rsidR="00757020" w:rsidRPr="00D06E1D" w:rsidRDefault="00757020" w:rsidP="00757020"/>
    <w:p w14:paraId="29B4FAC0" w14:textId="77777777" w:rsidR="00757020" w:rsidRPr="00D06E1D" w:rsidRDefault="00757020" w:rsidP="00757020">
      <w:r w:rsidRPr="00D06E1D">
        <w:t>______ rigid leader (e)</w:t>
      </w:r>
      <w:r w:rsidRPr="00D06E1D">
        <w:tab/>
      </w:r>
      <w:r w:rsidRPr="00D06E1D">
        <w:tab/>
        <w:t>a. inflicts serious harm</w:t>
      </w:r>
    </w:p>
    <w:p w14:paraId="1F045375" w14:textId="77777777" w:rsidR="00757020" w:rsidRPr="00D06E1D" w:rsidRDefault="00757020" w:rsidP="00757020">
      <w:r w:rsidRPr="00D06E1D">
        <w:t>______ intemperate leader (g)</w:t>
      </w:r>
      <w:r w:rsidRPr="00D06E1D">
        <w:tab/>
      </w:r>
      <w:r w:rsidRPr="00D06E1D">
        <w:tab/>
        <w:t>b. draws a clear boundary between insiders and</w:t>
      </w:r>
    </w:p>
    <w:p w14:paraId="0402698A" w14:textId="77777777" w:rsidR="00757020" w:rsidRPr="00D06E1D" w:rsidRDefault="00757020" w:rsidP="00757020">
      <w:pPr>
        <w:ind w:left="2880" w:firstLine="720"/>
      </w:pPr>
      <w:r w:rsidRPr="00D06E1D">
        <w:t xml:space="preserve">    outsiders</w:t>
      </w:r>
    </w:p>
    <w:p w14:paraId="6B978D89" w14:textId="77777777" w:rsidR="00757020" w:rsidRPr="00D06E1D" w:rsidRDefault="00757020" w:rsidP="00757020">
      <w:r w:rsidRPr="00D06E1D">
        <w:t>______ insular leader (b)</w:t>
      </w:r>
      <w:r w:rsidRPr="00D06E1D">
        <w:tab/>
      </w:r>
      <w:r w:rsidRPr="00D06E1D">
        <w:tab/>
        <w:t>c. uncaring or unkind</w:t>
      </w:r>
    </w:p>
    <w:p w14:paraId="301DC462" w14:textId="77777777" w:rsidR="00757020" w:rsidRPr="00D06E1D" w:rsidRDefault="00757020" w:rsidP="00757020">
      <w:r w:rsidRPr="00D06E1D">
        <w:t>______ incompetent leader (f)</w:t>
      </w:r>
      <w:r w:rsidRPr="00D06E1D">
        <w:tab/>
      </w:r>
      <w:r w:rsidRPr="00D06E1D">
        <w:tab/>
        <w:t>d. engages in lying and stealing</w:t>
      </w:r>
    </w:p>
    <w:p w14:paraId="0103AC5C" w14:textId="77777777" w:rsidR="00757020" w:rsidRPr="00D06E1D" w:rsidRDefault="00757020" w:rsidP="00757020">
      <w:r w:rsidRPr="00D06E1D">
        <w:t>______ evil leader (a)</w:t>
      </w:r>
      <w:r w:rsidRPr="00D06E1D">
        <w:tab/>
      </w:r>
      <w:r w:rsidRPr="00D06E1D">
        <w:tab/>
      </w:r>
      <w:r w:rsidRPr="00D06E1D">
        <w:tab/>
        <w:t>e. unable to accept new ideas or changing conditions</w:t>
      </w:r>
    </w:p>
    <w:p w14:paraId="04F80736" w14:textId="77777777" w:rsidR="00757020" w:rsidRPr="00D06E1D" w:rsidRDefault="00757020" w:rsidP="00757020">
      <w:r w:rsidRPr="00D06E1D">
        <w:t>______ corrupt leader (d)</w:t>
      </w:r>
      <w:r w:rsidRPr="00D06E1D">
        <w:tab/>
      </w:r>
      <w:r w:rsidRPr="00D06E1D">
        <w:tab/>
        <w:t>f. ineffective in leadership role</w:t>
      </w:r>
    </w:p>
    <w:p w14:paraId="3A396887" w14:textId="77777777" w:rsidR="00757020" w:rsidRPr="00D06E1D" w:rsidRDefault="00757020" w:rsidP="00757020">
      <w:r w:rsidRPr="00D06E1D">
        <w:t>______ callous leader (c)</w:t>
      </w:r>
      <w:r w:rsidRPr="00D06E1D">
        <w:tab/>
      </w:r>
      <w:r w:rsidRPr="00D06E1D">
        <w:tab/>
        <w:t>g. lacks self-control</w:t>
      </w:r>
    </w:p>
    <w:p w14:paraId="476BD413" w14:textId="77777777" w:rsidR="00757020" w:rsidRPr="00D06E1D" w:rsidRDefault="00757020" w:rsidP="00757020"/>
    <w:p w14:paraId="0EB3AD01" w14:textId="77777777" w:rsidR="00757020" w:rsidRPr="00D06E1D" w:rsidRDefault="00757020" w:rsidP="00757020">
      <w:pPr>
        <w:pStyle w:val="Heading3"/>
      </w:pPr>
    </w:p>
    <w:p w14:paraId="1E00B983" w14:textId="77777777" w:rsidR="00757020" w:rsidRPr="00D06E1D" w:rsidRDefault="00757020" w:rsidP="00757020">
      <w:pPr>
        <w:pStyle w:val="Heading3"/>
      </w:pPr>
      <w:r w:rsidRPr="00D06E1D">
        <w:t>Multiple Choice</w:t>
      </w:r>
    </w:p>
    <w:p w14:paraId="1CD98845" w14:textId="77777777" w:rsidR="00757020" w:rsidRPr="00D06E1D" w:rsidRDefault="00757020" w:rsidP="00757020">
      <w:pPr>
        <w:rPr>
          <w:b/>
        </w:rPr>
      </w:pPr>
    </w:p>
    <w:p w14:paraId="604D82F3" w14:textId="77777777" w:rsidR="00757020" w:rsidRPr="00D06E1D" w:rsidRDefault="00757020" w:rsidP="00757020">
      <w:r w:rsidRPr="00D06E1D">
        <w:t>1. Which type of “bad” leader lacks self-control?</w:t>
      </w:r>
    </w:p>
    <w:p w14:paraId="18A593D9" w14:textId="77777777" w:rsidR="00757020" w:rsidRPr="00D06E1D" w:rsidRDefault="00757020" w:rsidP="00757020">
      <w:r w:rsidRPr="00D06E1D">
        <w:lastRenderedPageBreak/>
        <w:t>A. rigid</w:t>
      </w:r>
    </w:p>
    <w:p w14:paraId="2325B111" w14:textId="77777777" w:rsidR="00757020" w:rsidRPr="00D06E1D" w:rsidRDefault="00757020" w:rsidP="00757020">
      <w:r w:rsidRPr="00D06E1D">
        <w:t>B. incompetent</w:t>
      </w:r>
    </w:p>
    <w:p w14:paraId="7806ACB8" w14:textId="77777777" w:rsidR="00757020" w:rsidRPr="00D06E1D" w:rsidRDefault="00757020" w:rsidP="00757020">
      <w:r w:rsidRPr="00D06E1D">
        <w:t>C. callous</w:t>
      </w:r>
    </w:p>
    <w:p w14:paraId="331CFCFD" w14:textId="77777777" w:rsidR="00757020" w:rsidRPr="00D06E1D" w:rsidRDefault="00757020" w:rsidP="00757020">
      <w:r w:rsidRPr="00D06E1D">
        <w:t>D. intemperate</w:t>
      </w:r>
    </w:p>
    <w:p w14:paraId="7A225058" w14:textId="77777777" w:rsidR="00757020" w:rsidRPr="00D06E1D" w:rsidRDefault="00757020" w:rsidP="00757020">
      <w:r w:rsidRPr="00D06E1D">
        <w:t>Ans: D</w:t>
      </w:r>
    </w:p>
    <w:p w14:paraId="11714964" w14:textId="77777777" w:rsidR="00757020" w:rsidRPr="00D06E1D" w:rsidRDefault="00757020" w:rsidP="00757020"/>
    <w:p w14:paraId="421939E6" w14:textId="77777777" w:rsidR="00757020" w:rsidRPr="00D06E1D" w:rsidRDefault="00757020" w:rsidP="00757020">
      <w:r w:rsidRPr="00D06E1D">
        <w:t>2. All of the following are functions associated with leadership EXCEPT ______.</w:t>
      </w:r>
    </w:p>
    <w:p w14:paraId="5CCF0BB6" w14:textId="77777777" w:rsidR="00757020" w:rsidRPr="00D06E1D" w:rsidRDefault="00757020" w:rsidP="00757020">
      <w:r w:rsidRPr="00D06E1D">
        <w:t>A. implementing plans</w:t>
      </w:r>
    </w:p>
    <w:p w14:paraId="0E01392F" w14:textId="77777777" w:rsidR="00757020" w:rsidRPr="00D06E1D" w:rsidRDefault="00757020" w:rsidP="00757020">
      <w:r w:rsidRPr="00D06E1D">
        <w:t>B. establishing direction</w:t>
      </w:r>
    </w:p>
    <w:p w14:paraId="5FFB8169" w14:textId="77777777" w:rsidR="00757020" w:rsidRPr="00D06E1D" w:rsidRDefault="00757020" w:rsidP="00757020">
      <w:r w:rsidRPr="00D06E1D">
        <w:t>C. managing conflicts</w:t>
      </w:r>
    </w:p>
    <w:p w14:paraId="4EA081F8" w14:textId="77777777" w:rsidR="00757020" w:rsidRPr="00D06E1D" w:rsidRDefault="00757020" w:rsidP="00757020">
      <w:r w:rsidRPr="00D06E1D">
        <w:t>D. coordination of activities</w:t>
      </w:r>
    </w:p>
    <w:p w14:paraId="7EA6E55A" w14:textId="77777777" w:rsidR="00757020" w:rsidRPr="00D06E1D" w:rsidRDefault="00757020" w:rsidP="00757020">
      <w:r w:rsidRPr="00D06E1D">
        <w:t>Ans: A</w:t>
      </w:r>
    </w:p>
    <w:p w14:paraId="63B99ADD" w14:textId="77777777" w:rsidR="00757020" w:rsidRPr="00D06E1D" w:rsidRDefault="00757020" w:rsidP="00757020"/>
    <w:p w14:paraId="62770326" w14:textId="77777777" w:rsidR="00757020" w:rsidRPr="00D06E1D" w:rsidRDefault="00757020" w:rsidP="00757020">
      <w:r w:rsidRPr="00D06E1D">
        <w:t>3. Which of the following is a danger associated with power?</w:t>
      </w:r>
    </w:p>
    <w:p w14:paraId="0AC0B41B" w14:textId="77777777" w:rsidR="00757020" w:rsidRPr="00D06E1D" w:rsidRDefault="00757020" w:rsidP="00757020">
      <w:r w:rsidRPr="00D06E1D">
        <w:t>A. having large power differences between leaders and followers</w:t>
      </w:r>
    </w:p>
    <w:p w14:paraId="1DCA277C" w14:textId="77777777" w:rsidR="00757020" w:rsidRPr="00D06E1D" w:rsidRDefault="00757020" w:rsidP="00757020">
      <w:r w:rsidRPr="00D06E1D">
        <w:t>B. having too much power</w:t>
      </w:r>
    </w:p>
    <w:p w14:paraId="6F5971F2" w14:textId="77777777" w:rsidR="00757020" w:rsidRPr="00D06E1D" w:rsidRDefault="00757020" w:rsidP="00757020">
      <w:r w:rsidRPr="00D06E1D">
        <w:t>C. having too little power</w:t>
      </w:r>
    </w:p>
    <w:p w14:paraId="55755011" w14:textId="77777777" w:rsidR="00757020" w:rsidRPr="00D06E1D" w:rsidRDefault="00757020" w:rsidP="00757020">
      <w:r w:rsidRPr="00D06E1D">
        <w:t>D. all of these</w:t>
      </w:r>
    </w:p>
    <w:p w14:paraId="108D7F76" w14:textId="77777777" w:rsidR="00757020" w:rsidRPr="00D06E1D" w:rsidRDefault="00757020" w:rsidP="00757020">
      <w:r w:rsidRPr="00D06E1D">
        <w:t>Ans: D</w:t>
      </w:r>
    </w:p>
    <w:p w14:paraId="1F5F78D5" w14:textId="77777777" w:rsidR="00757020" w:rsidRPr="00D06E1D" w:rsidRDefault="00757020" w:rsidP="00757020"/>
    <w:p w14:paraId="2CAB483D" w14:textId="77777777" w:rsidR="00757020" w:rsidRPr="00D06E1D" w:rsidRDefault="00757020" w:rsidP="00757020">
      <w:r w:rsidRPr="00D06E1D">
        <w:t>4. Which two shadows seem most closely related?</w:t>
      </w:r>
    </w:p>
    <w:p w14:paraId="41FF233A" w14:textId="77777777" w:rsidR="00757020" w:rsidRPr="00D06E1D" w:rsidRDefault="00757020" w:rsidP="00757020">
      <w:r w:rsidRPr="00D06E1D">
        <w:t>A. irresponsibility and broken/misplaced loyalties</w:t>
      </w:r>
    </w:p>
    <w:p w14:paraId="73F74474" w14:textId="77777777" w:rsidR="00757020" w:rsidRPr="00D06E1D" w:rsidRDefault="00757020" w:rsidP="00757020">
      <w:r w:rsidRPr="00D06E1D">
        <w:t>B. power and mismanaged information</w:t>
      </w:r>
    </w:p>
    <w:p w14:paraId="700A14EB" w14:textId="77777777" w:rsidR="00757020" w:rsidRPr="00D06E1D" w:rsidRDefault="00757020" w:rsidP="00757020">
      <w:r w:rsidRPr="00D06E1D">
        <w:t>C. power and privilege</w:t>
      </w:r>
    </w:p>
    <w:p w14:paraId="4DD16219" w14:textId="77777777" w:rsidR="00757020" w:rsidRPr="00D06E1D" w:rsidRDefault="00757020" w:rsidP="00757020">
      <w:r w:rsidRPr="00D06E1D">
        <w:t>D. inconsistency and irresponsibility</w:t>
      </w:r>
    </w:p>
    <w:p w14:paraId="74AD341E" w14:textId="77777777" w:rsidR="00757020" w:rsidRPr="00D06E1D" w:rsidRDefault="00757020" w:rsidP="00757020">
      <w:r w:rsidRPr="00D06E1D">
        <w:t>Ans: C</w:t>
      </w:r>
    </w:p>
    <w:p w14:paraId="33B55757" w14:textId="77777777" w:rsidR="00757020" w:rsidRPr="00D06E1D" w:rsidRDefault="00757020" w:rsidP="00757020"/>
    <w:p w14:paraId="4EE46292" w14:textId="77777777" w:rsidR="00757020" w:rsidRPr="00D06E1D" w:rsidRDefault="00757020" w:rsidP="00757020">
      <w:r w:rsidRPr="00D06E1D">
        <w:t>5. Big contributors to political campaigns generally get better treatment from government officials. This fact demonstrates which shadow?</w:t>
      </w:r>
    </w:p>
    <w:p w14:paraId="2AA65D32" w14:textId="77777777" w:rsidR="00757020" w:rsidRPr="00D06E1D" w:rsidRDefault="00757020" w:rsidP="00757020">
      <w:r w:rsidRPr="00D06E1D">
        <w:t>A. privilege</w:t>
      </w:r>
    </w:p>
    <w:p w14:paraId="4B521F0E" w14:textId="77777777" w:rsidR="00757020" w:rsidRPr="00D06E1D" w:rsidRDefault="00757020" w:rsidP="00757020">
      <w:r w:rsidRPr="00D06E1D">
        <w:lastRenderedPageBreak/>
        <w:t>B. power</w:t>
      </w:r>
    </w:p>
    <w:p w14:paraId="287E3866" w14:textId="77777777" w:rsidR="00757020" w:rsidRPr="00D06E1D" w:rsidRDefault="00757020" w:rsidP="00757020">
      <w:r w:rsidRPr="00D06E1D">
        <w:t>C. loyalty</w:t>
      </w:r>
    </w:p>
    <w:p w14:paraId="0D467281" w14:textId="77777777" w:rsidR="00757020" w:rsidRPr="00D06E1D" w:rsidRDefault="00757020" w:rsidP="00757020">
      <w:r w:rsidRPr="00D06E1D">
        <w:t>D. inconsistency</w:t>
      </w:r>
    </w:p>
    <w:p w14:paraId="62A38359" w14:textId="77777777" w:rsidR="00757020" w:rsidRPr="00D06E1D" w:rsidRDefault="00757020" w:rsidP="00757020">
      <w:r w:rsidRPr="00D06E1D">
        <w:t>Ans: D</w:t>
      </w:r>
    </w:p>
    <w:p w14:paraId="35F2C7EC" w14:textId="77777777" w:rsidR="00757020" w:rsidRPr="00D06E1D" w:rsidRDefault="00757020" w:rsidP="00757020"/>
    <w:p w14:paraId="3DEC735D" w14:textId="77777777" w:rsidR="00757020" w:rsidRPr="00D06E1D" w:rsidRDefault="00757020" w:rsidP="00757020">
      <w:r w:rsidRPr="00D06E1D">
        <w:t>6. Privacy issues fall under which shadow?</w:t>
      </w:r>
    </w:p>
    <w:p w14:paraId="33128D54" w14:textId="77777777" w:rsidR="00757020" w:rsidRPr="00D06E1D" w:rsidRDefault="00757020" w:rsidP="00757020">
      <w:r w:rsidRPr="00D06E1D">
        <w:t>A. mismanaged information</w:t>
      </w:r>
    </w:p>
    <w:p w14:paraId="69C4A17C" w14:textId="77777777" w:rsidR="00757020" w:rsidRPr="00D06E1D" w:rsidRDefault="00757020" w:rsidP="00757020">
      <w:r w:rsidRPr="00D06E1D">
        <w:t>B. privilege</w:t>
      </w:r>
    </w:p>
    <w:p w14:paraId="3774074F" w14:textId="77777777" w:rsidR="00757020" w:rsidRPr="00D06E1D" w:rsidRDefault="00757020" w:rsidP="00757020">
      <w:r w:rsidRPr="00D06E1D">
        <w:t>C. inconsistency</w:t>
      </w:r>
    </w:p>
    <w:p w14:paraId="794945CD" w14:textId="77777777" w:rsidR="00757020" w:rsidRPr="00D06E1D" w:rsidRDefault="00757020" w:rsidP="00757020">
      <w:r w:rsidRPr="00D06E1D">
        <w:t>D. power</w:t>
      </w:r>
    </w:p>
    <w:p w14:paraId="0B07BD17" w14:textId="77777777" w:rsidR="00757020" w:rsidRPr="00D06E1D" w:rsidRDefault="00757020" w:rsidP="00757020">
      <w:r w:rsidRPr="00D06E1D">
        <w:t>Ans: A</w:t>
      </w:r>
    </w:p>
    <w:p w14:paraId="42EDD952" w14:textId="77777777" w:rsidR="00757020" w:rsidRPr="00D06E1D" w:rsidRDefault="00757020" w:rsidP="00757020"/>
    <w:p w14:paraId="39B700F2" w14:textId="77777777" w:rsidR="00757020" w:rsidRPr="00D06E1D" w:rsidRDefault="00757020" w:rsidP="00757020">
      <w:r w:rsidRPr="00D06E1D">
        <w:t>7. Boards of directors have come under fire for ______.</w:t>
      </w:r>
    </w:p>
    <w:p w14:paraId="3CAC1BCE" w14:textId="77777777" w:rsidR="00757020" w:rsidRPr="00D06E1D" w:rsidRDefault="00757020" w:rsidP="00757020">
      <w:r w:rsidRPr="00D06E1D">
        <w:t>A. abusing their power</w:t>
      </w:r>
    </w:p>
    <w:p w14:paraId="31B38A26" w14:textId="77777777" w:rsidR="00757020" w:rsidRPr="00D06E1D" w:rsidRDefault="00757020" w:rsidP="00757020">
      <w:r w:rsidRPr="00D06E1D">
        <w:t>B. failing to live up to their responsibilities</w:t>
      </w:r>
    </w:p>
    <w:p w14:paraId="4FC7A540" w14:textId="77777777" w:rsidR="00757020" w:rsidRPr="00D06E1D" w:rsidRDefault="00757020" w:rsidP="00757020">
      <w:r w:rsidRPr="00D06E1D">
        <w:t>C. being disloyal to corporate officers</w:t>
      </w:r>
    </w:p>
    <w:p w14:paraId="391B7319" w14:textId="77777777" w:rsidR="00757020" w:rsidRPr="00D06E1D" w:rsidRDefault="00757020" w:rsidP="00757020">
      <w:r w:rsidRPr="00D06E1D">
        <w:t>D. acting inconsistently</w:t>
      </w:r>
    </w:p>
    <w:p w14:paraId="6D1B60AB" w14:textId="77777777" w:rsidR="00757020" w:rsidRPr="00D06E1D" w:rsidRDefault="00757020" w:rsidP="00757020">
      <w:r w:rsidRPr="00D06E1D">
        <w:t>Ans: B</w:t>
      </w:r>
    </w:p>
    <w:p w14:paraId="4E58711D" w14:textId="77777777" w:rsidR="00757020" w:rsidRPr="00D06E1D" w:rsidRDefault="00757020" w:rsidP="00757020"/>
    <w:p w14:paraId="31F83C14" w14:textId="77777777" w:rsidR="00757020" w:rsidRPr="00D06E1D" w:rsidRDefault="00757020" w:rsidP="00757020">
      <w:r w:rsidRPr="00D06E1D">
        <w:t>8. Brutal bosses who create a master–servant relationship with followers are engaged in ______.</w:t>
      </w:r>
    </w:p>
    <w:p w14:paraId="1B259D3D" w14:textId="77777777" w:rsidR="00757020" w:rsidRPr="00D06E1D" w:rsidRDefault="00757020" w:rsidP="00757020">
      <w:r w:rsidRPr="00D06E1D">
        <w:t>A. inequity</w:t>
      </w:r>
    </w:p>
    <w:p w14:paraId="0D0DFC10" w14:textId="77777777" w:rsidR="00757020" w:rsidRPr="00D06E1D" w:rsidRDefault="00757020" w:rsidP="00757020">
      <w:r w:rsidRPr="00D06E1D">
        <w:t>B. disregard</w:t>
      </w:r>
    </w:p>
    <w:p w14:paraId="6C8BAF8D" w14:textId="77777777" w:rsidR="00757020" w:rsidRPr="00D06E1D" w:rsidRDefault="00757020" w:rsidP="00757020">
      <w:r w:rsidRPr="00D06E1D">
        <w:t>C. constraint</w:t>
      </w:r>
    </w:p>
    <w:p w14:paraId="45DAA7D6" w14:textId="77777777" w:rsidR="00757020" w:rsidRPr="00D06E1D" w:rsidRDefault="00757020" w:rsidP="00757020">
      <w:r w:rsidRPr="00D06E1D">
        <w:t>D. deification</w:t>
      </w:r>
    </w:p>
    <w:p w14:paraId="7065A112" w14:textId="77777777" w:rsidR="00757020" w:rsidRPr="00D06E1D" w:rsidRDefault="00757020" w:rsidP="00757020">
      <w:r w:rsidRPr="00D06E1D">
        <w:t>Ans: D</w:t>
      </w:r>
    </w:p>
    <w:p w14:paraId="05E111B3" w14:textId="77777777" w:rsidR="00757020" w:rsidRPr="00D06E1D" w:rsidRDefault="00757020" w:rsidP="00757020"/>
    <w:p w14:paraId="2670B1B5" w14:textId="77777777" w:rsidR="00757020" w:rsidRPr="00D06E1D" w:rsidRDefault="00757020" w:rsidP="00757020">
      <w:r w:rsidRPr="00D06E1D">
        <w:t>9. All of the following are true of followers deprived of power EXCEPT ______.</w:t>
      </w:r>
    </w:p>
    <w:p w14:paraId="4C5E30A3" w14:textId="77777777" w:rsidR="00757020" w:rsidRPr="00D06E1D" w:rsidRDefault="00757020" w:rsidP="00757020">
      <w:pPr>
        <w:rPr>
          <w:highlight w:val="yellow"/>
        </w:rPr>
      </w:pPr>
      <w:r w:rsidRPr="00D06E1D">
        <w:t>A. make threats</w:t>
      </w:r>
    </w:p>
    <w:p w14:paraId="547CCCC8" w14:textId="77777777" w:rsidR="00757020" w:rsidRPr="00D06E1D" w:rsidRDefault="00757020" w:rsidP="00757020">
      <w:r w:rsidRPr="00D06E1D">
        <w:t>B. engage in sabotage</w:t>
      </w:r>
    </w:p>
    <w:p w14:paraId="52C90041" w14:textId="77777777" w:rsidR="00757020" w:rsidRPr="00D06E1D" w:rsidRDefault="00757020" w:rsidP="00757020">
      <w:r w:rsidRPr="00D06E1D">
        <w:lastRenderedPageBreak/>
        <w:t>C. critical of new ideas</w:t>
      </w:r>
    </w:p>
    <w:p w14:paraId="041B912A" w14:textId="77777777" w:rsidR="00757020" w:rsidRPr="00D06E1D" w:rsidRDefault="00757020" w:rsidP="00757020">
      <w:r w:rsidRPr="00D06E1D">
        <w:t>D. cautious and defensive</w:t>
      </w:r>
    </w:p>
    <w:p w14:paraId="309C99AD" w14:textId="77777777" w:rsidR="00757020" w:rsidRPr="00D06E1D" w:rsidRDefault="00757020" w:rsidP="00757020">
      <w:r w:rsidRPr="00D06E1D">
        <w:t>Ans: A</w:t>
      </w:r>
    </w:p>
    <w:p w14:paraId="02C05C24" w14:textId="77777777" w:rsidR="00757020" w:rsidRPr="00D06E1D" w:rsidRDefault="00757020" w:rsidP="00757020"/>
    <w:p w14:paraId="289B7FD6" w14:textId="77777777" w:rsidR="00757020" w:rsidRPr="00D06E1D" w:rsidRDefault="00757020" w:rsidP="00757020">
      <w:pPr>
        <w:pStyle w:val="Header"/>
        <w:tabs>
          <w:tab w:val="clear" w:pos="4320"/>
          <w:tab w:val="clear" w:pos="8640"/>
        </w:tabs>
      </w:pPr>
      <w:r w:rsidRPr="00D06E1D">
        <w:t>10. Followers have an ethical duty to live up to their job responsibilities. This is called the ______.</w:t>
      </w:r>
    </w:p>
    <w:p w14:paraId="7083F568" w14:textId="77777777" w:rsidR="00757020" w:rsidRPr="00D06E1D" w:rsidRDefault="00757020" w:rsidP="00757020">
      <w:r w:rsidRPr="00D06E1D">
        <w:t>A. Challenge of Obedience</w:t>
      </w:r>
    </w:p>
    <w:p w14:paraId="116A7E43" w14:textId="77777777" w:rsidR="00757020" w:rsidRPr="00D06E1D" w:rsidRDefault="00757020" w:rsidP="00757020">
      <w:r w:rsidRPr="00D06E1D">
        <w:t>B. Challenge of Obligation</w:t>
      </w:r>
    </w:p>
    <w:p w14:paraId="3D7A7DF9" w14:textId="77777777" w:rsidR="00757020" w:rsidRPr="00D06E1D" w:rsidRDefault="00757020" w:rsidP="00757020">
      <w:r w:rsidRPr="00D06E1D">
        <w:t>C. Challenge of Cynicism</w:t>
      </w:r>
    </w:p>
    <w:p w14:paraId="1F3F84B0" w14:textId="77777777" w:rsidR="00757020" w:rsidRPr="00D06E1D" w:rsidRDefault="00757020" w:rsidP="00757020">
      <w:r w:rsidRPr="00D06E1D">
        <w:t>D. Challenge of Dissent</w:t>
      </w:r>
    </w:p>
    <w:p w14:paraId="62D2157F" w14:textId="77777777" w:rsidR="00757020" w:rsidRPr="00D06E1D" w:rsidRDefault="00757020" w:rsidP="00757020">
      <w:r w:rsidRPr="00D06E1D">
        <w:t>Ans: B</w:t>
      </w:r>
    </w:p>
    <w:p w14:paraId="308FA6DE" w14:textId="77777777" w:rsidR="00757020" w:rsidRPr="00D06E1D" w:rsidRDefault="00757020" w:rsidP="00757020"/>
    <w:p w14:paraId="1201648C" w14:textId="77777777" w:rsidR="00757020" w:rsidRPr="00D06E1D" w:rsidRDefault="00757020" w:rsidP="00757020">
      <w:r w:rsidRPr="00D06E1D">
        <w:t>11. Leaders of which organization described in the text cast all six of the ethical shadows of leadership?</w:t>
      </w:r>
    </w:p>
    <w:p w14:paraId="5A7B16CA" w14:textId="77777777" w:rsidR="00757020" w:rsidRPr="00D06E1D" w:rsidRDefault="00757020" w:rsidP="00757020">
      <w:r w:rsidRPr="00D06E1D">
        <w:t>A. Intel</w:t>
      </w:r>
    </w:p>
    <w:p w14:paraId="3F262B9C" w14:textId="77777777" w:rsidR="00757020" w:rsidRPr="00D06E1D" w:rsidRDefault="00757020" w:rsidP="00757020">
      <w:r w:rsidRPr="00D06E1D">
        <w:t>B. Sallie Mae</w:t>
      </w:r>
    </w:p>
    <w:p w14:paraId="3663CC8D" w14:textId="77777777" w:rsidR="00757020" w:rsidRPr="00D06E1D" w:rsidRDefault="00757020" w:rsidP="00757020">
      <w:r w:rsidRPr="00D06E1D">
        <w:t>C. Enron</w:t>
      </w:r>
    </w:p>
    <w:p w14:paraId="2DAAFEA3" w14:textId="77777777" w:rsidR="00757020" w:rsidRPr="00D06E1D" w:rsidRDefault="00757020" w:rsidP="00757020">
      <w:r w:rsidRPr="00D06E1D">
        <w:t>D. Brocade Communications</w:t>
      </w:r>
    </w:p>
    <w:p w14:paraId="13F77CA6" w14:textId="77777777" w:rsidR="00757020" w:rsidRPr="00D06E1D" w:rsidRDefault="00757020" w:rsidP="00757020">
      <w:r w:rsidRPr="00D06E1D">
        <w:t>Ans: C</w:t>
      </w:r>
    </w:p>
    <w:p w14:paraId="1875A015" w14:textId="77777777" w:rsidR="00757020" w:rsidRPr="00D06E1D" w:rsidRDefault="00757020" w:rsidP="00757020"/>
    <w:p w14:paraId="738B0CCF" w14:textId="77777777" w:rsidR="00757020" w:rsidRPr="00D06E1D" w:rsidRDefault="00757020" w:rsidP="00757020">
      <w:r w:rsidRPr="00D06E1D">
        <w:t>12. Which type of destructive organizational leader achieves organizational goals while abusing followers?</w:t>
      </w:r>
    </w:p>
    <w:p w14:paraId="38775078" w14:textId="77777777" w:rsidR="00757020" w:rsidRPr="00D06E1D" w:rsidRDefault="00757020" w:rsidP="00757020">
      <w:r w:rsidRPr="00D06E1D">
        <w:t>A. derailed leaders</w:t>
      </w:r>
    </w:p>
    <w:p w14:paraId="5456DB64" w14:textId="77777777" w:rsidR="00757020" w:rsidRPr="00D06E1D" w:rsidRDefault="00757020" w:rsidP="00757020">
      <w:r w:rsidRPr="00D06E1D">
        <w:t>B. tyrannical leaders</w:t>
      </w:r>
    </w:p>
    <w:p w14:paraId="232B7654" w14:textId="77777777" w:rsidR="00757020" w:rsidRPr="00D06E1D" w:rsidRDefault="00757020" w:rsidP="00757020">
      <w:r w:rsidRPr="00D06E1D">
        <w:t>C. supportive-disloyal leaders</w:t>
      </w:r>
    </w:p>
    <w:p w14:paraId="556736AD" w14:textId="77777777" w:rsidR="00757020" w:rsidRPr="00D06E1D" w:rsidRDefault="00757020" w:rsidP="00757020">
      <w:r w:rsidRPr="00D06E1D">
        <w:t>D. constructive leaders</w:t>
      </w:r>
    </w:p>
    <w:p w14:paraId="73A97398" w14:textId="77777777" w:rsidR="00757020" w:rsidRPr="00D06E1D" w:rsidRDefault="00757020" w:rsidP="00757020">
      <w:r w:rsidRPr="00D06E1D">
        <w:t>Ans: B</w:t>
      </w:r>
    </w:p>
    <w:p w14:paraId="46C48BE0" w14:textId="77777777" w:rsidR="00757020" w:rsidRPr="00D06E1D" w:rsidRDefault="00757020" w:rsidP="00757020">
      <w:pPr>
        <w:rPr>
          <w:b/>
        </w:rPr>
      </w:pPr>
    </w:p>
    <w:p w14:paraId="7D36DB60" w14:textId="77777777" w:rsidR="00757020" w:rsidRPr="00D06E1D" w:rsidRDefault="00757020" w:rsidP="00757020">
      <w:pPr>
        <w:rPr>
          <w:b/>
        </w:rPr>
      </w:pPr>
    </w:p>
    <w:p w14:paraId="3C8AEB42" w14:textId="77777777" w:rsidR="00757020" w:rsidRPr="00D06E1D" w:rsidRDefault="00757020" w:rsidP="00757020">
      <w:pPr>
        <w:rPr>
          <w:b/>
        </w:rPr>
      </w:pPr>
      <w:r w:rsidRPr="00D06E1D">
        <w:rPr>
          <w:b/>
        </w:rPr>
        <w:t>Fill in the Blank</w:t>
      </w:r>
    </w:p>
    <w:p w14:paraId="387026B5" w14:textId="77777777" w:rsidR="00757020" w:rsidRPr="00D06E1D" w:rsidRDefault="00757020" w:rsidP="00757020">
      <w:pPr>
        <w:rPr>
          <w:b/>
        </w:rPr>
      </w:pPr>
    </w:p>
    <w:p w14:paraId="4189BE87" w14:textId="77777777" w:rsidR="00757020" w:rsidRPr="00D06E1D" w:rsidRDefault="00757020" w:rsidP="00757020">
      <w:r w:rsidRPr="00D06E1D">
        <w:lastRenderedPageBreak/>
        <w:t>1. The two elements of ethical leadership are ______ and ______.</w:t>
      </w:r>
    </w:p>
    <w:p w14:paraId="5C5F138A" w14:textId="77777777" w:rsidR="00757020" w:rsidRPr="00D06E1D" w:rsidRDefault="00757020" w:rsidP="00757020">
      <w:r w:rsidRPr="00D06E1D">
        <w:t>Ans: moral behavior; moral influence</w:t>
      </w:r>
    </w:p>
    <w:p w14:paraId="467D6E73" w14:textId="77777777" w:rsidR="00757020" w:rsidRPr="00D06E1D" w:rsidRDefault="00757020" w:rsidP="00757020"/>
    <w:p w14:paraId="5502F908" w14:textId="77777777" w:rsidR="00757020" w:rsidRPr="00D06E1D" w:rsidRDefault="00757020" w:rsidP="00757020">
      <w:r w:rsidRPr="00D06E1D">
        <w:t>2. The link between ______ and ______ means that abuse of one generally leads to abuse of the other.</w:t>
      </w:r>
    </w:p>
    <w:p w14:paraId="6E189E24" w14:textId="77777777" w:rsidR="00757020" w:rsidRPr="00D06E1D" w:rsidRDefault="00757020" w:rsidP="00757020">
      <w:r w:rsidRPr="00D06E1D">
        <w:t>Ans: power; privilege</w:t>
      </w:r>
    </w:p>
    <w:p w14:paraId="4177BD0B" w14:textId="77777777" w:rsidR="00757020" w:rsidRPr="00D06E1D" w:rsidRDefault="00757020" w:rsidP="00757020"/>
    <w:p w14:paraId="299C337A" w14:textId="77777777" w:rsidR="00757020" w:rsidRPr="00D06E1D" w:rsidRDefault="00757020" w:rsidP="00757020">
      <w:r w:rsidRPr="00D06E1D">
        <w:t>3. ______ is another name for role model power.</w:t>
      </w:r>
    </w:p>
    <w:p w14:paraId="686F990C" w14:textId="77777777" w:rsidR="00757020" w:rsidRPr="00D06E1D" w:rsidRDefault="00757020" w:rsidP="00757020">
      <w:r w:rsidRPr="00D06E1D">
        <w:t>Ans: Referent power</w:t>
      </w:r>
    </w:p>
    <w:p w14:paraId="1C4F5760" w14:textId="77777777" w:rsidR="00757020" w:rsidRPr="00D06E1D" w:rsidRDefault="00757020" w:rsidP="00757020"/>
    <w:p w14:paraId="2AD7B493" w14:textId="77777777" w:rsidR="00757020" w:rsidRPr="00D06E1D" w:rsidRDefault="00757020" w:rsidP="00757020">
      <w:r w:rsidRPr="00D06E1D">
        <w:t>4. The ______ theory is based on the notion that leaders develop a closer relationship with one group of followers.</w:t>
      </w:r>
    </w:p>
    <w:p w14:paraId="303735CF" w14:textId="77777777" w:rsidR="00757020" w:rsidRPr="00D06E1D" w:rsidRDefault="00757020" w:rsidP="00757020">
      <w:r w:rsidRPr="00D06E1D">
        <w:t>Ans: Leader Member Exchange (LMX)</w:t>
      </w:r>
    </w:p>
    <w:p w14:paraId="511807D6" w14:textId="77777777" w:rsidR="00757020" w:rsidRPr="00D06E1D" w:rsidRDefault="00757020" w:rsidP="00757020"/>
    <w:p w14:paraId="21F17B14" w14:textId="77777777" w:rsidR="00757020" w:rsidRPr="00D06E1D" w:rsidRDefault="00757020" w:rsidP="00757020">
      <w:r w:rsidRPr="00D06E1D">
        <w:t>5. Leadership is best described as a ______.</w:t>
      </w:r>
    </w:p>
    <w:p w14:paraId="480B7C0B" w14:textId="77777777" w:rsidR="00757020" w:rsidRPr="00D06E1D" w:rsidRDefault="00757020" w:rsidP="00757020">
      <w:r w:rsidRPr="00D06E1D">
        <w:t>Ans: role</w:t>
      </w:r>
    </w:p>
    <w:p w14:paraId="7BA27A4C" w14:textId="77777777" w:rsidR="00757020" w:rsidRPr="00D06E1D" w:rsidRDefault="00757020" w:rsidP="00757020"/>
    <w:p w14:paraId="233AC0AE" w14:textId="77777777" w:rsidR="00757020" w:rsidRPr="00D06E1D" w:rsidRDefault="00757020" w:rsidP="00757020">
      <w:r w:rsidRPr="00D06E1D">
        <w:t>6. Philosopher George Fletcher argues that we define ourselves through our ______ to families, sports franchises, companies, and other groups and organizations.</w:t>
      </w:r>
    </w:p>
    <w:p w14:paraId="1FFE8B7C" w14:textId="77777777" w:rsidR="00757020" w:rsidRPr="00D06E1D" w:rsidRDefault="00757020" w:rsidP="00757020">
      <w:r w:rsidRPr="00D06E1D">
        <w:t>Ans: loyalty</w:t>
      </w:r>
    </w:p>
    <w:p w14:paraId="0339D756" w14:textId="77777777" w:rsidR="00757020" w:rsidRPr="00D06E1D" w:rsidRDefault="00757020" w:rsidP="00757020"/>
    <w:p w14:paraId="5D06B610" w14:textId="77777777" w:rsidR="00757020" w:rsidRPr="00D06E1D" w:rsidRDefault="00757020" w:rsidP="00757020">
      <w:r w:rsidRPr="00D06E1D">
        <w:t>7. ______ involve(s) judgments about right and wrong.</w:t>
      </w:r>
    </w:p>
    <w:p w14:paraId="65836A04" w14:textId="77777777" w:rsidR="00757020" w:rsidRPr="00D06E1D" w:rsidRDefault="00757020" w:rsidP="00757020">
      <w:r w:rsidRPr="00D06E1D">
        <w:t>Ans: Ethics, Morality</w:t>
      </w:r>
    </w:p>
    <w:p w14:paraId="7D870300" w14:textId="77777777" w:rsidR="00757020" w:rsidRPr="00D06E1D" w:rsidRDefault="00757020" w:rsidP="00757020"/>
    <w:p w14:paraId="3F8B1840" w14:textId="77777777" w:rsidR="00757020" w:rsidRPr="00D06E1D" w:rsidRDefault="00757020" w:rsidP="00757020">
      <w:r w:rsidRPr="00D06E1D">
        <w:t>8. Leadership is the exercise of ______ in a group context.</w:t>
      </w:r>
    </w:p>
    <w:p w14:paraId="562E35D3" w14:textId="77777777" w:rsidR="00757020" w:rsidRPr="00D06E1D" w:rsidRDefault="00757020" w:rsidP="00757020">
      <w:r w:rsidRPr="00D06E1D">
        <w:t>Ans: influence</w:t>
      </w:r>
    </w:p>
    <w:p w14:paraId="45D3D30B" w14:textId="77777777" w:rsidR="00757020" w:rsidRPr="00D06E1D" w:rsidRDefault="00757020" w:rsidP="00757020"/>
    <w:p w14:paraId="6A541C58" w14:textId="77777777" w:rsidR="00757020" w:rsidRPr="00D06E1D" w:rsidRDefault="00757020" w:rsidP="00757020">
      <w:r w:rsidRPr="00D06E1D">
        <w:t>9. ______ can be compared to a performance on a stage.</w:t>
      </w:r>
    </w:p>
    <w:p w14:paraId="37D04385" w14:textId="77777777" w:rsidR="00757020" w:rsidRPr="00D06E1D" w:rsidRDefault="00757020" w:rsidP="00757020">
      <w:r w:rsidRPr="00D06E1D">
        <w:t>Ans: Impression management</w:t>
      </w:r>
    </w:p>
    <w:p w14:paraId="4BBB2034" w14:textId="77777777" w:rsidR="00757020" w:rsidRPr="00D06E1D" w:rsidRDefault="00757020" w:rsidP="00757020"/>
    <w:p w14:paraId="64CF5164" w14:textId="77777777" w:rsidR="00757020" w:rsidRPr="00D06E1D" w:rsidRDefault="00757020" w:rsidP="00757020">
      <w:r w:rsidRPr="00D06E1D">
        <w:t>10. Images of ideal leaders are called ______.</w:t>
      </w:r>
    </w:p>
    <w:p w14:paraId="007255C1" w14:textId="77777777" w:rsidR="00757020" w:rsidRPr="00D06E1D" w:rsidRDefault="00757020" w:rsidP="00757020">
      <w:r w:rsidRPr="00D06E1D">
        <w:lastRenderedPageBreak/>
        <w:t>Ans: prototypes</w:t>
      </w:r>
    </w:p>
    <w:p w14:paraId="3D507A38" w14:textId="77777777" w:rsidR="00757020" w:rsidRPr="00D06E1D" w:rsidRDefault="00757020" w:rsidP="00757020"/>
    <w:p w14:paraId="536D9D85" w14:textId="77777777" w:rsidR="00757020" w:rsidRPr="00D06E1D" w:rsidRDefault="00757020" w:rsidP="00757020"/>
    <w:p w14:paraId="2F40E131" w14:textId="77777777" w:rsidR="00757020" w:rsidRPr="00D06E1D" w:rsidRDefault="00757020" w:rsidP="00757020">
      <w:pPr>
        <w:pStyle w:val="Heading3"/>
      </w:pPr>
      <w:r w:rsidRPr="00D06E1D">
        <w:t>True/False</w:t>
      </w:r>
    </w:p>
    <w:p w14:paraId="670BE186" w14:textId="77777777" w:rsidR="00757020" w:rsidRPr="00D06E1D" w:rsidRDefault="00757020" w:rsidP="00757020"/>
    <w:p w14:paraId="4DD7D1E2" w14:textId="77777777" w:rsidR="00757020" w:rsidRPr="00D06E1D" w:rsidRDefault="00757020" w:rsidP="00757020">
      <w:r w:rsidRPr="00D06E1D">
        <w:t>1. U.S. workers prefer leaders who rely on legitimate power.</w:t>
      </w:r>
    </w:p>
    <w:p w14:paraId="6B9B9CC5" w14:textId="77777777" w:rsidR="00757020" w:rsidRPr="00D06E1D" w:rsidRDefault="00757020" w:rsidP="00757020">
      <w:r w:rsidRPr="00D06E1D">
        <w:t>Ans: F</w:t>
      </w:r>
    </w:p>
    <w:p w14:paraId="4BDA3152" w14:textId="77777777" w:rsidR="00757020" w:rsidRPr="00D06E1D" w:rsidRDefault="00757020" w:rsidP="00757020"/>
    <w:p w14:paraId="0CA2E518" w14:textId="77777777" w:rsidR="00757020" w:rsidRPr="00D06E1D" w:rsidRDefault="00757020" w:rsidP="00757020">
      <w:r w:rsidRPr="00D06E1D">
        <w:t>2. Coercion becomes more effective over time.</w:t>
      </w:r>
    </w:p>
    <w:p w14:paraId="603B7613" w14:textId="77777777" w:rsidR="00757020" w:rsidRPr="00D06E1D" w:rsidRDefault="00757020" w:rsidP="00757020">
      <w:r w:rsidRPr="00D06E1D">
        <w:t>Ans: F</w:t>
      </w:r>
    </w:p>
    <w:p w14:paraId="642DA51F" w14:textId="77777777" w:rsidR="00757020" w:rsidRPr="00D06E1D" w:rsidRDefault="00757020" w:rsidP="00757020"/>
    <w:p w14:paraId="46247785" w14:textId="77777777" w:rsidR="00757020" w:rsidRPr="00D06E1D" w:rsidRDefault="00757020" w:rsidP="00757020">
      <w:r w:rsidRPr="00D06E1D">
        <w:t>3. Being without power can corrupt followers.</w:t>
      </w:r>
    </w:p>
    <w:p w14:paraId="0009FA51" w14:textId="77777777" w:rsidR="00757020" w:rsidRPr="00D06E1D" w:rsidRDefault="00757020" w:rsidP="00757020">
      <w:r w:rsidRPr="00D06E1D">
        <w:t>Ans: T</w:t>
      </w:r>
    </w:p>
    <w:p w14:paraId="19D4B677" w14:textId="77777777" w:rsidR="00757020" w:rsidRPr="00D06E1D" w:rsidRDefault="00757020" w:rsidP="00757020"/>
    <w:p w14:paraId="1068C030" w14:textId="77777777" w:rsidR="00757020" w:rsidRPr="00D06E1D" w:rsidRDefault="00757020" w:rsidP="00757020">
      <w:r w:rsidRPr="00D06E1D">
        <w:t>4. Followers have images of ideal leaders called prototypes.</w:t>
      </w:r>
    </w:p>
    <w:p w14:paraId="1DA1A11D" w14:textId="77777777" w:rsidR="00757020" w:rsidRPr="00D06E1D" w:rsidRDefault="00757020" w:rsidP="00757020">
      <w:r w:rsidRPr="00D06E1D">
        <w:t>Ans: T</w:t>
      </w:r>
    </w:p>
    <w:p w14:paraId="5CAE953E" w14:textId="77777777" w:rsidR="00757020" w:rsidRPr="00D06E1D" w:rsidRDefault="00757020" w:rsidP="00757020"/>
    <w:p w14:paraId="30A04CA2" w14:textId="77777777" w:rsidR="00757020" w:rsidRPr="00D06E1D" w:rsidRDefault="00757020" w:rsidP="00757020">
      <w:r w:rsidRPr="00D06E1D">
        <w:t>5. Freedom of choice separates leadership from dominance and submission in animals.</w:t>
      </w:r>
    </w:p>
    <w:p w14:paraId="10A8A5EA" w14:textId="77777777" w:rsidR="00757020" w:rsidRPr="00D06E1D" w:rsidRDefault="00757020" w:rsidP="00757020">
      <w:r w:rsidRPr="00D06E1D">
        <w:t>Ans: T</w:t>
      </w:r>
    </w:p>
    <w:p w14:paraId="30F1CB4A" w14:textId="77777777" w:rsidR="00757020" w:rsidRPr="00D06E1D" w:rsidRDefault="00757020" w:rsidP="00757020"/>
    <w:p w14:paraId="4710A216" w14:textId="77777777" w:rsidR="00757020" w:rsidRPr="00D06E1D" w:rsidRDefault="00757020" w:rsidP="00757020">
      <w:r w:rsidRPr="00D06E1D">
        <w:t>6. The intemperate leader is competent but unyielding.</w:t>
      </w:r>
    </w:p>
    <w:p w14:paraId="6426F56A" w14:textId="77777777" w:rsidR="00757020" w:rsidRPr="00D06E1D" w:rsidRDefault="00757020" w:rsidP="00757020">
      <w:r w:rsidRPr="00D06E1D">
        <w:t>Ans: F</w:t>
      </w:r>
    </w:p>
    <w:p w14:paraId="45A1D207" w14:textId="77777777" w:rsidR="00757020" w:rsidRPr="00D06E1D" w:rsidRDefault="00757020" w:rsidP="00757020"/>
    <w:p w14:paraId="6C032D4F" w14:textId="77777777" w:rsidR="00757020" w:rsidRPr="00D06E1D" w:rsidRDefault="00757020" w:rsidP="00757020">
      <w:r w:rsidRPr="00D06E1D">
        <w:t>7. The morality of impression management should be judged by its end products.</w:t>
      </w:r>
    </w:p>
    <w:p w14:paraId="50EE1693" w14:textId="77777777" w:rsidR="00757020" w:rsidRPr="00D06E1D" w:rsidRDefault="00757020" w:rsidP="00757020">
      <w:r w:rsidRPr="00D06E1D">
        <w:t>Ans: T</w:t>
      </w:r>
    </w:p>
    <w:p w14:paraId="58E4EE60" w14:textId="77777777" w:rsidR="00757020" w:rsidRPr="00D06E1D" w:rsidRDefault="00757020" w:rsidP="00757020"/>
    <w:p w14:paraId="6199C512" w14:textId="77777777" w:rsidR="00757020" w:rsidRPr="00D06E1D" w:rsidRDefault="00757020" w:rsidP="00757020">
      <w:r w:rsidRPr="00D06E1D">
        <w:t>8. Toxic leaders engage in destructive behaviors and display dysfunctional personal characteristics.</w:t>
      </w:r>
    </w:p>
    <w:p w14:paraId="632A2877" w14:textId="77777777" w:rsidR="00757020" w:rsidRPr="00D06E1D" w:rsidRDefault="00757020" w:rsidP="00757020">
      <w:r w:rsidRPr="00D06E1D">
        <w:t>Ans: T</w:t>
      </w:r>
    </w:p>
    <w:p w14:paraId="635F50C5" w14:textId="77777777" w:rsidR="00757020" w:rsidRPr="00D06E1D" w:rsidRDefault="00757020" w:rsidP="00757020"/>
    <w:p w14:paraId="5AAA72DA" w14:textId="77777777" w:rsidR="00757020" w:rsidRPr="00D06E1D" w:rsidRDefault="00757020" w:rsidP="00757020">
      <w:r w:rsidRPr="00D06E1D">
        <w:lastRenderedPageBreak/>
        <w:t>9. Leaders always occupy positions of authority.</w:t>
      </w:r>
    </w:p>
    <w:p w14:paraId="5804F481" w14:textId="77777777" w:rsidR="00757020" w:rsidRPr="00D06E1D" w:rsidRDefault="00757020" w:rsidP="00757020">
      <w:r w:rsidRPr="00D06E1D">
        <w:t>Ans: F</w:t>
      </w:r>
    </w:p>
    <w:p w14:paraId="5124D480" w14:textId="77777777" w:rsidR="00757020" w:rsidRPr="00D06E1D" w:rsidRDefault="00757020" w:rsidP="00757020">
      <w:pPr>
        <w:rPr>
          <w:rFonts w:eastAsia="Times"/>
        </w:rPr>
      </w:pPr>
    </w:p>
    <w:p w14:paraId="0CF911F6" w14:textId="77777777" w:rsidR="00757020" w:rsidRPr="00D06E1D" w:rsidRDefault="00757020" w:rsidP="00757020">
      <w:pPr>
        <w:rPr>
          <w:rFonts w:eastAsia="Times"/>
        </w:rPr>
      </w:pPr>
    </w:p>
    <w:p w14:paraId="4A32CD94" w14:textId="77777777" w:rsidR="00757020" w:rsidRPr="00D06E1D" w:rsidRDefault="00757020" w:rsidP="00757020">
      <w:pPr>
        <w:pStyle w:val="Heading1"/>
        <w:keepLines w:val="0"/>
        <w:spacing w:before="0" w:after="0"/>
        <w:rPr>
          <w:rFonts w:eastAsia="Times" w:cs="Times New Roman"/>
          <w:bCs w:val="0"/>
          <w:color w:val="auto"/>
          <w:sz w:val="24"/>
          <w:szCs w:val="24"/>
        </w:rPr>
      </w:pPr>
      <w:r w:rsidRPr="00D06E1D">
        <w:rPr>
          <w:rFonts w:eastAsia="Times" w:cs="Times New Roman"/>
          <w:bCs w:val="0"/>
          <w:color w:val="auto"/>
          <w:sz w:val="24"/>
          <w:szCs w:val="24"/>
        </w:rPr>
        <w:t>Short Answer</w:t>
      </w:r>
    </w:p>
    <w:p w14:paraId="1A057DFC" w14:textId="77777777" w:rsidR="00757020" w:rsidRPr="00D06E1D" w:rsidRDefault="00757020" w:rsidP="00757020"/>
    <w:p w14:paraId="5FBEF081" w14:textId="77777777" w:rsidR="00757020" w:rsidRPr="00D06E1D" w:rsidRDefault="00757020" w:rsidP="00757020">
      <w:r w:rsidRPr="00D06E1D">
        <w:t>1. Define leadership.</w:t>
      </w:r>
    </w:p>
    <w:p w14:paraId="3B1D7B67" w14:textId="77777777" w:rsidR="00757020" w:rsidRPr="00D06E1D" w:rsidRDefault="00757020" w:rsidP="00757020"/>
    <w:p w14:paraId="7513DF87" w14:textId="77777777" w:rsidR="00757020" w:rsidRPr="00D06E1D" w:rsidRDefault="00757020" w:rsidP="00757020">
      <w:r w:rsidRPr="00D06E1D">
        <w:t>2. Define ethics.</w:t>
      </w:r>
    </w:p>
    <w:p w14:paraId="16733854" w14:textId="77777777" w:rsidR="00757020" w:rsidRPr="00D06E1D" w:rsidRDefault="00757020" w:rsidP="00757020"/>
    <w:p w14:paraId="5D44B2C6" w14:textId="77777777" w:rsidR="00757020" w:rsidRPr="00D06E1D" w:rsidRDefault="00757020" w:rsidP="00757020">
      <w:r w:rsidRPr="00D06E1D">
        <w:t>3. Name the five power bases and briefly explain each one.</w:t>
      </w:r>
    </w:p>
    <w:p w14:paraId="2F8B41FA" w14:textId="77777777" w:rsidR="00757020" w:rsidRPr="00D06E1D" w:rsidRDefault="00757020" w:rsidP="00757020">
      <w:pPr>
        <w:pStyle w:val="Header"/>
        <w:tabs>
          <w:tab w:val="clear" w:pos="4320"/>
          <w:tab w:val="clear" w:pos="8640"/>
        </w:tabs>
      </w:pPr>
    </w:p>
    <w:p w14:paraId="0C6EEAD1" w14:textId="77777777" w:rsidR="00757020" w:rsidRPr="00D06E1D" w:rsidRDefault="00757020" w:rsidP="00757020">
      <w:r w:rsidRPr="00D06E1D">
        <w:t>4. Name and explain the six shadows of leadership.</w:t>
      </w:r>
    </w:p>
    <w:p w14:paraId="163302FC" w14:textId="77777777" w:rsidR="00757020" w:rsidRPr="00D06E1D" w:rsidRDefault="00757020" w:rsidP="00757020"/>
    <w:p w14:paraId="3E0633B8" w14:textId="77777777" w:rsidR="00757020" w:rsidRPr="00D06E1D" w:rsidRDefault="00757020" w:rsidP="00757020">
      <w:r w:rsidRPr="00D06E1D">
        <w:t>5. Identify five functions associated with the leader role.</w:t>
      </w:r>
    </w:p>
    <w:p w14:paraId="0EFB0033" w14:textId="77777777" w:rsidR="00757020" w:rsidRPr="00D06E1D" w:rsidRDefault="00757020" w:rsidP="00757020"/>
    <w:p w14:paraId="4E435CA6" w14:textId="77777777" w:rsidR="00757020" w:rsidRPr="00D06E1D" w:rsidRDefault="00757020" w:rsidP="00757020">
      <w:r w:rsidRPr="00D06E1D">
        <w:t>6. Identify five functions associated with the follower role.</w:t>
      </w:r>
    </w:p>
    <w:p w14:paraId="09462805" w14:textId="77777777" w:rsidR="00757020" w:rsidRPr="00D06E1D" w:rsidRDefault="00757020" w:rsidP="00757020"/>
    <w:p w14:paraId="637A07E1" w14:textId="77777777" w:rsidR="00757020" w:rsidRPr="00D06E1D" w:rsidRDefault="00757020" w:rsidP="00757020">
      <w:r w:rsidRPr="00D06E1D">
        <w:t>7. Explain how power deprivation corrupts followers.</w:t>
      </w:r>
    </w:p>
    <w:p w14:paraId="5B8D2831" w14:textId="77777777" w:rsidR="00757020" w:rsidRPr="00D06E1D" w:rsidRDefault="00757020" w:rsidP="00757020"/>
    <w:p w14:paraId="514BB764" w14:textId="77777777" w:rsidR="00757020" w:rsidRPr="00D06E1D" w:rsidRDefault="00757020" w:rsidP="00757020">
      <w:r w:rsidRPr="00D06E1D">
        <w:t>8. Name four behaviors of “brutal” bosses.</w:t>
      </w:r>
    </w:p>
    <w:p w14:paraId="60C75E21" w14:textId="77777777" w:rsidR="00757020" w:rsidRPr="00D06E1D" w:rsidRDefault="00757020" w:rsidP="00757020"/>
    <w:p w14:paraId="5B72F9EB" w14:textId="77777777" w:rsidR="00757020" w:rsidRPr="00D06E1D" w:rsidRDefault="00757020" w:rsidP="00757020">
      <w:r w:rsidRPr="00D06E1D">
        <w:t>9. Identify the costs of bad (abusive) bosses.</w:t>
      </w:r>
    </w:p>
    <w:p w14:paraId="64EA95B8" w14:textId="77777777" w:rsidR="00757020" w:rsidRPr="00D06E1D" w:rsidRDefault="00757020" w:rsidP="00757020"/>
    <w:p w14:paraId="167E9C85" w14:textId="77777777" w:rsidR="00757020" w:rsidRPr="00D06E1D" w:rsidRDefault="00757020" w:rsidP="00757020">
      <w:r w:rsidRPr="00D06E1D">
        <w:t>10. What are the ways that leaders can mismanage information?</w:t>
      </w:r>
    </w:p>
    <w:p w14:paraId="12476AA5" w14:textId="77777777" w:rsidR="00757020" w:rsidRPr="00D06E1D" w:rsidRDefault="00757020" w:rsidP="00757020"/>
    <w:p w14:paraId="58D2E4A0" w14:textId="77777777" w:rsidR="00757020" w:rsidRPr="00D06E1D" w:rsidRDefault="00757020" w:rsidP="00757020"/>
    <w:p w14:paraId="2D99C02B" w14:textId="77777777" w:rsidR="00757020" w:rsidRPr="00D06E1D" w:rsidRDefault="00757020" w:rsidP="00757020">
      <w:pPr>
        <w:pStyle w:val="Heading3"/>
      </w:pPr>
      <w:r w:rsidRPr="00D06E1D">
        <w:t>Essay</w:t>
      </w:r>
    </w:p>
    <w:p w14:paraId="7E6DF6A0" w14:textId="77777777" w:rsidR="00757020" w:rsidRPr="00D06E1D" w:rsidRDefault="00757020" w:rsidP="00757020"/>
    <w:p w14:paraId="5B9B637E" w14:textId="77777777" w:rsidR="00757020" w:rsidRPr="00D06E1D" w:rsidRDefault="00757020" w:rsidP="00757020">
      <w:r w:rsidRPr="00D06E1D">
        <w:t>1. Is there a difference between ethics and morals? Why or why not?</w:t>
      </w:r>
    </w:p>
    <w:p w14:paraId="7344ACEA" w14:textId="77777777" w:rsidR="00757020" w:rsidRPr="00D06E1D" w:rsidRDefault="00757020" w:rsidP="00757020"/>
    <w:p w14:paraId="2CAA8C8A" w14:textId="77777777" w:rsidR="00757020" w:rsidRPr="00D06E1D" w:rsidRDefault="00757020" w:rsidP="00757020">
      <w:r w:rsidRPr="00D06E1D">
        <w:t>2. Describe the relationship between leading and following. How do these roles differ? Overlap?</w:t>
      </w:r>
    </w:p>
    <w:p w14:paraId="25DE439B" w14:textId="77777777" w:rsidR="00757020" w:rsidRPr="00D06E1D" w:rsidRDefault="00757020" w:rsidP="00757020"/>
    <w:p w14:paraId="5AD450FF" w14:textId="77777777" w:rsidR="00757020" w:rsidRPr="00D06E1D" w:rsidRDefault="00757020" w:rsidP="00757020">
      <w:r w:rsidRPr="00D06E1D">
        <w:t>3. Describe the process of ethical leadership.</w:t>
      </w:r>
    </w:p>
    <w:p w14:paraId="1E342F9D" w14:textId="77777777" w:rsidR="00757020" w:rsidRPr="00D06E1D" w:rsidRDefault="00757020" w:rsidP="00757020"/>
    <w:p w14:paraId="53135FDE" w14:textId="77777777" w:rsidR="00757020" w:rsidRPr="00D06E1D" w:rsidRDefault="00757020" w:rsidP="00757020">
      <w:pPr>
        <w:pStyle w:val="Header"/>
        <w:tabs>
          <w:tab w:val="clear" w:pos="4320"/>
          <w:tab w:val="clear" w:pos="8640"/>
        </w:tabs>
      </w:pPr>
      <w:r w:rsidRPr="00D06E1D">
        <w:t>4. What advice would you give a new leader about the use and abuse of power?</w:t>
      </w:r>
    </w:p>
    <w:p w14:paraId="2951AC94" w14:textId="77777777" w:rsidR="00757020" w:rsidRPr="00D06E1D" w:rsidRDefault="00757020" w:rsidP="00757020">
      <w:pPr>
        <w:pStyle w:val="Header"/>
        <w:tabs>
          <w:tab w:val="clear" w:pos="4320"/>
          <w:tab w:val="clear" w:pos="8640"/>
        </w:tabs>
      </w:pPr>
    </w:p>
    <w:p w14:paraId="3D5676F1" w14:textId="77777777" w:rsidR="00757020" w:rsidRPr="00D06E1D" w:rsidRDefault="00757020" w:rsidP="00757020">
      <w:pPr>
        <w:pStyle w:val="Header"/>
        <w:tabs>
          <w:tab w:val="clear" w:pos="4320"/>
          <w:tab w:val="clear" w:pos="8640"/>
        </w:tabs>
      </w:pPr>
      <w:r w:rsidRPr="00D06E1D">
        <w:t>5. Create a list of guidelines for determining a leader’s loyalties. Who should a leader give his or her loyalty to? How far do these obligations extend? When should a leader withdraw his or her support?</w:t>
      </w:r>
    </w:p>
    <w:p w14:paraId="391DD8D6" w14:textId="77777777" w:rsidR="00757020" w:rsidRPr="00D06E1D" w:rsidRDefault="00757020" w:rsidP="00757020">
      <w:pPr>
        <w:pStyle w:val="Header"/>
        <w:tabs>
          <w:tab w:val="clear" w:pos="4320"/>
          <w:tab w:val="clear" w:pos="8640"/>
        </w:tabs>
      </w:pPr>
    </w:p>
    <w:p w14:paraId="4914690D" w14:textId="77777777" w:rsidR="00757020" w:rsidRPr="00D06E1D" w:rsidRDefault="00757020" w:rsidP="00757020">
      <w:pPr>
        <w:pStyle w:val="Header"/>
        <w:tabs>
          <w:tab w:val="clear" w:pos="4320"/>
          <w:tab w:val="clear" w:pos="8640"/>
        </w:tabs>
      </w:pPr>
      <w:r w:rsidRPr="00D06E1D">
        <w:t>6. Explain the differences between acting inconsistently and acting irresponsibly.</w:t>
      </w:r>
    </w:p>
    <w:p w14:paraId="2F0EF35C" w14:textId="77777777" w:rsidR="00757020" w:rsidRPr="00D06E1D" w:rsidRDefault="00757020" w:rsidP="00757020">
      <w:pPr>
        <w:pStyle w:val="Header"/>
        <w:tabs>
          <w:tab w:val="clear" w:pos="4320"/>
          <w:tab w:val="clear" w:pos="8640"/>
        </w:tabs>
      </w:pPr>
    </w:p>
    <w:p w14:paraId="6B9AEFE1" w14:textId="77777777" w:rsidR="00757020" w:rsidRPr="00D06E1D" w:rsidRDefault="00757020" w:rsidP="00757020">
      <w:pPr>
        <w:rPr>
          <w:b/>
        </w:rPr>
      </w:pPr>
      <w:r w:rsidRPr="00D06E1D">
        <w:t>7. What are the characteristics of ethical impression management?</w:t>
      </w:r>
    </w:p>
    <w:p w14:paraId="31F17450" w14:textId="77777777" w:rsidR="00757020" w:rsidRPr="00D06E1D" w:rsidRDefault="00757020" w:rsidP="00757020"/>
    <w:p w14:paraId="1707F85B" w14:textId="77777777" w:rsidR="00757020" w:rsidRPr="00D06E1D" w:rsidRDefault="00757020" w:rsidP="00757020">
      <w:r w:rsidRPr="00D06E1D">
        <w:t xml:space="preserve">8. Outline steps you can take to better meet the ethical challenges of followership. </w:t>
      </w:r>
    </w:p>
    <w:p w14:paraId="27CF85FD" w14:textId="77777777" w:rsidR="00757020" w:rsidRPr="00D06E1D" w:rsidRDefault="00757020" w:rsidP="00757020"/>
    <w:p w14:paraId="5F5406F6" w14:textId="77777777" w:rsidR="00757020" w:rsidRPr="00D06E1D" w:rsidRDefault="00757020" w:rsidP="00757020">
      <w:pPr>
        <w:pStyle w:val="Header"/>
        <w:tabs>
          <w:tab w:val="clear" w:pos="4320"/>
          <w:tab w:val="clear" w:pos="8640"/>
        </w:tabs>
      </w:pPr>
      <w:r w:rsidRPr="00D06E1D">
        <w:br w:type="page"/>
      </w:r>
    </w:p>
    <w:p w14:paraId="4EDEA509" w14:textId="77777777" w:rsidR="009618FB" w:rsidRPr="00757020" w:rsidRDefault="009618FB" w:rsidP="00757020"/>
    <w:sectPr w:rsidR="009618FB" w:rsidRPr="00757020" w:rsidSect="00794ED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8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18674C" w14:textId="77777777" w:rsidR="00294B67" w:rsidRDefault="00294B67">
      <w:r>
        <w:separator/>
      </w:r>
    </w:p>
  </w:endnote>
  <w:endnote w:type="continuationSeparator" w:id="0">
    <w:p w14:paraId="07236F85" w14:textId="77777777" w:rsidR="00294B67" w:rsidRDefault="00294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EGOA J+ Courier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D5B4D7" w14:textId="77777777" w:rsidR="005A7F11" w:rsidRDefault="005A7F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875DF7" w14:textId="77777777" w:rsidR="005A7F11" w:rsidRDefault="005A7F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D7506" w14:textId="04C6B1EE" w:rsidR="005A7F11" w:rsidRDefault="005A7F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A449B">
      <w:rPr>
        <w:rStyle w:val="PageNumber"/>
        <w:noProof/>
      </w:rPr>
      <w:t>100</w:t>
    </w:r>
    <w:r>
      <w:rPr>
        <w:rStyle w:val="PageNumber"/>
      </w:rPr>
      <w:fldChar w:fldCharType="end"/>
    </w:r>
  </w:p>
  <w:p w14:paraId="420F182F" w14:textId="77777777" w:rsidR="005A7F11" w:rsidRDefault="005A7F11">
    <w:pPr>
      <w:pStyle w:val="Footer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397433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499189" w14:textId="6E746FF0" w:rsidR="005A7F11" w:rsidRDefault="005A7F11" w:rsidP="000758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449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DB4CDD8" w14:textId="77777777" w:rsidR="005A7F11" w:rsidRDefault="005A7F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BA26A6" w14:textId="77777777" w:rsidR="00294B67" w:rsidRDefault="00294B67">
      <w:r>
        <w:separator/>
      </w:r>
    </w:p>
  </w:footnote>
  <w:footnote w:type="continuationSeparator" w:id="0">
    <w:p w14:paraId="71BD7564" w14:textId="77777777" w:rsidR="00294B67" w:rsidRDefault="00294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84F9E" w14:textId="77777777" w:rsidR="005A7F11" w:rsidRDefault="005A7F11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5F67B2" w14:textId="048C550C" w:rsidR="005A7F11" w:rsidRDefault="005A7F11" w:rsidP="00075827">
    <w:pPr>
      <w:pStyle w:val="Header"/>
      <w:jc w:val="right"/>
    </w:pPr>
    <w:r>
      <w:t xml:space="preserve">Johnson, </w:t>
    </w:r>
    <w:r w:rsidRPr="0084383A">
      <w:rPr>
        <w:i/>
      </w:rPr>
      <w:t>Meeting the Ethical Challenges of Leadership</w:t>
    </w:r>
    <w:r>
      <w:t xml:space="preserve">, </w:t>
    </w:r>
    <w:r w:rsidRPr="0084383A">
      <w:rPr>
        <w:i/>
      </w:rPr>
      <w:t>7e</w:t>
    </w:r>
  </w:p>
  <w:p w14:paraId="16A77179" w14:textId="588F3018" w:rsidR="005A7F11" w:rsidRDefault="005A7F11" w:rsidP="00075827">
    <w:pPr>
      <w:pStyle w:val="Header"/>
      <w:jc w:val="right"/>
    </w:pPr>
    <w:r>
      <w:t>SAGE Publishing, 2021</w:t>
    </w:r>
  </w:p>
  <w:p w14:paraId="57684F40" w14:textId="77777777" w:rsidR="005A7F11" w:rsidRDefault="005A7F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1"/>
    <w:multiLevelType w:val="singleLevel"/>
    <w:tmpl w:val="000F040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0000002"/>
    <w:multiLevelType w:val="singleLevel"/>
    <w:tmpl w:val="00000000"/>
    <w:lvl w:ilvl="0">
      <w:start w:val="2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00000004"/>
    <w:multiLevelType w:val="singleLevel"/>
    <w:tmpl w:val="00000000"/>
    <w:lvl w:ilvl="0">
      <w:start w:val="2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00000005"/>
    <w:multiLevelType w:val="singleLevel"/>
    <w:tmpl w:val="00000000"/>
    <w:lvl w:ilvl="0">
      <w:start w:val="1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00000006"/>
    <w:multiLevelType w:val="singleLevel"/>
    <w:tmpl w:val="00000000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00000007"/>
    <w:multiLevelType w:val="singleLevel"/>
    <w:tmpl w:val="00000000"/>
    <w:lvl w:ilvl="0">
      <w:start w:val="2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00000008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0000000B"/>
    <w:multiLevelType w:val="singleLevel"/>
    <w:tmpl w:val="00000000"/>
    <w:lvl w:ilvl="0">
      <w:start w:val="3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0000000C"/>
    <w:multiLevelType w:val="singleLevel"/>
    <w:tmpl w:val="00000000"/>
    <w:lvl w:ilvl="0">
      <w:start w:val="2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00000010"/>
    <w:multiLevelType w:val="singleLevel"/>
    <w:tmpl w:val="00000000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02441A0F"/>
    <w:multiLevelType w:val="hybridMultilevel"/>
    <w:tmpl w:val="0BD08412"/>
    <w:lvl w:ilvl="0" w:tplc="D714C54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2E9507C"/>
    <w:multiLevelType w:val="hybridMultilevel"/>
    <w:tmpl w:val="E7A0717E"/>
    <w:lvl w:ilvl="0" w:tplc="83E08C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440478E"/>
    <w:multiLevelType w:val="hybridMultilevel"/>
    <w:tmpl w:val="1640081E"/>
    <w:lvl w:ilvl="0" w:tplc="F2C65408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5D6F8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FA8EB7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3403B5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33E406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A1830C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906E95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CCCDE6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082573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052E6F92"/>
    <w:multiLevelType w:val="hybridMultilevel"/>
    <w:tmpl w:val="733086F4"/>
    <w:lvl w:ilvl="0" w:tplc="DFBE3EB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78E102E"/>
    <w:multiLevelType w:val="hybridMultilevel"/>
    <w:tmpl w:val="98A69836"/>
    <w:lvl w:ilvl="0" w:tplc="A2366E7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8A74C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C2235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050649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238735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2C0353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2787AC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E04EC1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D06901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08264A0F"/>
    <w:multiLevelType w:val="hybridMultilevel"/>
    <w:tmpl w:val="CB58806A"/>
    <w:lvl w:ilvl="0" w:tplc="BDD0680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08E14C9F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0D411E32"/>
    <w:multiLevelType w:val="hybridMultilevel"/>
    <w:tmpl w:val="AE7C63C0"/>
    <w:lvl w:ilvl="0" w:tplc="570238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0E0D3458"/>
    <w:multiLevelType w:val="multilevel"/>
    <w:tmpl w:val="DB20008C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2C36E3B"/>
    <w:multiLevelType w:val="hybridMultilevel"/>
    <w:tmpl w:val="793443AA"/>
    <w:lvl w:ilvl="0" w:tplc="225A3C5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394AAE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D62BCA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E52D4B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37EDC3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B78C08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FEE4BA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7360D6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816107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14361E2C"/>
    <w:multiLevelType w:val="multilevel"/>
    <w:tmpl w:val="00000000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14721C27"/>
    <w:multiLevelType w:val="hybridMultilevel"/>
    <w:tmpl w:val="62E2EEC4"/>
    <w:lvl w:ilvl="0" w:tplc="B85EA5C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17985827"/>
    <w:multiLevelType w:val="hybridMultilevel"/>
    <w:tmpl w:val="1D4AE6CC"/>
    <w:lvl w:ilvl="0" w:tplc="8DB876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2" w15:restartNumberingAfterBreak="0">
    <w:nsid w:val="179C65F1"/>
    <w:multiLevelType w:val="hybridMultilevel"/>
    <w:tmpl w:val="4ED01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83B4A08"/>
    <w:multiLevelType w:val="hybridMultilevel"/>
    <w:tmpl w:val="DE2013BA"/>
    <w:lvl w:ilvl="0" w:tplc="8DB876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9940746"/>
    <w:multiLevelType w:val="hybridMultilevel"/>
    <w:tmpl w:val="74CC35F6"/>
    <w:lvl w:ilvl="0" w:tplc="095C64A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0A17419"/>
    <w:multiLevelType w:val="hybridMultilevel"/>
    <w:tmpl w:val="F048A2CC"/>
    <w:lvl w:ilvl="0" w:tplc="F8242EE6">
      <w:start w:val="1"/>
      <w:numFmt w:val="upperLetter"/>
      <w:lvlText w:val="%1."/>
      <w:lvlJc w:val="left"/>
      <w:pPr>
        <w:ind w:left="1080" w:hanging="360"/>
      </w:pPr>
      <w:rPr>
        <w:rFonts w:ascii="Times New Roman" w:eastAsia="Cambr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2751C06"/>
    <w:multiLevelType w:val="hybridMultilevel"/>
    <w:tmpl w:val="6D283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59C19CA"/>
    <w:multiLevelType w:val="hybridMultilevel"/>
    <w:tmpl w:val="222AF33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28685512"/>
    <w:multiLevelType w:val="hybridMultilevel"/>
    <w:tmpl w:val="00FC0022"/>
    <w:lvl w:ilvl="0" w:tplc="6C50AA5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A90542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7E20A5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1B6E80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9CC4E9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8FE4ED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13075E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B1E785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12C52C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28B96977"/>
    <w:multiLevelType w:val="hybridMultilevel"/>
    <w:tmpl w:val="45F2D1DA"/>
    <w:lvl w:ilvl="0" w:tplc="7614794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C6201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C48846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7FED5C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1F427E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D5A742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C28556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0A67E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532777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2D2E7EEB"/>
    <w:multiLevelType w:val="hybridMultilevel"/>
    <w:tmpl w:val="68BEB2B2"/>
    <w:lvl w:ilvl="0" w:tplc="279C055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34AAF9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B68510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5F4DB9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768FBC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8B67CF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82CE74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268E3F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A6CDC6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2DC50C17"/>
    <w:multiLevelType w:val="hybridMultilevel"/>
    <w:tmpl w:val="3272A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975DA0"/>
    <w:multiLevelType w:val="hybridMultilevel"/>
    <w:tmpl w:val="E836F52C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F9D51B7"/>
    <w:multiLevelType w:val="hybridMultilevel"/>
    <w:tmpl w:val="03CC16FC"/>
    <w:lvl w:ilvl="0" w:tplc="8B0235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0160A71"/>
    <w:multiLevelType w:val="singleLevel"/>
    <w:tmpl w:val="00000000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5" w15:restartNumberingAfterBreak="0">
    <w:nsid w:val="307F3466"/>
    <w:multiLevelType w:val="hybridMultilevel"/>
    <w:tmpl w:val="BFF0EE8C"/>
    <w:lvl w:ilvl="0" w:tplc="5188614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1925D05"/>
    <w:multiLevelType w:val="singleLevel"/>
    <w:tmpl w:val="23B41AD2"/>
    <w:lvl w:ilvl="0">
      <w:start w:val="3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7" w15:restartNumberingAfterBreak="0">
    <w:nsid w:val="32DE2A6B"/>
    <w:multiLevelType w:val="hybridMultilevel"/>
    <w:tmpl w:val="FD506D5A"/>
    <w:lvl w:ilvl="0" w:tplc="4C56CFF8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826E73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37261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B14CEC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42E26D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8FEE62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22218A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05AFE9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F3EA96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39234145"/>
    <w:multiLevelType w:val="hybridMultilevel"/>
    <w:tmpl w:val="0E2C02A6"/>
    <w:lvl w:ilvl="0" w:tplc="CCFEDD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B100D0D"/>
    <w:multiLevelType w:val="hybridMultilevel"/>
    <w:tmpl w:val="BB121944"/>
    <w:lvl w:ilvl="0" w:tplc="E486A77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3CE56627"/>
    <w:multiLevelType w:val="hybridMultilevel"/>
    <w:tmpl w:val="C66C91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E5637E2"/>
    <w:multiLevelType w:val="hybridMultilevel"/>
    <w:tmpl w:val="D0BC4D54"/>
    <w:lvl w:ilvl="0" w:tplc="82FA360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5487F7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2A69C5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318BD7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75E4B1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90453B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DAC0CE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8B2849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35CEE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3E84094F"/>
    <w:multiLevelType w:val="hybridMultilevel"/>
    <w:tmpl w:val="B280854A"/>
    <w:lvl w:ilvl="0" w:tplc="721AE10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3FA9747F"/>
    <w:multiLevelType w:val="hybridMultilevel"/>
    <w:tmpl w:val="EBBAF806"/>
    <w:lvl w:ilvl="0" w:tplc="9B0C8CB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41274612"/>
    <w:multiLevelType w:val="hybridMultilevel"/>
    <w:tmpl w:val="8C541916"/>
    <w:lvl w:ilvl="0" w:tplc="24ECD73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436D0105"/>
    <w:multiLevelType w:val="hybridMultilevel"/>
    <w:tmpl w:val="F48AEF02"/>
    <w:lvl w:ilvl="0" w:tplc="D794EB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7BD5BE0"/>
    <w:multiLevelType w:val="hybridMultilevel"/>
    <w:tmpl w:val="5066A95E"/>
    <w:lvl w:ilvl="0" w:tplc="B67E9D7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6427BB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8381B9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CB27B2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14C6C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D148AA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A185EA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03EDC6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684C91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C9C2FC3"/>
    <w:multiLevelType w:val="singleLevel"/>
    <w:tmpl w:val="23B41AD2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0" w15:restartNumberingAfterBreak="0">
    <w:nsid w:val="4D3F227F"/>
    <w:multiLevelType w:val="hybridMultilevel"/>
    <w:tmpl w:val="88C69DFC"/>
    <w:lvl w:ilvl="0" w:tplc="8126269C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0FA4F1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83A2E2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056CEC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BBE804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B4E2E5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88E964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5E0A81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08CD63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 w15:restartNumberingAfterBreak="0">
    <w:nsid w:val="4D47721C"/>
    <w:multiLevelType w:val="hybridMultilevel"/>
    <w:tmpl w:val="A500997E"/>
    <w:lvl w:ilvl="0" w:tplc="BF56E9D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FD4A52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4DEA90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B0CBB6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946D3C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970389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E16706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F346A5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A125BB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" w15:restartNumberingAfterBreak="0">
    <w:nsid w:val="4D631907"/>
    <w:multiLevelType w:val="multilevel"/>
    <w:tmpl w:val="9A88BB96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 w15:restartNumberingAfterBreak="0">
    <w:nsid w:val="51DD586C"/>
    <w:multiLevelType w:val="hybridMultilevel"/>
    <w:tmpl w:val="20781B96"/>
    <w:lvl w:ilvl="0" w:tplc="36F835B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748600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A5E450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5D880A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256B46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D94569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A902B4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33462D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3682C7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4" w15:restartNumberingAfterBreak="0">
    <w:nsid w:val="52E569DE"/>
    <w:multiLevelType w:val="hybridMultilevel"/>
    <w:tmpl w:val="8996AF88"/>
    <w:lvl w:ilvl="0" w:tplc="6A3A91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49E6832"/>
    <w:multiLevelType w:val="hybridMultilevel"/>
    <w:tmpl w:val="E02A61B8"/>
    <w:lvl w:ilvl="0" w:tplc="752A53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54A866B9"/>
    <w:multiLevelType w:val="hybridMultilevel"/>
    <w:tmpl w:val="B55648B0"/>
    <w:lvl w:ilvl="0" w:tplc="302C54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54FF0F93"/>
    <w:multiLevelType w:val="hybridMultilevel"/>
    <w:tmpl w:val="5A1C4EDE"/>
    <w:lvl w:ilvl="0" w:tplc="FCF6345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B853A5F"/>
    <w:multiLevelType w:val="hybridMultilevel"/>
    <w:tmpl w:val="0262BA3E"/>
    <w:lvl w:ilvl="0" w:tplc="AA6A3B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5D5E3242"/>
    <w:multiLevelType w:val="hybridMultilevel"/>
    <w:tmpl w:val="E1DC5510"/>
    <w:lvl w:ilvl="0" w:tplc="3D4E4CF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F1B4C90"/>
    <w:multiLevelType w:val="hybridMultilevel"/>
    <w:tmpl w:val="360E2A18"/>
    <w:lvl w:ilvl="0" w:tplc="74184D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5F3671E1"/>
    <w:multiLevelType w:val="hybridMultilevel"/>
    <w:tmpl w:val="0C348DAA"/>
    <w:lvl w:ilvl="0" w:tplc="57DC13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32D0D24"/>
    <w:multiLevelType w:val="hybridMultilevel"/>
    <w:tmpl w:val="06AAECAE"/>
    <w:lvl w:ilvl="0" w:tplc="ED7AC78C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4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22217C"/>
    <w:multiLevelType w:val="hybridMultilevel"/>
    <w:tmpl w:val="4B5202CC"/>
    <w:lvl w:ilvl="0" w:tplc="8DAC9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68B53176"/>
    <w:multiLevelType w:val="hybridMultilevel"/>
    <w:tmpl w:val="1A822E16"/>
    <w:lvl w:ilvl="0" w:tplc="CA7EBDD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E9AD8D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6203A9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3E2C77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9AE451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AFA62E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8BAE08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390A25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8C2A02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7" w15:restartNumberingAfterBreak="0">
    <w:nsid w:val="692E4791"/>
    <w:multiLevelType w:val="hybridMultilevel"/>
    <w:tmpl w:val="3C5C09C8"/>
    <w:lvl w:ilvl="0" w:tplc="9AEE22C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9F65572"/>
    <w:multiLevelType w:val="hybridMultilevel"/>
    <w:tmpl w:val="A54A869A"/>
    <w:lvl w:ilvl="0" w:tplc="974A740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072463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5281C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6DC54B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472FEB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67E643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46A4E6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BE4A26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CC41C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9" w15:restartNumberingAfterBreak="0">
    <w:nsid w:val="6A382366"/>
    <w:multiLevelType w:val="multilevel"/>
    <w:tmpl w:val="CC182A72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0" w15:restartNumberingAfterBreak="0">
    <w:nsid w:val="6AAC17A6"/>
    <w:multiLevelType w:val="hybridMultilevel"/>
    <w:tmpl w:val="94AC0338"/>
    <w:lvl w:ilvl="0" w:tplc="BA380B88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1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12613E0"/>
    <w:multiLevelType w:val="hybridMultilevel"/>
    <w:tmpl w:val="7A208E68"/>
    <w:lvl w:ilvl="0" w:tplc="C844963A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EDA0A5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7B65C4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71C0A1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E6C0AC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15C6A9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FC61C4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10AA7B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E3C571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3" w15:restartNumberingAfterBreak="0">
    <w:nsid w:val="714F2D96"/>
    <w:multiLevelType w:val="hybridMultilevel"/>
    <w:tmpl w:val="C27ECF70"/>
    <w:lvl w:ilvl="0" w:tplc="07E676B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1B27724"/>
    <w:multiLevelType w:val="hybridMultilevel"/>
    <w:tmpl w:val="3480A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9609540">
      <w:start w:val="1"/>
      <w:numFmt w:val="decimal"/>
      <w:lvlText w:val="%2."/>
      <w:lvlJc w:val="left"/>
      <w:pPr>
        <w:ind w:left="1440" w:hanging="360"/>
      </w:pPr>
      <w:rPr>
        <w:rFonts w:ascii="Times" w:eastAsia="Times" w:hAnsi="Times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38F04BB"/>
    <w:multiLevelType w:val="hybridMultilevel"/>
    <w:tmpl w:val="BF3CEAF4"/>
    <w:lvl w:ilvl="0" w:tplc="32E27B1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094EFF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1A2ADC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FD41D7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288EB0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1B4595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A96199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580DAA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958011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6" w15:restartNumberingAfterBreak="0">
    <w:nsid w:val="75E407F5"/>
    <w:multiLevelType w:val="hybridMultilevel"/>
    <w:tmpl w:val="CDAA6F02"/>
    <w:lvl w:ilvl="0" w:tplc="EA5C6B0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63C3AD4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9B96F31"/>
    <w:multiLevelType w:val="hybridMultilevel"/>
    <w:tmpl w:val="87D0B26E"/>
    <w:lvl w:ilvl="0" w:tplc="E5840AF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0" w15:restartNumberingAfterBreak="0">
    <w:nsid w:val="7A2946D1"/>
    <w:multiLevelType w:val="hybridMultilevel"/>
    <w:tmpl w:val="FC8C1EEE"/>
    <w:lvl w:ilvl="0" w:tplc="8DC8ADC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4BCD1D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8B27AE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302B9A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A18F63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D7A70D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03A981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BA204D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AEAD06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1" w15:restartNumberingAfterBreak="0">
    <w:nsid w:val="7BB05FC4"/>
    <w:multiLevelType w:val="hybridMultilevel"/>
    <w:tmpl w:val="C95207BE"/>
    <w:lvl w:ilvl="0" w:tplc="CE786E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7F5A6150"/>
    <w:multiLevelType w:val="hybridMultilevel"/>
    <w:tmpl w:val="38F8E320"/>
    <w:lvl w:ilvl="0" w:tplc="C8260E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7F664AAA"/>
    <w:multiLevelType w:val="singleLevel"/>
    <w:tmpl w:val="23B41AD2"/>
    <w:lvl w:ilvl="0">
      <w:start w:val="3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4" w15:restartNumberingAfterBreak="0">
    <w:nsid w:val="7F9725FD"/>
    <w:multiLevelType w:val="hybridMultilevel"/>
    <w:tmpl w:val="5428F176"/>
    <w:lvl w:ilvl="0" w:tplc="4222A2BC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0FA6D9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292CD6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F84305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CDE337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D62AC6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58EEF6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7942D8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E6C055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9"/>
  </w:num>
  <w:num w:numId="2">
    <w:abstractNumId w:val="62"/>
  </w:num>
  <w:num w:numId="3">
    <w:abstractNumId w:val="26"/>
  </w:num>
  <w:num w:numId="4">
    <w:abstractNumId w:val="9"/>
  </w:num>
  <w:num w:numId="5">
    <w:abstractNumId w:val="10"/>
  </w:num>
  <w:num w:numId="6">
    <w:abstractNumId w:val="16"/>
  </w:num>
  <w:num w:numId="7">
    <w:abstractNumId w:val="7"/>
  </w:num>
  <w:num w:numId="8">
    <w:abstractNumId w:val="8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93"/>
  </w:num>
  <w:num w:numId="15">
    <w:abstractNumId w:val="46"/>
  </w:num>
  <w:num w:numId="16">
    <w:abstractNumId w:val="59"/>
  </w:num>
  <w:num w:numId="17">
    <w:abstractNumId w:val="87"/>
  </w:num>
  <w:num w:numId="18">
    <w:abstractNumId w:val="23"/>
  </w:num>
  <w:num w:numId="19">
    <w:abstractNumId w:val="79"/>
  </w:num>
  <w:num w:numId="20">
    <w:abstractNumId w:val="44"/>
  </w:num>
  <w:num w:numId="21">
    <w:abstractNumId w:val="40"/>
  </w:num>
  <w:num w:numId="22">
    <w:abstractNumId w:val="47"/>
  </w:num>
  <w:num w:numId="23">
    <w:abstractNumId w:val="52"/>
  </w:num>
  <w:num w:numId="24">
    <w:abstractNumId w:val="85"/>
  </w:num>
  <w:num w:numId="25">
    <w:abstractNumId w:val="76"/>
  </w:num>
  <w:num w:numId="26">
    <w:abstractNumId w:val="38"/>
  </w:num>
  <w:num w:numId="27">
    <w:abstractNumId w:val="39"/>
  </w:num>
  <w:num w:numId="28">
    <w:abstractNumId w:val="28"/>
  </w:num>
  <w:num w:numId="29">
    <w:abstractNumId w:val="61"/>
  </w:num>
  <w:num w:numId="30">
    <w:abstractNumId w:val="82"/>
  </w:num>
  <w:num w:numId="31">
    <w:abstractNumId w:val="63"/>
  </w:num>
  <w:num w:numId="32">
    <w:abstractNumId w:val="57"/>
  </w:num>
  <w:num w:numId="33">
    <w:abstractNumId w:val="19"/>
  </w:num>
  <w:num w:numId="34">
    <w:abstractNumId w:val="78"/>
  </w:num>
  <w:num w:numId="35">
    <w:abstractNumId w:val="94"/>
  </w:num>
  <w:num w:numId="36">
    <w:abstractNumId w:val="60"/>
  </w:num>
  <w:num w:numId="37">
    <w:abstractNumId w:val="90"/>
  </w:num>
  <w:num w:numId="38">
    <w:abstractNumId w:val="5"/>
  </w:num>
  <w:num w:numId="39">
    <w:abstractNumId w:val="21"/>
  </w:num>
  <w:num w:numId="40">
    <w:abstractNumId w:val="6"/>
  </w:num>
  <w:num w:numId="41">
    <w:abstractNumId w:val="4"/>
  </w:num>
  <w:num w:numId="42">
    <w:abstractNumId w:val="80"/>
  </w:num>
  <w:num w:numId="43">
    <w:abstractNumId w:val="89"/>
  </w:num>
  <w:num w:numId="44">
    <w:abstractNumId w:val="73"/>
  </w:num>
  <w:num w:numId="45">
    <w:abstractNumId w:val="51"/>
  </w:num>
  <w:num w:numId="46">
    <w:abstractNumId w:val="35"/>
  </w:num>
  <w:num w:numId="47">
    <w:abstractNumId w:val="69"/>
  </w:num>
  <w:num w:numId="48">
    <w:abstractNumId w:val="25"/>
  </w:num>
  <w:num w:numId="49">
    <w:abstractNumId w:val="54"/>
  </w:num>
  <w:num w:numId="50">
    <w:abstractNumId w:val="53"/>
  </w:num>
  <w:num w:numId="51">
    <w:abstractNumId w:val="66"/>
  </w:num>
  <w:num w:numId="52">
    <w:abstractNumId w:val="48"/>
  </w:num>
  <w:num w:numId="53">
    <w:abstractNumId w:val="45"/>
  </w:num>
  <w:num w:numId="54">
    <w:abstractNumId w:val="92"/>
  </w:num>
  <w:num w:numId="55">
    <w:abstractNumId w:val="72"/>
  </w:num>
  <w:num w:numId="56">
    <w:abstractNumId w:val="55"/>
  </w:num>
  <w:num w:numId="57">
    <w:abstractNumId w:val="67"/>
  </w:num>
  <w:num w:numId="58">
    <w:abstractNumId w:val="17"/>
  </w:num>
  <w:num w:numId="59">
    <w:abstractNumId w:val="34"/>
  </w:num>
  <w:num w:numId="60">
    <w:abstractNumId w:val="56"/>
  </w:num>
  <w:num w:numId="61">
    <w:abstractNumId w:val="64"/>
  </w:num>
  <w:num w:numId="62">
    <w:abstractNumId w:val="18"/>
  </w:num>
  <w:num w:numId="63">
    <w:abstractNumId w:val="91"/>
  </w:num>
  <w:num w:numId="64">
    <w:abstractNumId w:val="86"/>
  </w:num>
  <w:num w:numId="65">
    <w:abstractNumId w:val="30"/>
  </w:num>
  <w:num w:numId="66">
    <w:abstractNumId w:val="20"/>
  </w:num>
  <w:num w:numId="67">
    <w:abstractNumId w:val="43"/>
  </w:num>
  <w:num w:numId="68">
    <w:abstractNumId w:val="22"/>
  </w:num>
  <w:num w:numId="69">
    <w:abstractNumId w:val="83"/>
  </w:num>
  <w:num w:numId="70">
    <w:abstractNumId w:val="50"/>
  </w:num>
  <w:num w:numId="71">
    <w:abstractNumId w:val="70"/>
  </w:num>
  <w:num w:numId="72">
    <w:abstractNumId w:val="71"/>
  </w:num>
  <w:num w:numId="73">
    <w:abstractNumId w:val="77"/>
  </w:num>
  <w:num w:numId="74">
    <w:abstractNumId w:val="41"/>
  </w:num>
  <w:num w:numId="75">
    <w:abstractNumId w:val="65"/>
  </w:num>
  <w:num w:numId="76">
    <w:abstractNumId w:val="75"/>
  </w:num>
  <w:num w:numId="77">
    <w:abstractNumId w:val="84"/>
  </w:num>
  <w:num w:numId="78">
    <w:abstractNumId w:val="27"/>
  </w:num>
  <w:num w:numId="79">
    <w:abstractNumId w:val="88"/>
  </w:num>
  <w:num w:numId="80">
    <w:abstractNumId w:val="68"/>
  </w:num>
  <w:num w:numId="81">
    <w:abstractNumId w:val="49"/>
  </w:num>
  <w:num w:numId="82">
    <w:abstractNumId w:val="58"/>
  </w:num>
  <w:num w:numId="83">
    <w:abstractNumId w:val="24"/>
  </w:num>
  <w:num w:numId="84">
    <w:abstractNumId w:val="2"/>
  </w:num>
  <w:num w:numId="85">
    <w:abstractNumId w:val="1"/>
  </w:num>
  <w:num w:numId="86">
    <w:abstractNumId w:val="0"/>
  </w:num>
  <w:num w:numId="87">
    <w:abstractNumId w:val="3"/>
  </w:num>
  <w:num w:numId="88">
    <w:abstractNumId w:val="74"/>
  </w:num>
  <w:num w:numId="89">
    <w:abstractNumId w:val="81"/>
  </w:num>
  <w:num w:numId="90">
    <w:abstractNumId w:val="32"/>
  </w:num>
  <w:num w:numId="91">
    <w:abstractNumId w:val="36"/>
  </w:num>
  <w:num w:numId="92">
    <w:abstractNumId w:val="37"/>
  </w:num>
  <w:num w:numId="93">
    <w:abstractNumId w:val="33"/>
  </w:num>
  <w:num w:numId="94">
    <w:abstractNumId w:val="31"/>
  </w:num>
  <w:num w:numId="95">
    <w:abstractNumId w:val="42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linkStyle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BCA"/>
    <w:rsid w:val="00035998"/>
    <w:rsid w:val="0004396E"/>
    <w:rsid w:val="0005356D"/>
    <w:rsid w:val="00060CA1"/>
    <w:rsid w:val="00065095"/>
    <w:rsid w:val="00074DDE"/>
    <w:rsid w:val="00075827"/>
    <w:rsid w:val="00096692"/>
    <w:rsid w:val="000A7E3E"/>
    <w:rsid w:val="000B73BD"/>
    <w:rsid w:val="000E5ECD"/>
    <w:rsid w:val="000F1A62"/>
    <w:rsid w:val="000F7C45"/>
    <w:rsid w:val="00102C4F"/>
    <w:rsid w:val="00104032"/>
    <w:rsid w:val="00105AC6"/>
    <w:rsid w:val="0011015F"/>
    <w:rsid w:val="001366ED"/>
    <w:rsid w:val="00140796"/>
    <w:rsid w:val="00151EE2"/>
    <w:rsid w:val="00165C99"/>
    <w:rsid w:val="00186883"/>
    <w:rsid w:val="001A3975"/>
    <w:rsid w:val="001A6F08"/>
    <w:rsid w:val="001B048F"/>
    <w:rsid w:val="001F212B"/>
    <w:rsid w:val="002321D0"/>
    <w:rsid w:val="00235298"/>
    <w:rsid w:val="00245C66"/>
    <w:rsid w:val="0025285E"/>
    <w:rsid w:val="0026183F"/>
    <w:rsid w:val="00294B67"/>
    <w:rsid w:val="002B14F0"/>
    <w:rsid w:val="002B65DA"/>
    <w:rsid w:val="002C5DAF"/>
    <w:rsid w:val="002C6821"/>
    <w:rsid w:val="002D2DF5"/>
    <w:rsid w:val="002E148F"/>
    <w:rsid w:val="00326367"/>
    <w:rsid w:val="0034530D"/>
    <w:rsid w:val="003608C5"/>
    <w:rsid w:val="00372FA0"/>
    <w:rsid w:val="00383972"/>
    <w:rsid w:val="00392A72"/>
    <w:rsid w:val="00394599"/>
    <w:rsid w:val="003A2E7B"/>
    <w:rsid w:val="003A3CA6"/>
    <w:rsid w:val="003C43FF"/>
    <w:rsid w:val="003D3589"/>
    <w:rsid w:val="003D6540"/>
    <w:rsid w:val="003F6C9C"/>
    <w:rsid w:val="00404505"/>
    <w:rsid w:val="00411C4A"/>
    <w:rsid w:val="004152D4"/>
    <w:rsid w:val="00435B82"/>
    <w:rsid w:val="00437F3E"/>
    <w:rsid w:val="00445787"/>
    <w:rsid w:val="004577B1"/>
    <w:rsid w:val="00466AF4"/>
    <w:rsid w:val="00477CBD"/>
    <w:rsid w:val="00481793"/>
    <w:rsid w:val="00485167"/>
    <w:rsid w:val="00493822"/>
    <w:rsid w:val="004A64BC"/>
    <w:rsid w:val="004B2586"/>
    <w:rsid w:val="004B347F"/>
    <w:rsid w:val="004C2006"/>
    <w:rsid w:val="004C4E52"/>
    <w:rsid w:val="005136F8"/>
    <w:rsid w:val="00546A23"/>
    <w:rsid w:val="00547EAA"/>
    <w:rsid w:val="005737C4"/>
    <w:rsid w:val="00575261"/>
    <w:rsid w:val="00584212"/>
    <w:rsid w:val="005A7F11"/>
    <w:rsid w:val="005D3279"/>
    <w:rsid w:val="005F65A7"/>
    <w:rsid w:val="005F772E"/>
    <w:rsid w:val="005F7DA5"/>
    <w:rsid w:val="006014E4"/>
    <w:rsid w:val="00604E3D"/>
    <w:rsid w:val="0061713E"/>
    <w:rsid w:val="00647D59"/>
    <w:rsid w:val="006624F8"/>
    <w:rsid w:val="00662B76"/>
    <w:rsid w:val="00664410"/>
    <w:rsid w:val="00692A9E"/>
    <w:rsid w:val="006A4686"/>
    <w:rsid w:val="006B418A"/>
    <w:rsid w:val="006D6BD0"/>
    <w:rsid w:val="00700F88"/>
    <w:rsid w:val="00701DE7"/>
    <w:rsid w:val="00702283"/>
    <w:rsid w:val="00703154"/>
    <w:rsid w:val="00733AFC"/>
    <w:rsid w:val="00754514"/>
    <w:rsid w:val="00755322"/>
    <w:rsid w:val="00757020"/>
    <w:rsid w:val="00770BCA"/>
    <w:rsid w:val="00794069"/>
    <w:rsid w:val="00794ED2"/>
    <w:rsid w:val="0079660F"/>
    <w:rsid w:val="00797401"/>
    <w:rsid w:val="007A5BB1"/>
    <w:rsid w:val="007B2E7B"/>
    <w:rsid w:val="007B31A8"/>
    <w:rsid w:val="007B3F02"/>
    <w:rsid w:val="007F4B0F"/>
    <w:rsid w:val="008064CE"/>
    <w:rsid w:val="0082492C"/>
    <w:rsid w:val="00831861"/>
    <w:rsid w:val="0083220D"/>
    <w:rsid w:val="0084383A"/>
    <w:rsid w:val="00875D05"/>
    <w:rsid w:val="0088115C"/>
    <w:rsid w:val="008A5A26"/>
    <w:rsid w:val="008D3403"/>
    <w:rsid w:val="008E21D7"/>
    <w:rsid w:val="008E5395"/>
    <w:rsid w:val="00902958"/>
    <w:rsid w:val="00911AE6"/>
    <w:rsid w:val="009151DE"/>
    <w:rsid w:val="00915286"/>
    <w:rsid w:val="009508A2"/>
    <w:rsid w:val="009618FB"/>
    <w:rsid w:val="00983AEF"/>
    <w:rsid w:val="009933B8"/>
    <w:rsid w:val="009B5333"/>
    <w:rsid w:val="009E6EED"/>
    <w:rsid w:val="009F74E4"/>
    <w:rsid w:val="00A04DB2"/>
    <w:rsid w:val="00A34AF4"/>
    <w:rsid w:val="00A34C23"/>
    <w:rsid w:val="00A35F59"/>
    <w:rsid w:val="00A50AC7"/>
    <w:rsid w:val="00A7480F"/>
    <w:rsid w:val="00A82C4D"/>
    <w:rsid w:val="00A8782D"/>
    <w:rsid w:val="00B22AF0"/>
    <w:rsid w:val="00B26ECA"/>
    <w:rsid w:val="00B64D5F"/>
    <w:rsid w:val="00B95BB1"/>
    <w:rsid w:val="00BA62DA"/>
    <w:rsid w:val="00BA7B08"/>
    <w:rsid w:val="00BC0E1D"/>
    <w:rsid w:val="00BC505C"/>
    <w:rsid w:val="00BE3484"/>
    <w:rsid w:val="00C02E04"/>
    <w:rsid w:val="00C24E3D"/>
    <w:rsid w:val="00C42401"/>
    <w:rsid w:val="00C56CC8"/>
    <w:rsid w:val="00C625FF"/>
    <w:rsid w:val="00C631FA"/>
    <w:rsid w:val="00C717C3"/>
    <w:rsid w:val="00C95E69"/>
    <w:rsid w:val="00C97A82"/>
    <w:rsid w:val="00CA449B"/>
    <w:rsid w:val="00CA7187"/>
    <w:rsid w:val="00CB7699"/>
    <w:rsid w:val="00D01835"/>
    <w:rsid w:val="00D06E1D"/>
    <w:rsid w:val="00D40B39"/>
    <w:rsid w:val="00D62E9D"/>
    <w:rsid w:val="00D74D63"/>
    <w:rsid w:val="00D81BA7"/>
    <w:rsid w:val="00D96CEC"/>
    <w:rsid w:val="00DB333B"/>
    <w:rsid w:val="00DC2BC6"/>
    <w:rsid w:val="00DE343C"/>
    <w:rsid w:val="00DE4010"/>
    <w:rsid w:val="00E514AB"/>
    <w:rsid w:val="00E82930"/>
    <w:rsid w:val="00E83B05"/>
    <w:rsid w:val="00E875E3"/>
    <w:rsid w:val="00E919F8"/>
    <w:rsid w:val="00EA2A76"/>
    <w:rsid w:val="00EB3EDF"/>
    <w:rsid w:val="00EB7300"/>
    <w:rsid w:val="00EC0597"/>
    <w:rsid w:val="00F13F24"/>
    <w:rsid w:val="00F23E01"/>
    <w:rsid w:val="00F31D35"/>
    <w:rsid w:val="00F44635"/>
    <w:rsid w:val="00F92E43"/>
    <w:rsid w:val="00FC00A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17E31C"/>
  <w15:docId w15:val="{DC211DA4-AD3C-43B3-94DD-7E241C9B1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702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A50AC7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A50AC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794ED2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794ED2"/>
    <w:pPr>
      <w:keepNext/>
      <w:ind w:left="720" w:hanging="72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794ED2"/>
    <w:pPr>
      <w:keepNext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794ED2"/>
    <w:pPr>
      <w:keepNext/>
      <w:ind w:left="720" w:hanging="720"/>
      <w:outlineLvl w:val="5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  <w:rsid w:val="0075702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57020"/>
  </w:style>
  <w:style w:type="paragraph" w:styleId="Header">
    <w:name w:val="header"/>
    <w:basedOn w:val="Normal"/>
    <w:link w:val="HeaderChar"/>
    <w:rsid w:val="00A50AC7"/>
    <w:pPr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Normal"/>
    <w:link w:val="FooterChar"/>
    <w:rsid w:val="00A50AC7"/>
    <w:pPr>
      <w:tabs>
        <w:tab w:val="center" w:pos="4680"/>
        <w:tab w:val="right" w:pos="9360"/>
      </w:tabs>
    </w:pPr>
  </w:style>
  <w:style w:type="character" w:styleId="PageNumber">
    <w:name w:val="page number"/>
    <w:basedOn w:val="DefaultParagraphFont"/>
    <w:rsid w:val="00A50AC7"/>
  </w:style>
  <w:style w:type="paragraph" w:styleId="BodyTextIndent">
    <w:name w:val="Body Text Indent"/>
    <w:basedOn w:val="Normal"/>
    <w:rsid w:val="00794ED2"/>
    <w:pPr>
      <w:spacing w:line="480" w:lineRule="auto"/>
      <w:ind w:firstLine="720"/>
    </w:pPr>
  </w:style>
  <w:style w:type="paragraph" w:customStyle="1" w:styleId="Default">
    <w:name w:val="Default"/>
    <w:rsid w:val="00794ED2"/>
    <w:pPr>
      <w:widowControl w:val="0"/>
      <w:autoSpaceDE w:val="0"/>
      <w:autoSpaceDN w:val="0"/>
      <w:adjustRightInd w:val="0"/>
    </w:pPr>
    <w:rPr>
      <w:rFonts w:ascii="FEGOA J+ Courier" w:eastAsia="Times New Roman" w:hAnsi="FEGOA J+ Courier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A50AC7"/>
    <w:pPr>
      <w:ind w:left="720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rsid w:val="00202955"/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A50AC7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165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50A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0AC7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qFormat/>
    <w:rsid w:val="00A50AC7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50AC7"/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uiPriority w:val="99"/>
    <w:unhideWhenUsed/>
    <w:rsid w:val="00A50AC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50AC7"/>
  </w:style>
  <w:style w:type="paragraph" w:customStyle="1" w:styleId="NumberedList">
    <w:name w:val="Numbered List"/>
    <w:basedOn w:val="Normal"/>
    <w:uiPriority w:val="99"/>
    <w:qFormat/>
    <w:rsid w:val="00A50AC7"/>
    <w:pPr>
      <w:numPr>
        <w:numId w:val="88"/>
      </w:numPr>
      <w:spacing w:before="120"/>
    </w:pPr>
    <w:rPr>
      <w:rFonts w:eastAsia="Calibri"/>
    </w:rPr>
  </w:style>
  <w:style w:type="paragraph" w:customStyle="1" w:styleId="ReferenceText">
    <w:name w:val="Reference Text"/>
    <w:basedOn w:val="Normal"/>
    <w:uiPriority w:val="99"/>
    <w:qFormat/>
    <w:rsid w:val="00A50AC7"/>
    <w:pPr>
      <w:spacing w:before="120" w:after="0"/>
      <w:ind w:left="720" w:hanging="720"/>
    </w:pPr>
  </w:style>
  <w:style w:type="character" w:customStyle="1" w:styleId="Heading1Char">
    <w:name w:val="Heading 1 Char"/>
    <w:basedOn w:val="DefaultParagraphFont"/>
    <w:link w:val="Heading1"/>
    <w:rsid w:val="00A50AC7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A50AC7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A50AC7"/>
    <w:pPr>
      <w:numPr>
        <w:numId w:val="8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Note to the Instructor</vt:lpstr>
    </vt:vector>
  </TitlesOfParts>
  <Company>GFU</Company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Note to the Instructor</dc:title>
  <dc:subject/>
  <dc:creator>Craig Johnson</dc:creator>
  <cp:keywords/>
  <cp:lastModifiedBy>Thar Adale</cp:lastModifiedBy>
  <cp:revision>5</cp:revision>
  <cp:lastPrinted>2019-08-15T00:37:00Z</cp:lastPrinted>
  <dcterms:created xsi:type="dcterms:W3CDTF">2019-10-12T00:12:00Z</dcterms:created>
  <dcterms:modified xsi:type="dcterms:W3CDTF">2020-09-26T17:54:00Z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1787842827</vt:i4>
  </property>
  <property fmtid="{D5CDD505-2E9C-101B-9397-08002B2CF9AE}" pid="3" name="_EmailSubject">
    <vt:lpwstr/>
  </property>
  <property fmtid="{D5CDD505-2E9C-101B-9397-08002B2CF9AE}" pid="4" name="_AuthorEmail">
    <vt:lpwstr>MARYANN.VAIL@sagepub.com</vt:lpwstr>
  </property>
  <property fmtid="{D5CDD505-2E9C-101B-9397-08002B2CF9AE}" pid="5" name="_AuthorEmailDisplayName">
    <vt:lpwstr>Vail, MaryAnn</vt:lpwstr>
  </property>
  <property fmtid="{D5CDD505-2E9C-101B-9397-08002B2CF9AE}" pid="6" name="_ReviewingToolsShownOnce">
    <vt:lpwstr/>
  </property>
</Properties>
</file>