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3CB1" w14:textId="77777777" w:rsidR="00E52A3C" w:rsidRPr="00BB718F" w:rsidRDefault="00E52A3C">
      <w:pPr>
        <w:pStyle w:val="Chapternumber"/>
        <w:spacing w:after="120"/>
        <w:rPr>
          <w:rFonts w:ascii="Liberation Sans" w:hAnsi="Liberation Sans" w:cs="Liberation Sans"/>
        </w:rPr>
      </w:pPr>
      <w:bookmarkStart w:id="0" w:name="_GoBack"/>
      <w:bookmarkEnd w:id="0"/>
      <w:r w:rsidRPr="00BB718F">
        <w:rPr>
          <w:rFonts w:ascii="Liberation Sans" w:hAnsi="Liberation Sans" w:cs="Liberation Sans"/>
        </w:rPr>
        <w:t>CHAPTER 6</w:t>
      </w:r>
    </w:p>
    <w:p w14:paraId="3EE73CB2" w14:textId="77777777" w:rsidR="00E52A3C" w:rsidRPr="00BB718F" w:rsidRDefault="00E52A3C">
      <w:pPr>
        <w:rPr>
          <w:rFonts w:ascii="Liberation Sans" w:hAnsi="Liberation Sans" w:cs="Liberation Sans"/>
        </w:rPr>
      </w:pPr>
    </w:p>
    <w:p w14:paraId="3EE73CB3" w14:textId="77777777" w:rsidR="00E52A3C" w:rsidRPr="00BB718F" w:rsidRDefault="00E52A3C">
      <w:pPr>
        <w:pStyle w:val="2Head"/>
        <w:rPr>
          <w:rFonts w:ascii="Liberation Sans" w:hAnsi="Liberation Sans" w:cs="Liberation Sans"/>
        </w:rPr>
      </w:pPr>
      <w:r w:rsidRPr="00BB718F">
        <w:rPr>
          <w:rFonts w:ascii="Liberation Sans" w:hAnsi="Liberation Sans" w:cs="Liberation Sans"/>
        </w:rPr>
        <w:t>SOLUTIONS TO EXERCISES—SET B</w:t>
      </w:r>
    </w:p>
    <w:p w14:paraId="3EE73CB4" w14:textId="77777777" w:rsidR="00E52A3C" w:rsidRPr="00BB718F" w:rsidRDefault="00E52A3C">
      <w:pPr>
        <w:spacing w:line="220" w:lineRule="exact"/>
        <w:ind w:firstLine="29"/>
        <w:rPr>
          <w:rFonts w:ascii="Liberation Sans" w:hAnsi="Liberation Sans" w:cs="Liberation Sans"/>
        </w:rPr>
      </w:pPr>
    </w:p>
    <w:p w14:paraId="3EE73CB5" w14:textId="77777777" w:rsidR="00E52A3C" w:rsidRPr="00BB718F" w:rsidRDefault="00E52A3C">
      <w:pPr>
        <w:spacing w:line="220" w:lineRule="exact"/>
        <w:ind w:firstLine="29"/>
        <w:rPr>
          <w:rFonts w:ascii="Liberation Sans" w:hAnsi="Liberation Sans" w:cs="Liberation Sans"/>
        </w:rPr>
      </w:pPr>
    </w:p>
    <w:p w14:paraId="3EE73CB6"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EXERCISE 6-1B</w:t>
      </w:r>
    </w:p>
    <w:p w14:paraId="3EE73CB7" w14:textId="77777777" w:rsidR="00E52A3C" w:rsidRPr="00BB718F" w:rsidRDefault="00E52A3C">
      <w:pPr>
        <w:pStyle w:val="BodyLarge"/>
        <w:spacing w:line="280" w:lineRule="exact"/>
        <w:rPr>
          <w:rFonts w:ascii="Liberation Sans" w:hAnsi="Liberation Sans" w:cs="Liberation Sans"/>
        </w:rPr>
      </w:pPr>
    </w:p>
    <w:p w14:paraId="3EE73CB8"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Ending inventory—physical count</w:t>
      </w:r>
      <w:r w:rsidRPr="00BB718F">
        <w:rPr>
          <w:rFonts w:ascii="Liberation Sans" w:hAnsi="Liberation Sans" w:cs="Liberation Sans"/>
        </w:rPr>
        <w:tab/>
      </w:r>
      <w:r w:rsidRPr="00BB718F">
        <w:rPr>
          <w:rFonts w:ascii="Liberation Sans" w:hAnsi="Liberation Sans" w:cs="Liberation Sans"/>
        </w:rPr>
        <w:tab/>
        <w:t>$255,000</w:t>
      </w:r>
    </w:p>
    <w:p w14:paraId="3EE73CB9"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t>1.</w:t>
      </w:r>
      <w:r w:rsidRPr="00BB718F">
        <w:rPr>
          <w:rFonts w:ascii="Liberation Sans" w:hAnsi="Liberation Sans" w:cs="Liberation Sans"/>
        </w:rPr>
        <w:tab/>
        <w:t>Add to inventory:  Title passed to Markham when goods</w:t>
      </w:r>
    </w:p>
    <w:p w14:paraId="3EE73CBA"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were shipped</w:t>
      </w:r>
      <w:r w:rsidRPr="00BB718F">
        <w:rPr>
          <w:rFonts w:ascii="Liberation Sans" w:hAnsi="Liberation Sans" w:cs="Liberation Sans"/>
        </w:rPr>
        <w:tab/>
      </w:r>
      <w:r w:rsidRPr="00BB718F">
        <w:rPr>
          <w:rFonts w:ascii="Liberation Sans" w:hAnsi="Liberation Sans" w:cs="Liberation Sans"/>
        </w:rPr>
        <w:tab/>
        <w:t>22,000</w:t>
      </w:r>
    </w:p>
    <w:p w14:paraId="3EE73CBB"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t>2.</w:t>
      </w:r>
      <w:r w:rsidRPr="00BB718F">
        <w:rPr>
          <w:rFonts w:ascii="Liberation Sans" w:hAnsi="Liberation Sans" w:cs="Liberation Sans"/>
        </w:rPr>
        <w:tab/>
        <w:t>No effect—title does not transfer to Markham until</w:t>
      </w:r>
    </w:p>
    <w:p w14:paraId="3EE73CBC"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goods are received</w:t>
      </w:r>
      <w:r w:rsidRPr="00BB718F">
        <w:rPr>
          <w:rFonts w:ascii="Liberation Sans" w:hAnsi="Liberation Sans" w:cs="Liberation Sans"/>
        </w:rPr>
        <w:tab/>
      </w:r>
      <w:r w:rsidRPr="00BB718F">
        <w:rPr>
          <w:rFonts w:ascii="Liberation Sans" w:hAnsi="Liberation Sans" w:cs="Liberation Sans"/>
        </w:rPr>
        <w:tab/>
        <w:t>0</w:t>
      </w:r>
    </w:p>
    <w:p w14:paraId="3EE73CBD"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t>3.</w:t>
      </w:r>
      <w:r w:rsidRPr="00BB718F">
        <w:rPr>
          <w:rFonts w:ascii="Liberation Sans" w:hAnsi="Liberation Sans" w:cs="Liberation Sans"/>
        </w:rPr>
        <w:tab/>
        <w:t>No effect—title passes to purchaser upon shipment</w:t>
      </w:r>
    </w:p>
    <w:p w14:paraId="3EE73CBE"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when terms are FOB shipping point</w:t>
      </w:r>
      <w:r w:rsidRPr="00BB718F">
        <w:rPr>
          <w:rFonts w:ascii="Liberation Sans" w:hAnsi="Liberation Sans" w:cs="Liberation Sans"/>
        </w:rPr>
        <w:tab/>
      </w:r>
      <w:r w:rsidRPr="00BB718F">
        <w:rPr>
          <w:rFonts w:ascii="Liberation Sans" w:hAnsi="Liberation Sans" w:cs="Liberation Sans"/>
        </w:rPr>
        <w:tab/>
        <w:t>0</w:t>
      </w:r>
    </w:p>
    <w:p w14:paraId="3EE73CBF"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t>4.</w:t>
      </w:r>
      <w:r w:rsidRPr="00BB718F">
        <w:rPr>
          <w:rFonts w:ascii="Liberation Sans" w:hAnsi="Liberation Sans" w:cs="Liberation Sans"/>
        </w:rPr>
        <w:tab/>
        <w:t>Add to inventory:  Title remains with Markham until</w:t>
      </w:r>
    </w:p>
    <w:p w14:paraId="3EE73CC0" w14:textId="77777777" w:rsidR="00E52A3C" w:rsidRPr="00BB718F" w:rsidRDefault="00E52A3C">
      <w:pPr>
        <w:pStyle w:val="BodyLarge"/>
        <w:tabs>
          <w:tab w:val="left" w:pos="320"/>
          <w:tab w:val="left" w:pos="860"/>
          <w:tab w:val="right" w:leader="dot" w:pos="8478"/>
          <w:tab w:val="right" w:pos="9963"/>
        </w:tabs>
        <w:spacing w:line="300" w:lineRule="exact"/>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purchaser receives goods</w:t>
      </w:r>
      <w:r w:rsidRPr="00BB718F">
        <w:rPr>
          <w:rFonts w:ascii="Liberation Sans" w:hAnsi="Liberation Sans" w:cs="Liberation Sans"/>
        </w:rPr>
        <w:tab/>
      </w:r>
      <w:r w:rsidRPr="00BB718F">
        <w:rPr>
          <w:rFonts w:ascii="Liberation Sans" w:hAnsi="Liberation Sans" w:cs="Liberation Sans"/>
        </w:rPr>
        <w:tab/>
        <w:t>42,000</w:t>
      </w:r>
    </w:p>
    <w:p w14:paraId="3EE73CC1" w14:textId="77777777" w:rsidR="00E52A3C" w:rsidRPr="00BB718F" w:rsidRDefault="00E52A3C">
      <w:pPr>
        <w:pStyle w:val="BodyLarge"/>
        <w:tabs>
          <w:tab w:val="left" w:pos="320"/>
          <w:tab w:val="left" w:pos="860"/>
          <w:tab w:val="right" w:leader="dot" w:pos="8478"/>
          <w:tab w:val="right" w:leader="dot" w:pos="8532"/>
          <w:tab w:val="right" w:pos="9963"/>
          <w:tab w:val="right" w:pos="10629"/>
        </w:tabs>
        <w:spacing w:line="300" w:lineRule="exact"/>
        <w:rPr>
          <w:rFonts w:ascii="Liberation Sans" w:hAnsi="Liberation Sans" w:cs="Liberation Sans"/>
        </w:rPr>
      </w:pPr>
      <w:r w:rsidRPr="00BB718F">
        <w:rPr>
          <w:rFonts w:ascii="Liberation Sans" w:hAnsi="Liberation Sans" w:cs="Liberation Sans"/>
        </w:rPr>
        <w:tab/>
        <w:t>5.</w:t>
      </w:r>
      <w:r w:rsidRPr="00BB718F">
        <w:rPr>
          <w:rFonts w:ascii="Liberation Sans" w:hAnsi="Liberation Sans" w:cs="Liberation Sans"/>
        </w:rPr>
        <w:tab/>
        <w:t>The goods did not arrive prior to year-end. The goods,</w:t>
      </w:r>
    </w:p>
    <w:p w14:paraId="3EE73CC2" w14:textId="77777777" w:rsidR="00E52A3C" w:rsidRPr="00BB718F" w:rsidRDefault="00E52A3C">
      <w:pPr>
        <w:pStyle w:val="BodyLarge"/>
        <w:tabs>
          <w:tab w:val="left" w:pos="320"/>
          <w:tab w:val="left" w:pos="860"/>
          <w:tab w:val="right" w:leader="dot" w:pos="8478"/>
          <w:tab w:val="right" w:pos="10071"/>
        </w:tabs>
        <w:spacing w:line="300" w:lineRule="exact"/>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therefore, cannot be included in the inventory</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spacing w:val="20"/>
          <w:u w:val="single"/>
        </w:rPr>
        <w:t>  </w:t>
      </w:r>
      <w:r w:rsidRPr="00BB718F">
        <w:rPr>
          <w:rFonts w:ascii="Liberation Sans" w:hAnsi="Liberation Sans" w:cs="Liberation Sans"/>
          <w:u w:val="single"/>
        </w:rPr>
        <w:t>(41,000</w:t>
      </w:r>
      <w:r w:rsidRPr="00BB718F">
        <w:rPr>
          <w:rFonts w:ascii="Liberation Sans" w:hAnsi="Liberation Sans" w:cs="Liberation Sans"/>
        </w:rPr>
        <w:t>)</w:t>
      </w:r>
    </w:p>
    <w:p w14:paraId="3EE73CC3" w14:textId="77777777" w:rsidR="00E52A3C" w:rsidRPr="00BB718F" w:rsidRDefault="00E52A3C">
      <w:pPr>
        <w:pStyle w:val="BodyLarge"/>
        <w:tabs>
          <w:tab w:val="left" w:pos="320"/>
          <w:tab w:val="left" w:pos="860"/>
          <w:tab w:val="right" w:leader="dot" w:pos="8478"/>
          <w:tab w:val="right" w:pos="9990"/>
        </w:tabs>
        <w:spacing w:line="300" w:lineRule="exact"/>
        <w:rPr>
          <w:rFonts w:ascii="Liberation Sans" w:hAnsi="Liberation Sans" w:cs="Liberation Sans"/>
        </w:rPr>
      </w:pPr>
      <w:r w:rsidRPr="00BB718F">
        <w:rPr>
          <w:rFonts w:ascii="Liberation Sans" w:hAnsi="Liberation Sans" w:cs="Liberation Sans"/>
        </w:rPr>
        <w:t>Correct inventory</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$278,000</w:t>
      </w:r>
    </w:p>
    <w:p w14:paraId="3EE73CC4" w14:textId="77777777" w:rsidR="00E52A3C" w:rsidRPr="00BB718F" w:rsidRDefault="00E52A3C">
      <w:pPr>
        <w:pStyle w:val="BodyLarge"/>
        <w:tabs>
          <w:tab w:val="left" w:pos="10620"/>
        </w:tabs>
        <w:spacing w:line="220" w:lineRule="exact"/>
        <w:jc w:val="both"/>
        <w:rPr>
          <w:rFonts w:ascii="Liberation Sans" w:hAnsi="Liberation Sans" w:cs="Liberation Sans"/>
        </w:rPr>
      </w:pPr>
    </w:p>
    <w:p w14:paraId="3EE73CC5" w14:textId="77777777" w:rsidR="00E52A3C" w:rsidRPr="00BB718F" w:rsidRDefault="00E52A3C">
      <w:pPr>
        <w:pStyle w:val="BodyLarge"/>
        <w:spacing w:line="220" w:lineRule="exact"/>
        <w:jc w:val="both"/>
        <w:rPr>
          <w:rFonts w:ascii="Liberation Sans" w:hAnsi="Liberation Sans" w:cs="Liberation Sans"/>
        </w:rPr>
      </w:pPr>
    </w:p>
    <w:p w14:paraId="3EE73CC6" w14:textId="77777777" w:rsidR="00E52A3C" w:rsidRPr="00BB718F" w:rsidRDefault="00E52A3C">
      <w:pPr>
        <w:pStyle w:val="BodyLarge"/>
        <w:tabs>
          <w:tab w:val="right" w:pos="9900"/>
        </w:tabs>
        <w:rPr>
          <w:rFonts w:ascii="Liberation Sans" w:hAnsi="Liberation Sans" w:cs="Liberation Sans"/>
        </w:rPr>
      </w:pPr>
      <w:r w:rsidRPr="00BB718F">
        <w:rPr>
          <w:rFonts w:ascii="Liberation Sans" w:hAnsi="Liberation Sans" w:cs="Liberation Sans"/>
        </w:rPr>
        <w:t>EXERCISE 6-2B</w:t>
      </w:r>
    </w:p>
    <w:p w14:paraId="3EE73CC7" w14:textId="77777777" w:rsidR="00E52A3C" w:rsidRPr="00BB718F" w:rsidRDefault="00E52A3C">
      <w:pPr>
        <w:pStyle w:val="BodyLarge"/>
        <w:spacing w:line="280" w:lineRule="exact"/>
        <w:rPr>
          <w:rFonts w:ascii="Liberation Sans" w:hAnsi="Liberation Sans" w:cs="Liberation Sans"/>
        </w:rPr>
      </w:pPr>
    </w:p>
    <w:p w14:paraId="3EE73CC8" w14:textId="77777777" w:rsidR="00E52A3C" w:rsidRPr="00BB718F" w:rsidRDefault="00E52A3C">
      <w:pPr>
        <w:pStyle w:val="BodyLarge"/>
        <w:tabs>
          <w:tab w:val="right" w:leader="dot" w:pos="8496"/>
          <w:tab w:val="right" w:pos="9990"/>
        </w:tabs>
        <w:rPr>
          <w:rFonts w:ascii="Liberation Sans" w:hAnsi="Liberation Sans" w:cs="Liberation Sans"/>
        </w:rPr>
      </w:pPr>
      <w:r w:rsidRPr="00BB718F">
        <w:rPr>
          <w:rFonts w:ascii="Liberation Sans" w:hAnsi="Liberation Sans" w:cs="Liberation Sans"/>
        </w:rPr>
        <w:t>Ending inventory—as reported</w:t>
      </w:r>
      <w:r w:rsidRPr="00BB718F">
        <w:rPr>
          <w:rFonts w:ascii="Liberation Sans" w:hAnsi="Liberation Sans" w:cs="Liberation Sans"/>
        </w:rPr>
        <w:tab/>
      </w:r>
      <w:r w:rsidRPr="00BB718F">
        <w:rPr>
          <w:rFonts w:ascii="Liberation Sans" w:hAnsi="Liberation Sans" w:cs="Liberation Sans"/>
        </w:rPr>
        <w:tab/>
        <w:t>$550,000</w:t>
      </w:r>
    </w:p>
    <w:p w14:paraId="3EE73CC9" w14:textId="77777777" w:rsidR="00E52A3C" w:rsidRPr="00BB718F" w:rsidRDefault="00E52A3C">
      <w:pPr>
        <w:pStyle w:val="BodyLarge"/>
        <w:tabs>
          <w:tab w:val="left" w:pos="360"/>
          <w:tab w:val="left" w:pos="918"/>
          <w:tab w:val="right" w:leader="dot" w:pos="8496"/>
          <w:tab w:val="right" w:pos="9972"/>
        </w:tabs>
        <w:ind w:left="360"/>
        <w:rPr>
          <w:rFonts w:ascii="Liberation Sans" w:hAnsi="Liberation Sans" w:cs="Liberation Sans"/>
        </w:rPr>
      </w:pPr>
      <w:r w:rsidRPr="00BB718F">
        <w:rPr>
          <w:rFonts w:ascii="Liberation Sans" w:hAnsi="Liberation Sans" w:cs="Liberation Sans"/>
        </w:rPr>
        <w:t>1.</w:t>
      </w:r>
      <w:r w:rsidRPr="00BB718F">
        <w:rPr>
          <w:rFonts w:ascii="Liberation Sans" w:hAnsi="Liberation Sans" w:cs="Liberation Sans"/>
        </w:rPr>
        <w:tab/>
        <w:t xml:space="preserve">No effect—title does not pass to Hobson until </w:t>
      </w:r>
    </w:p>
    <w:p w14:paraId="3EE73CCA" w14:textId="77777777" w:rsidR="00E52A3C" w:rsidRPr="00BB718F" w:rsidRDefault="00E52A3C">
      <w:pPr>
        <w:pStyle w:val="BodyLarge"/>
        <w:tabs>
          <w:tab w:val="left" w:pos="360"/>
          <w:tab w:val="right" w:leader="dot" w:pos="8496"/>
          <w:tab w:val="right" w:pos="9990"/>
        </w:tabs>
        <w:ind w:left="900" w:right="-198"/>
        <w:rPr>
          <w:rFonts w:ascii="Liberation Sans" w:hAnsi="Liberation Sans" w:cs="Liberation Sans"/>
        </w:rPr>
      </w:pPr>
      <w:r w:rsidRPr="00BB718F">
        <w:rPr>
          <w:rFonts w:ascii="Liberation Sans" w:hAnsi="Liberation Sans" w:cs="Liberation Sans"/>
        </w:rPr>
        <w:t>goods are received (Jan. 3)</w:t>
      </w:r>
      <w:r w:rsidRPr="00BB718F">
        <w:rPr>
          <w:rFonts w:ascii="Liberation Sans" w:hAnsi="Liberation Sans" w:cs="Liberation Sans"/>
        </w:rPr>
        <w:tab/>
      </w:r>
      <w:r w:rsidRPr="00BB718F">
        <w:rPr>
          <w:rFonts w:ascii="Liberation Sans" w:hAnsi="Liberation Sans" w:cs="Liberation Sans"/>
        </w:rPr>
        <w:tab/>
        <w:t>0</w:t>
      </w:r>
    </w:p>
    <w:p w14:paraId="3EE73CCB" w14:textId="77777777" w:rsidR="00E52A3C" w:rsidRPr="00BB718F" w:rsidRDefault="00E52A3C">
      <w:pPr>
        <w:pStyle w:val="BodyLarge"/>
        <w:tabs>
          <w:tab w:val="left" w:pos="360"/>
          <w:tab w:val="left" w:pos="918"/>
          <w:tab w:val="right" w:leader="dot" w:pos="8496"/>
          <w:tab w:val="right" w:pos="9972"/>
        </w:tabs>
        <w:ind w:left="360"/>
        <w:rPr>
          <w:rFonts w:ascii="Liberation Sans" w:hAnsi="Liberation Sans" w:cs="Liberation Sans"/>
        </w:rPr>
      </w:pPr>
      <w:r w:rsidRPr="00BB718F">
        <w:rPr>
          <w:rFonts w:ascii="Liberation Sans" w:hAnsi="Liberation Sans" w:cs="Liberation Sans"/>
        </w:rPr>
        <w:t>2.</w:t>
      </w:r>
      <w:r w:rsidRPr="00BB718F">
        <w:rPr>
          <w:rFonts w:ascii="Liberation Sans" w:hAnsi="Liberation Sans" w:cs="Liberation Sans"/>
        </w:rPr>
        <w:tab/>
        <w:t xml:space="preserve">Subtract from inventory: The goods belong to </w:t>
      </w:r>
    </w:p>
    <w:p w14:paraId="3EE73CCC" w14:textId="77777777" w:rsidR="00E52A3C" w:rsidRPr="00BB718F" w:rsidRDefault="00E52A3C">
      <w:pPr>
        <w:pStyle w:val="BodyLarge"/>
        <w:tabs>
          <w:tab w:val="left" w:pos="360"/>
          <w:tab w:val="right" w:leader="dot" w:pos="8496"/>
          <w:tab w:val="right" w:pos="9972"/>
        </w:tabs>
        <w:ind w:left="900"/>
        <w:rPr>
          <w:rFonts w:ascii="Liberation Sans" w:hAnsi="Liberation Sans" w:cs="Liberation Sans"/>
        </w:rPr>
      </w:pPr>
      <w:r w:rsidRPr="00BB718F">
        <w:rPr>
          <w:rFonts w:ascii="Liberation Sans" w:hAnsi="Liberation Sans" w:cs="Liberation Sans"/>
        </w:rPr>
        <w:t xml:space="preserve">Discland Corporation. Hobson is merely holding </w:t>
      </w:r>
    </w:p>
    <w:p w14:paraId="3EE73CCD" w14:textId="77777777" w:rsidR="00E52A3C" w:rsidRPr="00BB718F" w:rsidRDefault="00E52A3C">
      <w:pPr>
        <w:pStyle w:val="BodyLarge"/>
        <w:tabs>
          <w:tab w:val="left" w:pos="360"/>
          <w:tab w:val="right" w:leader="dot" w:pos="8496"/>
          <w:tab w:val="right" w:pos="10053"/>
        </w:tabs>
        <w:ind w:left="900"/>
        <w:rPr>
          <w:rFonts w:ascii="Liberation Sans" w:hAnsi="Liberation Sans" w:cs="Liberation Sans"/>
        </w:rPr>
      </w:pPr>
      <w:r w:rsidRPr="00BB718F">
        <w:rPr>
          <w:rFonts w:ascii="Liberation Sans" w:hAnsi="Liberation Sans" w:cs="Liberation Sans"/>
        </w:rPr>
        <w:t>them as a consignee</w:t>
      </w:r>
      <w:r w:rsidRPr="00BB718F">
        <w:rPr>
          <w:rFonts w:ascii="Liberation Sans" w:hAnsi="Liberation Sans" w:cs="Liberation Sans"/>
        </w:rPr>
        <w:tab/>
      </w:r>
      <w:r w:rsidRPr="00BB718F">
        <w:rPr>
          <w:rFonts w:ascii="Liberation Sans" w:hAnsi="Liberation Sans" w:cs="Liberation Sans"/>
        </w:rPr>
        <w:tab/>
        <w:t>(170,000)</w:t>
      </w:r>
    </w:p>
    <w:p w14:paraId="3EE73CCE" w14:textId="77777777" w:rsidR="00E52A3C" w:rsidRPr="00BB718F" w:rsidRDefault="00E52A3C">
      <w:pPr>
        <w:pStyle w:val="BodyLarge"/>
        <w:tabs>
          <w:tab w:val="left" w:pos="360"/>
          <w:tab w:val="left" w:pos="918"/>
          <w:tab w:val="right" w:leader="dot" w:pos="8496"/>
          <w:tab w:val="right" w:pos="9972"/>
        </w:tabs>
        <w:ind w:left="360"/>
        <w:rPr>
          <w:rFonts w:ascii="Liberation Sans" w:hAnsi="Liberation Sans" w:cs="Liberation Sans"/>
        </w:rPr>
      </w:pPr>
      <w:r w:rsidRPr="00BB718F">
        <w:rPr>
          <w:rFonts w:ascii="Liberation Sans" w:hAnsi="Liberation Sans" w:cs="Liberation Sans"/>
        </w:rPr>
        <w:t>3.</w:t>
      </w:r>
      <w:r w:rsidRPr="00BB718F">
        <w:rPr>
          <w:rFonts w:ascii="Liberation Sans" w:hAnsi="Liberation Sans" w:cs="Liberation Sans"/>
        </w:rPr>
        <w:tab/>
        <w:t xml:space="preserve">Subtract from inventory: Office supplies should </w:t>
      </w:r>
    </w:p>
    <w:p w14:paraId="3EE73CCF" w14:textId="77777777" w:rsidR="00E52A3C" w:rsidRPr="00BB718F" w:rsidRDefault="00E52A3C">
      <w:pPr>
        <w:pStyle w:val="BodyLarge"/>
        <w:tabs>
          <w:tab w:val="left" w:pos="360"/>
          <w:tab w:val="right" w:leader="dot" w:pos="8496"/>
          <w:tab w:val="right" w:pos="9972"/>
        </w:tabs>
        <w:ind w:left="900"/>
        <w:rPr>
          <w:rFonts w:ascii="Liberation Sans" w:hAnsi="Liberation Sans" w:cs="Liberation Sans"/>
        </w:rPr>
      </w:pPr>
      <w:r w:rsidRPr="00BB718F">
        <w:rPr>
          <w:rFonts w:ascii="Liberation Sans" w:hAnsi="Liberation Sans" w:cs="Liberation Sans"/>
        </w:rPr>
        <w:t xml:space="preserve">be carried in a separate account. They are not </w:t>
      </w:r>
    </w:p>
    <w:p w14:paraId="3EE73CD0" w14:textId="77777777" w:rsidR="00E52A3C" w:rsidRPr="00BB718F" w:rsidRDefault="00E52A3C">
      <w:pPr>
        <w:pStyle w:val="BodyLarge"/>
        <w:tabs>
          <w:tab w:val="left" w:pos="360"/>
          <w:tab w:val="right" w:leader="dot" w:pos="8496"/>
          <w:tab w:val="right" w:pos="10044"/>
        </w:tabs>
        <w:ind w:left="900"/>
        <w:rPr>
          <w:rFonts w:ascii="Liberation Sans" w:hAnsi="Liberation Sans" w:cs="Liberation Sans"/>
        </w:rPr>
      </w:pPr>
      <w:r w:rsidRPr="00BB718F">
        <w:rPr>
          <w:rFonts w:ascii="Liberation Sans" w:hAnsi="Liberation Sans" w:cs="Liberation Sans"/>
        </w:rPr>
        <w:t>considered inventory held for resale</w:t>
      </w:r>
      <w:r w:rsidRPr="00BB718F">
        <w:rPr>
          <w:rFonts w:ascii="Liberation Sans" w:hAnsi="Liberation Sans" w:cs="Liberation Sans"/>
        </w:rPr>
        <w:tab/>
      </w:r>
      <w:r w:rsidRPr="00BB718F">
        <w:rPr>
          <w:rFonts w:ascii="Liberation Sans" w:hAnsi="Liberation Sans" w:cs="Liberation Sans"/>
        </w:rPr>
        <w:tab/>
        <w:t>(21,000)</w:t>
      </w:r>
    </w:p>
    <w:p w14:paraId="3EE73CD1" w14:textId="77777777" w:rsidR="00E52A3C" w:rsidRPr="00BB718F" w:rsidRDefault="00E52A3C">
      <w:pPr>
        <w:pStyle w:val="BodyLarge"/>
        <w:tabs>
          <w:tab w:val="left" w:pos="360"/>
          <w:tab w:val="left" w:pos="918"/>
          <w:tab w:val="right" w:leader="dot" w:pos="8496"/>
          <w:tab w:val="right" w:pos="9972"/>
        </w:tabs>
        <w:ind w:left="360"/>
        <w:rPr>
          <w:rFonts w:ascii="Liberation Sans" w:hAnsi="Liberation Sans" w:cs="Liberation Sans"/>
        </w:rPr>
      </w:pPr>
      <w:r w:rsidRPr="00BB718F">
        <w:rPr>
          <w:rFonts w:ascii="Liberation Sans" w:hAnsi="Liberation Sans" w:cs="Liberation Sans"/>
        </w:rPr>
        <w:t>4.</w:t>
      </w:r>
      <w:r w:rsidRPr="00BB718F">
        <w:rPr>
          <w:rFonts w:ascii="Liberation Sans" w:hAnsi="Liberation Sans" w:cs="Liberation Sans"/>
        </w:rPr>
        <w:tab/>
        <w:t>Add to inventory: The goods belong to Hobson</w:t>
      </w:r>
    </w:p>
    <w:p w14:paraId="3EE73CD2" w14:textId="77777777" w:rsidR="00E52A3C" w:rsidRPr="00BB718F" w:rsidRDefault="00E52A3C">
      <w:pPr>
        <w:pStyle w:val="BodyLarge"/>
        <w:tabs>
          <w:tab w:val="left" w:pos="360"/>
          <w:tab w:val="right" w:leader="dot" w:pos="8496"/>
          <w:tab w:val="right" w:pos="9972"/>
        </w:tabs>
        <w:ind w:left="900"/>
        <w:rPr>
          <w:rFonts w:ascii="Liberation Sans" w:hAnsi="Liberation Sans" w:cs="Liberation Sans"/>
        </w:rPr>
      </w:pPr>
      <w:r w:rsidRPr="00BB718F">
        <w:rPr>
          <w:rFonts w:ascii="Liberation Sans" w:hAnsi="Liberation Sans" w:cs="Liberation Sans"/>
        </w:rPr>
        <w:t>until they are shipped (Jan. 1)</w:t>
      </w:r>
      <w:r w:rsidRPr="00BB718F">
        <w:rPr>
          <w:rFonts w:ascii="Liberation Sans" w:hAnsi="Liberation Sans" w:cs="Liberation Sans"/>
        </w:rPr>
        <w:tab/>
      </w:r>
      <w:r w:rsidRPr="00BB718F">
        <w:rPr>
          <w:rFonts w:ascii="Liberation Sans" w:hAnsi="Liberation Sans" w:cs="Liberation Sans"/>
        </w:rPr>
        <w:tab/>
        <w:t>19,000</w:t>
      </w:r>
    </w:p>
    <w:p w14:paraId="3EE73CD3" w14:textId="77777777" w:rsidR="00E52A3C" w:rsidRPr="00BB718F" w:rsidRDefault="00E52A3C">
      <w:pPr>
        <w:pStyle w:val="BodyLarge"/>
        <w:tabs>
          <w:tab w:val="left" w:pos="360"/>
          <w:tab w:val="left" w:pos="918"/>
          <w:tab w:val="right" w:leader="dot" w:pos="8496"/>
          <w:tab w:val="right" w:pos="9972"/>
        </w:tabs>
        <w:ind w:left="360"/>
        <w:rPr>
          <w:rFonts w:ascii="Liberation Sans" w:hAnsi="Liberation Sans" w:cs="Liberation Sans"/>
        </w:rPr>
      </w:pPr>
      <w:r w:rsidRPr="00BB718F">
        <w:rPr>
          <w:rFonts w:ascii="Liberation Sans" w:hAnsi="Liberation Sans" w:cs="Liberation Sans"/>
        </w:rPr>
        <w:t>5.</w:t>
      </w:r>
      <w:r w:rsidRPr="00BB718F">
        <w:rPr>
          <w:rFonts w:ascii="Liberation Sans" w:hAnsi="Liberation Sans" w:cs="Liberation Sans"/>
        </w:rPr>
        <w:tab/>
        <w:t xml:space="preserve">Add to inventory: Gavin ordered goods </w:t>
      </w:r>
    </w:p>
    <w:p w14:paraId="3EE73CD4" w14:textId="77777777" w:rsidR="00E52A3C" w:rsidRPr="00BB718F" w:rsidRDefault="00E52A3C">
      <w:pPr>
        <w:pStyle w:val="BodyLarge"/>
        <w:tabs>
          <w:tab w:val="left" w:pos="360"/>
          <w:tab w:val="right" w:pos="8028"/>
          <w:tab w:val="right" w:pos="9972"/>
        </w:tabs>
        <w:ind w:left="900"/>
        <w:rPr>
          <w:rFonts w:ascii="Liberation Sans" w:hAnsi="Liberation Sans" w:cs="Liberation Sans"/>
        </w:rPr>
      </w:pPr>
      <w:r w:rsidRPr="00BB718F">
        <w:rPr>
          <w:rFonts w:ascii="Liberation Sans" w:hAnsi="Liberation Sans" w:cs="Liberation Sans"/>
        </w:rPr>
        <w:t xml:space="preserve">with a cost of $6,000. Hobson should record the </w:t>
      </w:r>
    </w:p>
    <w:p w14:paraId="3EE73CD5" w14:textId="77777777" w:rsidR="00E52A3C" w:rsidRPr="00BB718F" w:rsidRDefault="00E52A3C">
      <w:pPr>
        <w:pStyle w:val="BodyLarge"/>
        <w:tabs>
          <w:tab w:val="left" w:pos="360"/>
          <w:tab w:val="right" w:pos="8028"/>
          <w:tab w:val="right" w:pos="9972"/>
        </w:tabs>
        <w:ind w:left="900"/>
        <w:rPr>
          <w:rFonts w:ascii="Liberation Sans" w:hAnsi="Liberation Sans" w:cs="Liberation Sans"/>
        </w:rPr>
      </w:pPr>
      <w:r w:rsidRPr="00BB718F">
        <w:rPr>
          <w:rFonts w:ascii="Liberation Sans" w:hAnsi="Liberation Sans" w:cs="Liberation Sans"/>
        </w:rPr>
        <w:t>corresponding sales revenue of $10,000. Hobson’s</w:t>
      </w:r>
    </w:p>
    <w:p w14:paraId="3EE73CD6" w14:textId="77777777" w:rsidR="00E52A3C" w:rsidRPr="00BB718F" w:rsidRDefault="00E52A3C">
      <w:pPr>
        <w:pStyle w:val="BodyLarge"/>
        <w:tabs>
          <w:tab w:val="left" w:pos="360"/>
          <w:tab w:val="right" w:pos="8028"/>
          <w:tab w:val="right" w:pos="9972"/>
        </w:tabs>
        <w:ind w:left="900"/>
        <w:rPr>
          <w:rFonts w:ascii="Liberation Sans" w:hAnsi="Liberation Sans" w:cs="Liberation Sans"/>
        </w:rPr>
      </w:pPr>
      <w:r w:rsidRPr="00BB718F">
        <w:rPr>
          <w:rFonts w:ascii="Liberation Sans" w:hAnsi="Liberation Sans" w:cs="Liberation Sans"/>
        </w:rPr>
        <w:t xml:space="preserve">decision to ship extra “unordered” goods does not </w:t>
      </w:r>
    </w:p>
    <w:p w14:paraId="3EE73CD7" w14:textId="77777777" w:rsidR="00E52A3C" w:rsidRPr="00BB718F" w:rsidRDefault="00E52A3C">
      <w:pPr>
        <w:pStyle w:val="BodyLarge"/>
        <w:tabs>
          <w:tab w:val="left" w:pos="360"/>
          <w:tab w:val="right" w:pos="8028"/>
          <w:tab w:val="right" w:pos="9972"/>
        </w:tabs>
        <w:ind w:left="900"/>
        <w:rPr>
          <w:rFonts w:ascii="Liberation Sans" w:hAnsi="Liberation Sans" w:cs="Liberation Sans"/>
        </w:rPr>
      </w:pPr>
      <w:r w:rsidRPr="00BB718F">
        <w:rPr>
          <w:rFonts w:ascii="Liberation Sans" w:hAnsi="Liberation Sans" w:cs="Liberation Sans"/>
        </w:rPr>
        <w:t xml:space="preserve">constitute a sale. The manager’s statement that Gavin </w:t>
      </w:r>
    </w:p>
    <w:p w14:paraId="3EE73CD8" w14:textId="77777777" w:rsidR="00E52A3C" w:rsidRPr="00BB718F" w:rsidRDefault="00E52A3C">
      <w:pPr>
        <w:pStyle w:val="BodyLarge"/>
        <w:tabs>
          <w:tab w:val="left" w:pos="360"/>
          <w:tab w:val="right" w:pos="8028"/>
          <w:tab w:val="right" w:pos="9972"/>
        </w:tabs>
        <w:ind w:left="900"/>
        <w:rPr>
          <w:rFonts w:ascii="Liberation Sans" w:hAnsi="Liberation Sans" w:cs="Liberation Sans"/>
        </w:rPr>
      </w:pPr>
      <w:r w:rsidRPr="00BB718F">
        <w:rPr>
          <w:rFonts w:ascii="Liberation Sans" w:hAnsi="Liberation Sans" w:cs="Liberation Sans"/>
        </w:rPr>
        <w:t xml:space="preserve">could ship the goods back indicates that Hobson knows </w:t>
      </w:r>
    </w:p>
    <w:p w14:paraId="3EE73CD9" w14:textId="77777777" w:rsidR="00E52A3C" w:rsidRPr="00BB718F" w:rsidRDefault="00E52A3C">
      <w:pPr>
        <w:pStyle w:val="BodyLarge"/>
        <w:tabs>
          <w:tab w:val="left" w:pos="360"/>
          <w:tab w:val="right" w:pos="8028"/>
          <w:tab w:val="right" w:pos="9972"/>
        </w:tabs>
        <w:ind w:left="900"/>
        <w:rPr>
          <w:rFonts w:ascii="Liberation Sans" w:hAnsi="Liberation Sans" w:cs="Liberation Sans"/>
        </w:rPr>
      </w:pPr>
      <w:r w:rsidRPr="00BB718F">
        <w:rPr>
          <w:rFonts w:ascii="Liberation Sans" w:hAnsi="Liberation Sans" w:cs="Liberation Sans"/>
        </w:rPr>
        <w:t xml:space="preserve">this over-shipment is not a legitimate sale. The manager </w:t>
      </w:r>
    </w:p>
    <w:p w14:paraId="3EE73CDA" w14:textId="77777777" w:rsidR="00E52A3C" w:rsidRPr="00BB718F" w:rsidRDefault="00E52A3C">
      <w:pPr>
        <w:pStyle w:val="BodyLarge"/>
        <w:tabs>
          <w:tab w:val="left" w:pos="360"/>
          <w:tab w:val="right" w:pos="8028"/>
          <w:tab w:val="right" w:pos="9972"/>
        </w:tabs>
        <w:ind w:left="900"/>
        <w:rPr>
          <w:rFonts w:ascii="Liberation Sans" w:hAnsi="Liberation Sans" w:cs="Liberation Sans"/>
        </w:rPr>
      </w:pPr>
      <w:r w:rsidRPr="00BB718F">
        <w:rPr>
          <w:rFonts w:ascii="Liberation Sans" w:hAnsi="Liberation Sans" w:cs="Liberation Sans"/>
        </w:rPr>
        <w:t>acted unethically in an attempt to improve Hobson’s</w:t>
      </w:r>
    </w:p>
    <w:p w14:paraId="3EE73CDB" w14:textId="77777777" w:rsidR="00E52A3C" w:rsidRPr="00BB718F" w:rsidRDefault="00E52A3C">
      <w:pPr>
        <w:pStyle w:val="BodyLarge"/>
        <w:tabs>
          <w:tab w:val="left" w:pos="360"/>
          <w:tab w:val="right" w:leader="dot" w:pos="8460"/>
          <w:tab w:val="right" w:pos="9972"/>
        </w:tabs>
        <w:ind w:left="900"/>
        <w:rPr>
          <w:rFonts w:ascii="Liberation Sans" w:hAnsi="Liberation Sans" w:cs="Liberation Sans"/>
        </w:rPr>
      </w:pPr>
      <w:r w:rsidRPr="00BB718F">
        <w:rPr>
          <w:rFonts w:ascii="Liberation Sans" w:hAnsi="Liberation Sans" w:cs="Liberation Sans"/>
        </w:rPr>
        <w:t>reported income by over-shipping</w:t>
      </w:r>
      <w:r w:rsidRPr="00BB718F">
        <w:rPr>
          <w:rFonts w:ascii="Liberation Sans" w:hAnsi="Liberation Sans" w:cs="Liberation Sans"/>
        </w:rPr>
        <w:tab/>
      </w:r>
      <w:r w:rsidRPr="00BB718F">
        <w:rPr>
          <w:rFonts w:ascii="Liberation Sans" w:hAnsi="Liberation Sans" w:cs="Liberation Sans"/>
        </w:rPr>
        <w:tab/>
        <w:t>30,000</w:t>
      </w:r>
    </w:p>
    <w:p w14:paraId="3EE73CDC" w14:textId="77777777" w:rsidR="00E52A3C" w:rsidRPr="00BB718F" w:rsidRDefault="00E52A3C">
      <w:pPr>
        <w:pStyle w:val="BodyLarge"/>
        <w:tabs>
          <w:tab w:val="right" w:leader="dot" w:pos="8091"/>
          <w:tab w:val="right" w:pos="9927"/>
        </w:tabs>
        <w:rPr>
          <w:rFonts w:ascii="Liberation Sans" w:hAnsi="Liberation Sans" w:cs="Liberation Sans"/>
        </w:rPr>
      </w:pPr>
    </w:p>
    <w:p w14:paraId="3EE73CDD" w14:textId="77777777" w:rsidR="00E52A3C" w:rsidRPr="00BB718F" w:rsidRDefault="00E52A3C">
      <w:pPr>
        <w:pStyle w:val="BodyLarge"/>
        <w:rPr>
          <w:rFonts w:ascii="Liberation Sans" w:hAnsi="Liberation Sans" w:cs="Liberation Sans"/>
        </w:rPr>
      </w:pPr>
    </w:p>
    <w:p w14:paraId="3EE73CDE" w14:textId="77777777" w:rsidR="00E52A3C" w:rsidRPr="00BB718F" w:rsidRDefault="00E52A3C">
      <w:pPr>
        <w:pStyle w:val="BodyLarge"/>
        <w:tabs>
          <w:tab w:val="left" w:pos="360"/>
          <w:tab w:val="left" w:pos="907"/>
        </w:tabs>
        <w:rPr>
          <w:rFonts w:ascii="Liberation Sans" w:hAnsi="Liberation Sans" w:cs="Liberation Sans"/>
        </w:rPr>
      </w:pPr>
      <w:r w:rsidRPr="00BB718F">
        <w:rPr>
          <w:rFonts w:ascii="Liberation Sans" w:hAnsi="Liberation Sans" w:cs="Liberation Sans"/>
        </w:rPr>
        <w:tab/>
        <w:t>6.</w:t>
      </w:r>
      <w:r w:rsidRPr="00BB718F">
        <w:rPr>
          <w:rFonts w:ascii="Liberation Sans" w:hAnsi="Liberation Sans" w:cs="Liberation Sans"/>
        </w:rPr>
        <w:tab/>
        <w:t xml:space="preserve">Subtract from inventory: GAAP require that inventory </w:t>
      </w:r>
    </w:p>
    <w:p w14:paraId="3EE73CDF" w14:textId="77777777" w:rsidR="00E52A3C" w:rsidRPr="00BB718F" w:rsidRDefault="00E52A3C">
      <w:pPr>
        <w:pStyle w:val="BodyLarge"/>
        <w:tabs>
          <w:tab w:val="left" w:pos="360"/>
          <w:tab w:val="right" w:leader="dot" w:pos="8550"/>
          <w:tab w:val="right" w:pos="9990"/>
          <w:tab w:val="right" w:pos="10620"/>
        </w:tabs>
        <w:spacing w:line="300" w:lineRule="exact"/>
        <w:ind w:left="907"/>
        <w:rPr>
          <w:rFonts w:ascii="Liberation Sans" w:hAnsi="Liberation Sans" w:cs="Liberation Sans"/>
        </w:rPr>
      </w:pPr>
      <w:r w:rsidRPr="00BB718F">
        <w:rPr>
          <w:rFonts w:ascii="Liberation Sans" w:hAnsi="Liberation Sans" w:cs="Liberation Sans"/>
        </w:rPr>
        <w:t xml:space="preserve">be valued at the lower of cost or market. Obsolete parts </w:t>
      </w:r>
    </w:p>
    <w:p w14:paraId="3EE73CE0" w14:textId="77777777" w:rsidR="00E52A3C" w:rsidRPr="00BB718F" w:rsidRDefault="00E52A3C">
      <w:pPr>
        <w:pStyle w:val="BodyLarge"/>
        <w:tabs>
          <w:tab w:val="left" w:pos="360"/>
          <w:tab w:val="right" w:leader="dot" w:pos="8280"/>
          <w:tab w:val="right" w:pos="9990"/>
        </w:tabs>
        <w:spacing w:line="300" w:lineRule="exact"/>
        <w:ind w:left="907"/>
        <w:rPr>
          <w:rFonts w:ascii="Liberation Sans" w:hAnsi="Liberation Sans" w:cs="Liberation Sans"/>
        </w:rPr>
      </w:pPr>
      <w:r w:rsidRPr="00BB718F">
        <w:rPr>
          <w:rFonts w:ascii="Liberation Sans" w:hAnsi="Liberation Sans" w:cs="Liberation Sans"/>
        </w:rPr>
        <w:t xml:space="preserve">should be adjusted from cost to zero if they have no </w:t>
      </w:r>
    </w:p>
    <w:p w14:paraId="3EE73CE1" w14:textId="77777777" w:rsidR="00E52A3C" w:rsidRPr="00BB718F" w:rsidRDefault="00E52A3C">
      <w:pPr>
        <w:pStyle w:val="BodyLarge"/>
        <w:tabs>
          <w:tab w:val="left" w:pos="360"/>
          <w:tab w:val="right" w:leader="dot" w:pos="8280"/>
          <w:tab w:val="right" w:pos="10080"/>
        </w:tabs>
        <w:ind w:left="900"/>
        <w:rPr>
          <w:rFonts w:ascii="Liberation Sans" w:hAnsi="Liberation Sans" w:cs="Liberation Sans"/>
        </w:rPr>
      </w:pPr>
      <w:r w:rsidRPr="00BB718F">
        <w:rPr>
          <w:rFonts w:ascii="Liberation Sans" w:hAnsi="Liberation Sans" w:cs="Liberation Sans"/>
        </w:rPr>
        <w:t>other use.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spacing w:val="-4"/>
          <w:u w:val="single"/>
        </w:rPr>
        <w:t xml:space="preserve">   </w:t>
      </w:r>
      <w:r w:rsidRPr="00BB718F">
        <w:rPr>
          <w:rFonts w:ascii="Liberation Sans" w:hAnsi="Liberation Sans" w:cs="Liberation Sans"/>
          <w:u w:val="single"/>
        </w:rPr>
        <w:t>(27,000</w:t>
      </w:r>
      <w:r w:rsidRPr="00BB718F">
        <w:rPr>
          <w:rFonts w:ascii="Liberation Sans" w:hAnsi="Liberation Sans" w:cs="Liberation Sans"/>
        </w:rPr>
        <w:t>)</w:t>
      </w:r>
    </w:p>
    <w:p w14:paraId="3EE73CE2" w14:textId="77777777" w:rsidR="00E52A3C" w:rsidRPr="00BB718F" w:rsidRDefault="00E52A3C">
      <w:pPr>
        <w:pStyle w:val="BodyLarge"/>
        <w:tabs>
          <w:tab w:val="left" w:pos="360"/>
          <w:tab w:val="right" w:leader="dot" w:pos="8280"/>
          <w:tab w:val="right" w:pos="9990"/>
        </w:tabs>
        <w:ind w:left="900" w:hanging="900"/>
        <w:rPr>
          <w:rFonts w:ascii="Liberation Sans" w:hAnsi="Liberation Sans" w:cs="Liberation Sans"/>
        </w:rPr>
      </w:pPr>
      <w:r w:rsidRPr="00BB718F">
        <w:rPr>
          <w:rFonts w:ascii="Liberation Sans" w:hAnsi="Liberation Sans" w:cs="Liberation Sans"/>
        </w:rPr>
        <w:t>Correct inventory</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$381,000</w:t>
      </w:r>
    </w:p>
    <w:p w14:paraId="3EE73CE3" w14:textId="77777777" w:rsidR="00E52A3C" w:rsidRPr="00BB718F" w:rsidRDefault="00E52A3C">
      <w:pPr>
        <w:pStyle w:val="BodyLarge"/>
        <w:tabs>
          <w:tab w:val="left" w:pos="360"/>
          <w:tab w:val="right" w:pos="9990"/>
        </w:tabs>
        <w:ind w:left="900" w:hanging="900"/>
        <w:rPr>
          <w:rFonts w:ascii="Liberation Sans" w:hAnsi="Liberation Sans" w:cs="Liberation Sans"/>
        </w:rPr>
      </w:pPr>
    </w:p>
    <w:p w14:paraId="3EE73CE4" w14:textId="77777777" w:rsidR="00E52A3C" w:rsidRPr="00BB718F" w:rsidRDefault="00E52A3C">
      <w:pPr>
        <w:pStyle w:val="BodyLarge"/>
        <w:tabs>
          <w:tab w:val="left" w:pos="360"/>
          <w:tab w:val="right" w:pos="9990"/>
        </w:tabs>
        <w:ind w:left="900" w:hanging="900"/>
        <w:rPr>
          <w:rFonts w:ascii="Liberation Sans" w:hAnsi="Liberation Sans" w:cs="Liberation Sans"/>
        </w:rPr>
      </w:pPr>
    </w:p>
    <w:p w14:paraId="3EE73CE5" w14:textId="77777777" w:rsidR="00E52A3C" w:rsidRPr="00BB718F" w:rsidRDefault="00E52A3C">
      <w:pPr>
        <w:pStyle w:val="BodyLarge"/>
        <w:tabs>
          <w:tab w:val="left" w:pos="360"/>
          <w:tab w:val="right" w:pos="9990"/>
        </w:tabs>
        <w:ind w:left="900" w:hanging="900"/>
        <w:rPr>
          <w:rFonts w:ascii="Liberation Sans" w:hAnsi="Liberation Sans" w:cs="Liberation Sans"/>
        </w:rPr>
      </w:pPr>
      <w:r w:rsidRPr="00BB718F">
        <w:rPr>
          <w:rFonts w:ascii="Liberation Sans" w:hAnsi="Liberation Sans" w:cs="Liberation Sans"/>
        </w:rPr>
        <w:t>EXERCISE 6-3B</w:t>
      </w:r>
    </w:p>
    <w:p w14:paraId="3EE73CE6" w14:textId="77777777" w:rsidR="00E52A3C" w:rsidRPr="00BB718F" w:rsidRDefault="00E52A3C">
      <w:pPr>
        <w:pStyle w:val="BodyLarge"/>
        <w:tabs>
          <w:tab w:val="left" w:pos="360"/>
          <w:tab w:val="right" w:pos="9990"/>
        </w:tabs>
        <w:ind w:left="900" w:hanging="900"/>
        <w:rPr>
          <w:rFonts w:ascii="Liberation Sans" w:hAnsi="Liberation Sans" w:cs="Liberation Sans"/>
        </w:rPr>
      </w:pPr>
    </w:p>
    <w:p w14:paraId="3EE73CE7" w14:textId="77777777" w:rsidR="00E52A3C" w:rsidRPr="00BB718F" w:rsidRDefault="00E52A3C">
      <w:pPr>
        <w:pStyle w:val="BodyLarge"/>
        <w:tabs>
          <w:tab w:val="left" w:pos="720"/>
          <w:tab w:val="right" w:pos="9846"/>
        </w:tabs>
        <w:ind w:left="720" w:hanging="720"/>
        <w:jc w:val="both"/>
        <w:rPr>
          <w:rFonts w:ascii="Liberation Sans" w:hAnsi="Liberation Sans" w:cs="Liberation Sans"/>
        </w:rPr>
      </w:pPr>
      <w:r w:rsidRPr="00BB718F">
        <w:rPr>
          <w:rFonts w:ascii="Liberation Sans" w:hAnsi="Liberation Sans" w:cs="Liberation Sans"/>
        </w:rPr>
        <w:t>(a)</w:t>
      </w:r>
      <w:r w:rsidRPr="00BB718F">
        <w:rPr>
          <w:rFonts w:ascii="Liberation Sans" w:hAnsi="Liberation Sans" w:cs="Liberation Sans"/>
        </w:rPr>
        <w:tab/>
        <w:t>FIFO Cost of Goods Sold</w:t>
      </w:r>
    </w:p>
    <w:p w14:paraId="3EE73CE8" w14:textId="77777777" w:rsidR="00E52A3C" w:rsidRPr="00BB718F" w:rsidRDefault="00E52A3C">
      <w:pPr>
        <w:pStyle w:val="BodyLarge"/>
        <w:tabs>
          <w:tab w:val="right" w:pos="9990"/>
        </w:tabs>
        <w:rPr>
          <w:rFonts w:ascii="Liberation Sans" w:hAnsi="Liberation Sans" w:cs="Liberation Sans"/>
        </w:rPr>
      </w:pPr>
    </w:p>
    <w:p w14:paraId="3EE73CE9" w14:textId="77777777" w:rsidR="00E52A3C" w:rsidRPr="00BB718F" w:rsidRDefault="00E52A3C">
      <w:pPr>
        <w:pStyle w:val="BodyLarge"/>
        <w:tabs>
          <w:tab w:val="left" w:pos="720"/>
          <w:tab w:val="right" w:pos="9990"/>
        </w:tabs>
        <w:rPr>
          <w:rFonts w:ascii="Liberation Sans" w:hAnsi="Liberation Sans" w:cs="Liberation Sans"/>
        </w:rPr>
      </w:pPr>
      <w:r w:rsidRPr="00BB718F">
        <w:rPr>
          <w:rFonts w:ascii="Liberation Sans" w:hAnsi="Liberation Sans" w:cs="Liberation Sans"/>
        </w:rPr>
        <w:tab/>
        <w:t>(#1012) $80 + (#1045) $70 = $150</w:t>
      </w:r>
    </w:p>
    <w:p w14:paraId="3EE73CEA" w14:textId="77777777" w:rsidR="00E52A3C" w:rsidRPr="00BB718F" w:rsidRDefault="00E52A3C">
      <w:pPr>
        <w:pStyle w:val="BodyLarge"/>
        <w:tabs>
          <w:tab w:val="left" w:pos="720"/>
          <w:tab w:val="right" w:pos="9990"/>
        </w:tabs>
        <w:rPr>
          <w:rFonts w:ascii="Liberation Sans" w:hAnsi="Liberation Sans" w:cs="Liberation Sans"/>
        </w:rPr>
      </w:pPr>
    </w:p>
    <w:p w14:paraId="3EE73CEB" w14:textId="77777777" w:rsidR="00E52A3C" w:rsidRPr="00BB718F" w:rsidRDefault="00E52A3C">
      <w:pPr>
        <w:pStyle w:val="BodyLarge"/>
        <w:tabs>
          <w:tab w:val="left" w:pos="720"/>
          <w:tab w:val="right" w:pos="9846"/>
        </w:tabs>
        <w:ind w:left="720" w:hanging="720"/>
        <w:jc w:val="both"/>
        <w:rPr>
          <w:rFonts w:ascii="Liberation Sans" w:hAnsi="Liberation Sans" w:cs="Liberation Sans"/>
        </w:rPr>
      </w:pPr>
      <w:r w:rsidRPr="00BB718F">
        <w:rPr>
          <w:rFonts w:ascii="Liberation Sans" w:hAnsi="Liberation Sans" w:cs="Liberation Sans"/>
        </w:rPr>
        <w:t>(b)</w:t>
      </w:r>
      <w:r w:rsidRPr="00BB718F">
        <w:rPr>
          <w:rFonts w:ascii="Liberation Sans" w:hAnsi="Liberation Sans" w:cs="Liberation Sans"/>
        </w:rPr>
        <w:tab/>
        <w:t xml:space="preserve">It could choose to sell specific units purchased at specific costs if it </w:t>
      </w:r>
      <w:r w:rsidRPr="00BB718F">
        <w:rPr>
          <w:rFonts w:ascii="Liberation Sans" w:hAnsi="Liberation Sans" w:cs="Liberation Sans"/>
          <w:spacing w:val="-4"/>
        </w:rPr>
        <w:t xml:space="preserve">wished to impact earnings selectively. If it wished to minimize earnings </w:t>
      </w:r>
      <w:r w:rsidRPr="00BB718F">
        <w:rPr>
          <w:rFonts w:ascii="Liberation Sans" w:hAnsi="Liberation Sans" w:cs="Liberation Sans"/>
        </w:rPr>
        <w:t xml:space="preserve">it would choose to sell the units purchased at higher costs—in which case the Cost of Goods Sold would be $150. If it wished to maximize </w:t>
      </w:r>
      <w:r w:rsidRPr="00BB718F">
        <w:rPr>
          <w:rFonts w:ascii="Liberation Sans" w:hAnsi="Liberation Sans" w:cs="Liberation Sans"/>
          <w:spacing w:val="-4"/>
        </w:rPr>
        <w:t xml:space="preserve">earnings it would choose to sell the units purchased at lower costs—in </w:t>
      </w:r>
      <w:r w:rsidRPr="00BB718F">
        <w:rPr>
          <w:rFonts w:ascii="Liberation Sans" w:hAnsi="Liberation Sans" w:cs="Liberation Sans"/>
        </w:rPr>
        <w:t>which case the cost of goods sold would be $135.</w:t>
      </w:r>
    </w:p>
    <w:p w14:paraId="3EE73CEC" w14:textId="77777777" w:rsidR="00E52A3C" w:rsidRPr="00BB718F" w:rsidRDefault="00E52A3C">
      <w:pPr>
        <w:pStyle w:val="BodyLarge"/>
        <w:tabs>
          <w:tab w:val="left" w:pos="720"/>
          <w:tab w:val="right" w:pos="9990"/>
        </w:tabs>
        <w:ind w:left="720" w:hanging="720"/>
        <w:jc w:val="both"/>
        <w:rPr>
          <w:rFonts w:ascii="Liberation Sans" w:hAnsi="Liberation Sans" w:cs="Liberation Sans"/>
        </w:rPr>
      </w:pPr>
    </w:p>
    <w:p w14:paraId="3EE73CED" w14:textId="77777777" w:rsidR="00E52A3C" w:rsidRPr="00BB718F" w:rsidRDefault="00E52A3C">
      <w:pPr>
        <w:pStyle w:val="BodyLarge"/>
        <w:tabs>
          <w:tab w:val="left" w:pos="720"/>
          <w:tab w:val="right" w:pos="9900"/>
        </w:tabs>
        <w:ind w:left="720" w:hanging="720"/>
        <w:jc w:val="both"/>
        <w:rPr>
          <w:rFonts w:ascii="Liberation Sans" w:hAnsi="Liberation Sans" w:cs="Liberation Sans"/>
        </w:rPr>
      </w:pPr>
      <w:r w:rsidRPr="00BB718F">
        <w:rPr>
          <w:rFonts w:ascii="Liberation Sans" w:hAnsi="Liberation Sans" w:cs="Liberation Sans"/>
        </w:rPr>
        <w:t>(c)</w:t>
      </w:r>
      <w:r w:rsidRPr="00BB718F">
        <w:rPr>
          <w:rFonts w:ascii="Liberation Sans" w:hAnsi="Liberation Sans" w:cs="Liberation Sans"/>
        </w:rPr>
        <w:tab/>
        <w:t>I recommend they use the FIFO method because it produces a more appropriate balance sheet valuation and reduces the opportunity to manipulate earnings.</w:t>
      </w:r>
    </w:p>
    <w:p w14:paraId="3EE73CEE" w14:textId="77777777" w:rsidR="00E52A3C" w:rsidRPr="00BB718F" w:rsidRDefault="00E52A3C">
      <w:pPr>
        <w:pStyle w:val="BodyLarge"/>
        <w:tabs>
          <w:tab w:val="left" w:pos="720"/>
          <w:tab w:val="right" w:pos="9900"/>
        </w:tabs>
        <w:ind w:left="720" w:right="31" w:hanging="720"/>
        <w:jc w:val="both"/>
        <w:rPr>
          <w:rFonts w:ascii="Liberation Sans" w:hAnsi="Liberation Sans" w:cs="Liberation Sans"/>
        </w:rPr>
      </w:pPr>
    </w:p>
    <w:p w14:paraId="3EE73CEF" w14:textId="77777777" w:rsidR="00E52A3C" w:rsidRPr="00BB718F" w:rsidRDefault="00E52A3C">
      <w:pPr>
        <w:pStyle w:val="BodyLarge"/>
        <w:tabs>
          <w:tab w:val="left" w:pos="720"/>
          <w:tab w:val="right" w:pos="9900"/>
        </w:tabs>
        <w:ind w:left="720" w:right="31" w:hanging="720"/>
        <w:jc w:val="both"/>
        <w:rPr>
          <w:rFonts w:ascii="Liberation Sans" w:hAnsi="Liberation Sans" w:cs="Liberation Sans"/>
          <w:spacing w:val="-4"/>
        </w:rPr>
      </w:pPr>
      <w:r w:rsidRPr="00BB718F">
        <w:rPr>
          <w:rFonts w:ascii="Liberation Sans" w:hAnsi="Liberation Sans" w:cs="Liberation Sans"/>
        </w:rPr>
        <w:tab/>
      </w:r>
      <w:r w:rsidRPr="00BB718F">
        <w:rPr>
          <w:rFonts w:ascii="Liberation Sans" w:hAnsi="Liberation Sans" w:cs="Liberation Sans"/>
          <w:spacing w:val="-4"/>
        </w:rPr>
        <w:t>(The answer may vary depending on the method the student chooses.)</w:t>
      </w:r>
    </w:p>
    <w:p w14:paraId="3EE73CF0" w14:textId="77777777" w:rsidR="00E52A3C" w:rsidRPr="00BB718F" w:rsidRDefault="00E52A3C">
      <w:pPr>
        <w:pStyle w:val="BodyLarge"/>
        <w:tabs>
          <w:tab w:val="left" w:pos="720"/>
          <w:tab w:val="right" w:pos="9990"/>
        </w:tabs>
        <w:rPr>
          <w:rFonts w:ascii="Liberation Sans" w:hAnsi="Liberation Sans" w:cs="Liberation Sans"/>
          <w:spacing w:val="-4"/>
        </w:rPr>
      </w:pPr>
    </w:p>
    <w:p w14:paraId="3EE73CF1" w14:textId="77777777" w:rsidR="00E52A3C" w:rsidRPr="00BB718F" w:rsidRDefault="00E52A3C">
      <w:pPr>
        <w:pStyle w:val="BodyLarge"/>
        <w:tabs>
          <w:tab w:val="left" w:pos="720"/>
          <w:tab w:val="right" w:pos="9990"/>
        </w:tabs>
        <w:rPr>
          <w:rFonts w:ascii="Liberation Sans" w:hAnsi="Liberation Sans" w:cs="Liberation Sans"/>
        </w:rPr>
      </w:pPr>
    </w:p>
    <w:p w14:paraId="3EE73CF2"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EXERCISE 6-4B</w:t>
      </w:r>
    </w:p>
    <w:p w14:paraId="3EE73CF3" w14:textId="77777777" w:rsidR="00E52A3C" w:rsidRPr="00BB718F" w:rsidRDefault="00E52A3C">
      <w:pPr>
        <w:pStyle w:val="BodyLarge"/>
        <w:rPr>
          <w:rFonts w:ascii="Liberation Sans" w:hAnsi="Liberation Sans" w:cs="Liberation Sans"/>
        </w:rPr>
      </w:pPr>
    </w:p>
    <w:p w14:paraId="3EE73CF4" w14:textId="77777777" w:rsidR="00E52A3C" w:rsidRPr="00BB718F" w:rsidRDefault="00E52A3C">
      <w:pPr>
        <w:pStyle w:val="BodyLarge"/>
        <w:spacing w:after="120"/>
        <w:jc w:val="center"/>
        <w:rPr>
          <w:rFonts w:ascii="Liberation Sans" w:hAnsi="Liberation Sans" w:cs="Liberation Sans"/>
        </w:rPr>
      </w:pPr>
      <w:r w:rsidRPr="00BB718F">
        <w:rPr>
          <w:rFonts w:ascii="Liberation Sans" w:hAnsi="Liberation Sans" w:cs="Liberation Sans"/>
        </w:rPr>
        <w:t>FIFO</w:t>
      </w:r>
    </w:p>
    <w:p w14:paraId="3EE73CF5" w14:textId="77777777" w:rsidR="00E52A3C" w:rsidRPr="00BB718F" w:rsidRDefault="00E52A3C">
      <w:pPr>
        <w:pStyle w:val="BodyLarge"/>
        <w:tabs>
          <w:tab w:val="left" w:pos="600"/>
          <w:tab w:val="right" w:leader="dot" w:pos="7344"/>
          <w:tab w:val="right" w:pos="8820"/>
          <w:tab w:val="right" w:pos="9940"/>
        </w:tabs>
        <w:rPr>
          <w:rFonts w:ascii="Liberation Sans" w:hAnsi="Liberation Sans" w:cs="Liberation Sans"/>
        </w:rPr>
      </w:pPr>
      <w:r w:rsidRPr="00BB718F">
        <w:rPr>
          <w:rFonts w:ascii="Liberation Sans" w:hAnsi="Liberation Sans" w:cs="Liberation Sans"/>
        </w:rPr>
        <w:t>Beginning inventory (20 X $120)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2,400</w:t>
      </w:r>
    </w:p>
    <w:p w14:paraId="3EE73CF6" w14:textId="77777777" w:rsidR="00E52A3C" w:rsidRPr="00BB718F" w:rsidRDefault="00E52A3C">
      <w:pPr>
        <w:pStyle w:val="BodyLarge"/>
        <w:tabs>
          <w:tab w:val="left" w:pos="600"/>
          <w:tab w:val="left" w:pos="4770"/>
          <w:tab w:val="right" w:leader="dot" w:pos="7344"/>
          <w:tab w:val="right" w:pos="8820"/>
          <w:tab w:val="right" w:pos="9940"/>
        </w:tabs>
        <w:rPr>
          <w:rFonts w:ascii="Liberation Sans" w:hAnsi="Liberation Sans" w:cs="Liberation Sans"/>
        </w:rPr>
      </w:pPr>
      <w:r w:rsidRPr="00BB718F">
        <w:rPr>
          <w:rFonts w:ascii="Liberation Sans" w:hAnsi="Liberation Sans" w:cs="Liberation Sans"/>
        </w:rPr>
        <w:t>Purchases</w:t>
      </w:r>
    </w:p>
    <w:p w14:paraId="3EE73CF7" w14:textId="77777777" w:rsidR="00E52A3C" w:rsidRPr="00BB718F" w:rsidRDefault="00E52A3C">
      <w:pPr>
        <w:pStyle w:val="BodyLarge"/>
        <w:tabs>
          <w:tab w:val="left" w:pos="600"/>
          <w:tab w:val="right" w:leader="dot" w:pos="7344"/>
          <w:tab w:val="right" w:pos="8586"/>
          <w:tab w:val="right" w:pos="9940"/>
        </w:tabs>
        <w:rPr>
          <w:rFonts w:ascii="Liberation Sans" w:hAnsi="Liberation Sans" w:cs="Liberation Sans"/>
        </w:rPr>
      </w:pPr>
      <w:r w:rsidRPr="00BB718F">
        <w:rPr>
          <w:rFonts w:ascii="Liberation Sans" w:hAnsi="Liberation Sans" w:cs="Liberation Sans"/>
        </w:rPr>
        <w:tab/>
        <w:t>July 12 (35 X $125)</w:t>
      </w:r>
      <w:r w:rsidRPr="00BB718F">
        <w:rPr>
          <w:rFonts w:ascii="Liberation Sans" w:hAnsi="Liberation Sans" w:cs="Liberation Sans"/>
        </w:rPr>
        <w:tab/>
      </w:r>
      <w:r w:rsidRPr="00BB718F">
        <w:rPr>
          <w:rFonts w:ascii="Liberation Sans" w:hAnsi="Liberation Sans" w:cs="Liberation Sans"/>
        </w:rPr>
        <w:tab/>
        <w:t xml:space="preserve">$4,375 </w:t>
      </w:r>
    </w:p>
    <w:p w14:paraId="3EE73CF8" w14:textId="77777777" w:rsidR="00E52A3C" w:rsidRPr="00BB718F" w:rsidRDefault="00E52A3C">
      <w:pPr>
        <w:pStyle w:val="BodyLarge"/>
        <w:tabs>
          <w:tab w:val="left" w:pos="600"/>
          <w:tab w:val="right" w:leader="dot" w:pos="7344"/>
          <w:tab w:val="right" w:pos="8586"/>
          <w:tab w:val="right" w:pos="9940"/>
        </w:tabs>
        <w:rPr>
          <w:rFonts w:ascii="Liberation Sans" w:hAnsi="Liberation Sans" w:cs="Liberation Sans"/>
          <w:u w:val="single"/>
        </w:rPr>
      </w:pPr>
      <w:r w:rsidRPr="00BB718F">
        <w:rPr>
          <w:rFonts w:ascii="Liberation Sans" w:hAnsi="Liberation Sans" w:cs="Liberation Sans"/>
        </w:rPr>
        <w:tab/>
        <w:t>July 19 (15 X $128)</w:t>
      </w:r>
      <w:r w:rsidRPr="00BB718F">
        <w:rPr>
          <w:rFonts w:ascii="Liberation Sans" w:hAnsi="Liberation Sans" w:cs="Liberation Sans"/>
        </w:rPr>
        <w:tab/>
      </w:r>
      <w:r w:rsidRPr="00BB718F">
        <w:rPr>
          <w:rFonts w:ascii="Liberation Sans" w:hAnsi="Liberation Sans" w:cs="Liberation Sans"/>
        </w:rPr>
        <w:tab/>
        <w:t xml:space="preserve">  1,920</w:t>
      </w:r>
    </w:p>
    <w:p w14:paraId="3EE73CF9" w14:textId="77777777" w:rsidR="00E52A3C" w:rsidRPr="00BB718F" w:rsidRDefault="00E52A3C">
      <w:pPr>
        <w:pStyle w:val="BodyLarge"/>
        <w:tabs>
          <w:tab w:val="left" w:pos="600"/>
          <w:tab w:val="right" w:leader="dot" w:pos="7344"/>
          <w:tab w:val="right" w:pos="8586"/>
          <w:tab w:val="right" w:pos="9940"/>
        </w:tabs>
        <w:rPr>
          <w:rFonts w:ascii="Liberation Sans" w:hAnsi="Liberation Sans" w:cs="Liberation Sans"/>
        </w:rPr>
      </w:pPr>
      <w:r w:rsidRPr="00BB718F">
        <w:rPr>
          <w:rFonts w:ascii="Liberation Sans" w:hAnsi="Liberation Sans" w:cs="Liberation Sans"/>
        </w:rPr>
        <w:tab/>
        <w:t>July 26 (40 X $130)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5,200</w:t>
      </w:r>
      <w:r w:rsidRPr="00BB718F">
        <w:rPr>
          <w:rFonts w:ascii="Liberation Sans" w:hAnsi="Liberation Sans" w:cs="Liberation Sans"/>
        </w:rPr>
        <w:tab/>
      </w:r>
      <w:r w:rsidRPr="00BB718F">
        <w:rPr>
          <w:rFonts w:ascii="Liberation Sans" w:hAnsi="Liberation Sans" w:cs="Liberation Sans"/>
          <w:u w:val="single"/>
        </w:rPr>
        <w:t xml:space="preserve">  11,495</w:t>
      </w:r>
    </w:p>
    <w:p w14:paraId="3EE73CFA" w14:textId="77777777" w:rsidR="00E52A3C" w:rsidRPr="00BB718F" w:rsidRDefault="00E52A3C">
      <w:pPr>
        <w:pStyle w:val="BodyLarge"/>
        <w:tabs>
          <w:tab w:val="left" w:pos="600"/>
          <w:tab w:val="right" w:leader="dot" w:pos="7344"/>
          <w:tab w:val="right" w:pos="8820"/>
          <w:tab w:val="right" w:pos="9940"/>
        </w:tabs>
        <w:rPr>
          <w:rFonts w:ascii="Liberation Sans" w:hAnsi="Liberation Sans" w:cs="Liberation Sans"/>
        </w:rPr>
      </w:pPr>
      <w:r w:rsidRPr="00BB718F">
        <w:rPr>
          <w:rFonts w:ascii="Liberation Sans" w:hAnsi="Liberation Sans" w:cs="Liberation Sans"/>
        </w:rPr>
        <w:t>Cost of goods available for sale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13,895</w:t>
      </w:r>
    </w:p>
    <w:p w14:paraId="3EE73CFB" w14:textId="77777777" w:rsidR="00E52A3C" w:rsidRPr="00BB718F" w:rsidRDefault="00E52A3C">
      <w:pPr>
        <w:pStyle w:val="BodyLarge"/>
        <w:tabs>
          <w:tab w:val="left" w:pos="600"/>
          <w:tab w:val="right" w:leader="dot" w:pos="7344"/>
          <w:tab w:val="right" w:pos="8820"/>
          <w:tab w:val="right" w:pos="9940"/>
        </w:tabs>
        <w:rPr>
          <w:rFonts w:ascii="Liberation Sans" w:hAnsi="Liberation Sans" w:cs="Liberation Sans"/>
        </w:rPr>
      </w:pPr>
      <w:r w:rsidRPr="00BB718F">
        <w:rPr>
          <w:rFonts w:ascii="Liberation Sans" w:hAnsi="Liberation Sans" w:cs="Liberation Sans"/>
        </w:rPr>
        <w:t>Less:  Ending inventory (22 X $130)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2,860</w:t>
      </w:r>
    </w:p>
    <w:p w14:paraId="3EE73CFC" w14:textId="77777777" w:rsidR="00E52A3C" w:rsidRPr="00BB718F" w:rsidRDefault="00E52A3C">
      <w:pPr>
        <w:pStyle w:val="BodyLarge"/>
        <w:tabs>
          <w:tab w:val="left" w:pos="600"/>
          <w:tab w:val="right" w:leader="dot" w:pos="7344"/>
          <w:tab w:val="right" w:pos="8820"/>
          <w:tab w:val="right" w:pos="9940"/>
        </w:tabs>
        <w:rPr>
          <w:rFonts w:ascii="Liberation Sans" w:hAnsi="Liberation Sans" w:cs="Liberation Sans"/>
          <w:u w:val="double"/>
        </w:rPr>
      </w:pPr>
      <w:r w:rsidRPr="00BB718F">
        <w:rPr>
          <w:rFonts w:ascii="Liberation Sans" w:hAnsi="Liberation Sans" w:cs="Liberation Sans"/>
        </w:rPr>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$11,035</w:t>
      </w:r>
    </w:p>
    <w:p w14:paraId="3EE73CFD"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br w:type="page"/>
      </w:r>
      <w:r w:rsidRPr="00BB718F">
        <w:rPr>
          <w:rFonts w:ascii="Liberation Sans" w:hAnsi="Liberation Sans" w:cs="Liberation Sans"/>
        </w:rPr>
        <w:lastRenderedPageBreak/>
        <w:t>EXERCISE 6-4B (Continued)</w:t>
      </w:r>
    </w:p>
    <w:p w14:paraId="3EE73CFE" w14:textId="77777777" w:rsidR="00E52A3C" w:rsidRPr="00BB718F" w:rsidRDefault="00E52A3C">
      <w:pPr>
        <w:pStyle w:val="BodyLarge"/>
        <w:spacing w:after="120" w:line="280" w:lineRule="exact"/>
        <w:rPr>
          <w:rFonts w:ascii="Liberation Sans" w:hAnsi="Liberation Sans" w:cs="Liberation Sans"/>
        </w:rPr>
      </w:pPr>
    </w:p>
    <w:tbl>
      <w:tblPr>
        <w:tblW w:w="0" w:type="auto"/>
        <w:jc w:val="center"/>
        <w:tblLayout w:type="fixed"/>
        <w:tblLook w:val="0000" w:firstRow="0" w:lastRow="0" w:firstColumn="0" w:lastColumn="0" w:noHBand="0" w:noVBand="0"/>
      </w:tblPr>
      <w:tblGrid>
        <w:gridCol w:w="870"/>
        <w:gridCol w:w="450"/>
        <w:gridCol w:w="1080"/>
        <w:gridCol w:w="450"/>
        <w:gridCol w:w="1620"/>
        <w:gridCol w:w="360"/>
        <w:gridCol w:w="1590"/>
      </w:tblGrid>
      <w:tr w:rsidR="00E52A3C" w:rsidRPr="00BB718F" w14:paraId="3EE73D00" w14:textId="77777777">
        <w:trPr>
          <w:cantSplit/>
          <w:jc w:val="center"/>
        </w:trPr>
        <w:tc>
          <w:tcPr>
            <w:tcW w:w="6420" w:type="dxa"/>
            <w:gridSpan w:val="7"/>
            <w:tcBorders>
              <w:bottom w:val="single" w:sz="6" w:space="0" w:color="auto"/>
            </w:tcBorders>
          </w:tcPr>
          <w:p w14:paraId="3EE73CFF"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Proof</w:t>
            </w:r>
          </w:p>
        </w:tc>
      </w:tr>
      <w:tr w:rsidR="00E52A3C" w:rsidRPr="00BB718F" w14:paraId="3EE73D08" w14:textId="77777777">
        <w:trPr>
          <w:cantSplit/>
          <w:jc w:val="center"/>
        </w:trPr>
        <w:tc>
          <w:tcPr>
            <w:tcW w:w="870" w:type="dxa"/>
            <w:tcBorders>
              <w:top w:val="single" w:sz="6" w:space="0" w:color="auto"/>
            </w:tcBorders>
          </w:tcPr>
          <w:p w14:paraId="3EE73D01" w14:textId="77777777" w:rsidR="00E52A3C" w:rsidRPr="00BB718F" w:rsidRDefault="00E52A3C">
            <w:pPr>
              <w:pStyle w:val="BodyLarge"/>
              <w:spacing w:line="80" w:lineRule="exact"/>
              <w:rPr>
                <w:rFonts w:ascii="Liberation Sans" w:hAnsi="Liberation Sans" w:cs="Liberation Sans"/>
              </w:rPr>
            </w:pPr>
          </w:p>
        </w:tc>
        <w:tc>
          <w:tcPr>
            <w:tcW w:w="450" w:type="dxa"/>
            <w:tcBorders>
              <w:top w:val="single" w:sz="6" w:space="0" w:color="auto"/>
            </w:tcBorders>
          </w:tcPr>
          <w:p w14:paraId="3EE73D02" w14:textId="77777777" w:rsidR="00E52A3C" w:rsidRPr="00BB718F" w:rsidRDefault="00E52A3C">
            <w:pPr>
              <w:pStyle w:val="BodyLarge"/>
              <w:spacing w:line="80" w:lineRule="exact"/>
              <w:rPr>
                <w:rFonts w:ascii="Liberation Sans" w:hAnsi="Liberation Sans" w:cs="Liberation Sans"/>
              </w:rPr>
            </w:pPr>
          </w:p>
        </w:tc>
        <w:tc>
          <w:tcPr>
            <w:tcW w:w="1080" w:type="dxa"/>
            <w:tcBorders>
              <w:top w:val="single" w:sz="6" w:space="0" w:color="auto"/>
            </w:tcBorders>
          </w:tcPr>
          <w:p w14:paraId="3EE73D03" w14:textId="77777777" w:rsidR="00E52A3C" w:rsidRPr="00BB718F" w:rsidRDefault="00E52A3C">
            <w:pPr>
              <w:pStyle w:val="BodyLarge"/>
              <w:spacing w:line="80" w:lineRule="exact"/>
              <w:jc w:val="center"/>
              <w:rPr>
                <w:rFonts w:ascii="Liberation Sans" w:hAnsi="Liberation Sans" w:cs="Liberation Sans"/>
              </w:rPr>
            </w:pPr>
          </w:p>
        </w:tc>
        <w:tc>
          <w:tcPr>
            <w:tcW w:w="450" w:type="dxa"/>
            <w:tcBorders>
              <w:top w:val="single" w:sz="6" w:space="0" w:color="auto"/>
            </w:tcBorders>
          </w:tcPr>
          <w:p w14:paraId="3EE73D04" w14:textId="77777777" w:rsidR="00E52A3C" w:rsidRPr="00BB718F" w:rsidRDefault="00E52A3C">
            <w:pPr>
              <w:pStyle w:val="BodyLarge"/>
              <w:spacing w:line="80" w:lineRule="exact"/>
              <w:rPr>
                <w:rFonts w:ascii="Liberation Sans" w:hAnsi="Liberation Sans" w:cs="Liberation Sans"/>
              </w:rPr>
            </w:pPr>
          </w:p>
        </w:tc>
        <w:tc>
          <w:tcPr>
            <w:tcW w:w="1620" w:type="dxa"/>
            <w:tcBorders>
              <w:top w:val="single" w:sz="6" w:space="0" w:color="auto"/>
            </w:tcBorders>
          </w:tcPr>
          <w:p w14:paraId="3EE73D05" w14:textId="77777777" w:rsidR="00E52A3C" w:rsidRPr="00BB718F" w:rsidRDefault="00E52A3C">
            <w:pPr>
              <w:pStyle w:val="BodyLarge"/>
              <w:spacing w:line="80" w:lineRule="exact"/>
              <w:jc w:val="center"/>
              <w:rPr>
                <w:rFonts w:ascii="Liberation Sans" w:hAnsi="Liberation Sans" w:cs="Liberation Sans"/>
              </w:rPr>
            </w:pPr>
          </w:p>
        </w:tc>
        <w:tc>
          <w:tcPr>
            <w:tcW w:w="360" w:type="dxa"/>
            <w:tcBorders>
              <w:top w:val="single" w:sz="6" w:space="0" w:color="auto"/>
            </w:tcBorders>
          </w:tcPr>
          <w:p w14:paraId="3EE73D06" w14:textId="77777777" w:rsidR="00E52A3C" w:rsidRPr="00BB718F" w:rsidRDefault="00E52A3C">
            <w:pPr>
              <w:pStyle w:val="BodyLarge"/>
              <w:spacing w:line="80" w:lineRule="exact"/>
              <w:rPr>
                <w:rFonts w:ascii="Liberation Sans" w:hAnsi="Liberation Sans" w:cs="Liberation Sans"/>
              </w:rPr>
            </w:pPr>
          </w:p>
        </w:tc>
        <w:tc>
          <w:tcPr>
            <w:tcW w:w="1590" w:type="dxa"/>
            <w:tcBorders>
              <w:top w:val="single" w:sz="6" w:space="0" w:color="auto"/>
            </w:tcBorders>
          </w:tcPr>
          <w:p w14:paraId="3EE73D07" w14:textId="77777777" w:rsidR="00E52A3C" w:rsidRPr="00BB718F" w:rsidRDefault="00E52A3C">
            <w:pPr>
              <w:pStyle w:val="BodyLarge"/>
              <w:spacing w:line="80" w:lineRule="exact"/>
              <w:jc w:val="center"/>
              <w:rPr>
                <w:rFonts w:ascii="Liberation Sans" w:hAnsi="Liberation Sans" w:cs="Liberation Sans"/>
              </w:rPr>
            </w:pPr>
          </w:p>
        </w:tc>
      </w:tr>
      <w:tr w:rsidR="00E52A3C" w:rsidRPr="00BB718F" w14:paraId="3EE73D10" w14:textId="77777777">
        <w:trPr>
          <w:cantSplit/>
          <w:jc w:val="center"/>
        </w:trPr>
        <w:tc>
          <w:tcPr>
            <w:tcW w:w="870" w:type="dxa"/>
            <w:tcBorders>
              <w:bottom w:val="single" w:sz="4" w:space="0" w:color="auto"/>
            </w:tcBorders>
          </w:tcPr>
          <w:p w14:paraId="3EE73D09"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Date</w:t>
            </w:r>
          </w:p>
        </w:tc>
        <w:tc>
          <w:tcPr>
            <w:tcW w:w="450" w:type="dxa"/>
          </w:tcPr>
          <w:p w14:paraId="3EE73D0A" w14:textId="77777777" w:rsidR="00E52A3C" w:rsidRPr="00BB718F" w:rsidRDefault="00E52A3C">
            <w:pPr>
              <w:pStyle w:val="BodyLarge"/>
              <w:spacing w:line="300" w:lineRule="exact"/>
              <w:rPr>
                <w:rFonts w:ascii="Liberation Sans" w:hAnsi="Liberation Sans" w:cs="Liberation Sans"/>
              </w:rPr>
            </w:pPr>
          </w:p>
        </w:tc>
        <w:tc>
          <w:tcPr>
            <w:tcW w:w="1080" w:type="dxa"/>
            <w:tcBorders>
              <w:bottom w:val="single" w:sz="4" w:space="0" w:color="auto"/>
            </w:tcBorders>
          </w:tcPr>
          <w:p w14:paraId="3EE73D0B" w14:textId="77777777" w:rsidR="00E52A3C" w:rsidRPr="00BB718F" w:rsidRDefault="00E52A3C">
            <w:pPr>
              <w:pStyle w:val="BodyLarge"/>
              <w:spacing w:line="300" w:lineRule="exact"/>
              <w:jc w:val="center"/>
              <w:rPr>
                <w:rFonts w:ascii="Liberation Sans" w:hAnsi="Liberation Sans" w:cs="Liberation Sans"/>
              </w:rPr>
            </w:pPr>
            <w:r w:rsidRPr="00BB718F">
              <w:rPr>
                <w:rFonts w:ascii="Liberation Sans" w:hAnsi="Liberation Sans" w:cs="Liberation Sans"/>
              </w:rPr>
              <w:t>Units</w:t>
            </w:r>
          </w:p>
        </w:tc>
        <w:tc>
          <w:tcPr>
            <w:tcW w:w="450" w:type="dxa"/>
          </w:tcPr>
          <w:p w14:paraId="3EE73D0C" w14:textId="77777777" w:rsidR="00E52A3C" w:rsidRPr="00BB718F" w:rsidRDefault="00E52A3C">
            <w:pPr>
              <w:pStyle w:val="BodyLarge"/>
              <w:spacing w:line="300" w:lineRule="exact"/>
              <w:rPr>
                <w:rFonts w:ascii="Liberation Sans" w:hAnsi="Liberation Sans" w:cs="Liberation Sans"/>
              </w:rPr>
            </w:pPr>
          </w:p>
        </w:tc>
        <w:tc>
          <w:tcPr>
            <w:tcW w:w="1620" w:type="dxa"/>
            <w:tcBorders>
              <w:bottom w:val="single" w:sz="4" w:space="0" w:color="auto"/>
            </w:tcBorders>
          </w:tcPr>
          <w:p w14:paraId="3EE73D0D" w14:textId="77777777" w:rsidR="00E52A3C" w:rsidRPr="00BB718F" w:rsidRDefault="00E52A3C">
            <w:pPr>
              <w:pStyle w:val="BodyLarge"/>
              <w:spacing w:line="300" w:lineRule="exact"/>
              <w:jc w:val="center"/>
              <w:rPr>
                <w:rFonts w:ascii="Liberation Sans" w:hAnsi="Liberation Sans" w:cs="Liberation Sans"/>
              </w:rPr>
            </w:pPr>
            <w:r w:rsidRPr="00BB718F">
              <w:rPr>
                <w:rFonts w:ascii="Liberation Sans" w:hAnsi="Liberation Sans" w:cs="Liberation Sans"/>
              </w:rPr>
              <w:t>Unit Cost</w:t>
            </w:r>
          </w:p>
        </w:tc>
        <w:tc>
          <w:tcPr>
            <w:tcW w:w="360" w:type="dxa"/>
          </w:tcPr>
          <w:p w14:paraId="3EE73D0E" w14:textId="77777777" w:rsidR="00E52A3C" w:rsidRPr="00BB718F" w:rsidRDefault="00E52A3C">
            <w:pPr>
              <w:pStyle w:val="BodyLarge"/>
              <w:spacing w:line="300" w:lineRule="exact"/>
              <w:rPr>
                <w:rFonts w:ascii="Liberation Sans" w:hAnsi="Liberation Sans" w:cs="Liberation Sans"/>
              </w:rPr>
            </w:pPr>
          </w:p>
        </w:tc>
        <w:tc>
          <w:tcPr>
            <w:tcW w:w="1590" w:type="dxa"/>
            <w:tcBorders>
              <w:bottom w:val="single" w:sz="4" w:space="0" w:color="auto"/>
            </w:tcBorders>
          </w:tcPr>
          <w:p w14:paraId="3EE73D0F" w14:textId="77777777" w:rsidR="00E52A3C" w:rsidRPr="00BB718F" w:rsidRDefault="00E52A3C">
            <w:pPr>
              <w:pStyle w:val="BodyLarge"/>
              <w:spacing w:line="300" w:lineRule="exact"/>
              <w:jc w:val="center"/>
              <w:rPr>
                <w:rFonts w:ascii="Liberation Sans" w:hAnsi="Liberation Sans" w:cs="Liberation Sans"/>
              </w:rPr>
            </w:pPr>
            <w:r w:rsidRPr="00BB718F">
              <w:rPr>
                <w:rFonts w:ascii="Liberation Sans" w:hAnsi="Liberation Sans" w:cs="Liberation Sans"/>
              </w:rPr>
              <w:t>Total Cost</w:t>
            </w:r>
          </w:p>
        </w:tc>
      </w:tr>
      <w:tr w:rsidR="00E52A3C" w:rsidRPr="00BB718F" w14:paraId="3EE73D18" w14:textId="77777777">
        <w:trPr>
          <w:cantSplit/>
          <w:jc w:val="center"/>
        </w:trPr>
        <w:tc>
          <w:tcPr>
            <w:tcW w:w="870" w:type="dxa"/>
          </w:tcPr>
          <w:p w14:paraId="3EE73D11" w14:textId="77777777" w:rsidR="00E52A3C" w:rsidRPr="00BB718F" w:rsidRDefault="00E52A3C">
            <w:pPr>
              <w:pStyle w:val="BodyLarge"/>
              <w:spacing w:before="60" w:line="300" w:lineRule="exact"/>
              <w:rPr>
                <w:rFonts w:ascii="Liberation Sans" w:hAnsi="Liberation Sans" w:cs="Liberation Sans"/>
              </w:rPr>
            </w:pPr>
            <w:r w:rsidRPr="00BB718F">
              <w:rPr>
                <w:rFonts w:ascii="Liberation Sans" w:hAnsi="Liberation Sans" w:cs="Liberation Sans"/>
              </w:rPr>
              <w:t>7/1</w:t>
            </w:r>
          </w:p>
        </w:tc>
        <w:tc>
          <w:tcPr>
            <w:tcW w:w="450" w:type="dxa"/>
          </w:tcPr>
          <w:p w14:paraId="3EE73D12" w14:textId="77777777" w:rsidR="00E52A3C" w:rsidRPr="00BB718F" w:rsidRDefault="00E52A3C">
            <w:pPr>
              <w:pStyle w:val="BodyLarge"/>
              <w:spacing w:before="60" w:line="300" w:lineRule="exact"/>
              <w:rPr>
                <w:rFonts w:ascii="Liberation Sans" w:hAnsi="Liberation Sans" w:cs="Liberation Sans"/>
              </w:rPr>
            </w:pPr>
          </w:p>
        </w:tc>
        <w:tc>
          <w:tcPr>
            <w:tcW w:w="1080" w:type="dxa"/>
          </w:tcPr>
          <w:p w14:paraId="3EE73D13" w14:textId="77777777" w:rsidR="00E52A3C" w:rsidRPr="00BB718F" w:rsidRDefault="00E52A3C">
            <w:pPr>
              <w:pStyle w:val="BodyLarge"/>
              <w:spacing w:before="60" w:line="300" w:lineRule="exact"/>
              <w:ind w:left="-115" w:right="259"/>
              <w:jc w:val="right"/>
              <w:rPr>
                <w:rFonts w:ascii="Liberation Sans" w:hAnsi="Liberation Sans" w:cs="Liberation Sans"/>
              </w:rPr>
            </w:pPr>
            <w:r w:rsidRPr="00BB718F">
              <w:rPr>
                <w:rFonts w:ascii="Liberation Sans" w:hAnsi="Liberation Sans" w:cs="Liberation Sans"/>
              </w:rPr>
              <w:t>20</w:t>
            </w:r>
          </w:p>
        </w:tc>
        <w:tc>
          <w:tcPr>
            <w:tcW w:w="450" w:type="dxa"/>
          </w:tcPr>
          <w:p w14:paraId="3EE73D14" w14:textId="77777777" w:rsidR="00E52A3C" w:rsidRPr="00BB718F" w:rsidRDefault="00E52A3C">
            <w:pPr>
              <w:pStyle w:val="BodyLarge"/>
              <w:spacing w:before="60" w:line="300" w:lineRule="exact"/>
              <w:jc w:val="right"/>
              <w:rPr>
                <w:rFonts w:ascii="Liberation Sans" w:hAnsi="Liberation Sans" w:cs="Liberation Sans"/>
              </w:rPr>
            </w:pPr>
          </w:p>
        </w:tc>
        <w:tc>
          <w:tcPr>
            <w:tcW w:w="1620" w:type="dxa"/>
          </w:tcPr>
          <w:p w14:paraId="3EE73D15" w14:textId="77777777" w:rsidR="00E52A3C" w:rsidRPr="00BB718F" w:rsidRDefault="00E52A3C">
            <w:pPr>
              <w:pStyle w:val="BodyLarge"/>
              <w:spacing w:before="60" w:line="300" w:lineRule="exact"/>
              <w:ind w:right="522"/>
              <w:jc w:val="right"/>
              <w:rPr>
                <w:rFonts w:ascii="Liberation Sans" w:hAnsi="Liberation Sans" w:cs="Liberation Sans"/>
              </w:rPr>
            </w:pPr>
            <w:r w:rsidRPr="00BB718F">
              <w:rPr>
                <w:rFonts w:ascii="Liberation Sans" w:hAnsi="Liberation Sans" w:cs="Liberation Sans"/>
              </w:rPr>
              <w:t>$120</w:t>
            </w:r>
          </w:p>
        </w:tc>
        <w:tc>
          <w:tcPr>
            <w:tcW w:w="360" w:type="dxa"/>
          </w:tcPr>
          <w:p w14:paraId="3EE73D16" w14:textId="77777777" w:rsidR="00E52A3C" w:rsidRPr="00BB718F" w:rsidRDefault="00E52A3C">
            <w:pPr>
              <w:pStyle w:val="BodyLarge"/>
              <w:spacing w:before="60" w:line="300" w:lineRule="exact"/>
              <w:jc w:val="right"/>
              <w:rPr>
                <w:rFonts w:ascii="Liberation Sans" w:hAnsi="Liberation Sans" w:cs="Liberation Sans"/>
              </w:rPr>
            </w:pPr>
          </w:p>
        </w:tc>
        <w:tc>
          <w:tcPr>
            <w:tcW w:w="1590" w:type="dxa"/>
          </w:tcPr>
          <w:p w14:paraId="3EE73D17" w14:textId="77777777" w:rsidR="00E52A3C" w:rsidRPr="00BB718F" w:rsidRDefault="00E52A3C">
            <w:pPr>
              <w:pStyle w:val="BodyLarge"/>
              <w:spacing w:before="60" w:line="300" w:lineRule="exact"/>
              <w:ind w:right="222"/>
              <w:jc w:val="right"/>
              <w:rPr>
                <w:rFonts w:ascii="Liberation Sans" w:hAnsi="Liberation Sans" w:cs="Liberation Sans"/>
              </w:rPr>
            </w:pPr>
            <w:r w:rsidRPr="00BB718F">
              <w:rPr>
                <w:rFonts w:ascii="Liberation Sans" w:hAnsi="Liberation Sans" w:cs="Liberation Sans"/>
              </w:rPr>
              <w:t>$  2,400</w:t>
            </w:r>
          </w:p>
        </w:tc>
      </w:tr>
      <w:tr w:rsidR="00E52A3C" w:rsidRPr="00BB718F" w14:paraId="3EE73D20" w14:textId="77777777">
        <w:trPr>
          <w:cantSplit/>
          <w:jc w:val="center"/>
        </w:trPr>
        <w:tc>
          <w:tcPr>
            <w:tcW w:w="870" w:type="dxa"/>
          </w:tcPr>
          <w:p w14:paraId="3EE73D19"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7/12</w:t>
            </w:r>
          </w:p>
        </w:tc>
        <w:tc>
          <w:tcPr>
            <w:tcW w:w="450" w:type="dxa"/>
          </w:tcPr>
          <w:p w14:paraId="3EE73D1A"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1B" w14:textId="77777777" w:rsidR="00E52A3C" w:rsidRPr="00BB718F" w:rsidRDefault="00E52A3C">
            <w:pPr>
              <w:pStyle w:val="BodyLarge"/>
              <w:spacing w:line="300" w:lineRule="exact"/>
              <w:ind w:left="-115" w:right="259"/>
              <w:jc w:val="right"/>
              <w:rPr>
                <w:rFonts w:ascii="Liberation Sans" w:hAnsi="Liberation Sans" w:cs="Liberation Sans"/>
              </w:rPr>
            </w:pPr>
            <w:r w:rsidRPr="00BB718F">
              <w:rPr>
                <w:rFonts w:ascii="Liberation Sans" w:hAnsi="Liberation Sans" w:cs="Liberation Sans"/>
              </w:rPr>
              <w:t>35</w:t>
            </w:r>
          </w:p>
        </w:tc>
        <w:tc>
          <w:tcPr>
            <w:tcW w:w="450" w:type="dxa"/>
          </w:tcPr>
          <w:p w14:paraId="3EE73D1C"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1D" w14:textId="77777777" w:rsidR="00E52A3C" w:rsidRPr="00BB718F" w:rsidRDefault="00E52A3C">
            <w:pPr>
              <w:pStyle w:val="BodyLarge"/>
              <w:spacing w:line="300" w:lineRule="exact"/>
              <w:ind w:right="522"/>
              <w:jc w:val="right"/>
              <w:rPr>
                <w:rFonts w:ascii="Liberation Sans" w:hAnsi="Liberation Sans" w:cs="Liberation Sans"/>
              </w:rPr>
            </w:pPr>
            <w:r w:rsidRPr="00BB718F">
              <w:rPr>
                <w:rFonts w:ascii="Liberation Sans" w:hAnsi="Liberation Sans" w:cs="Liberation Sans"/>
              </w:rPr>
              <w:t>125</w:t>
            </w:r>
          </w:p>
        </w:tc>
        <w:tc>
          <w:tcPr>
            <w:tcW w:w="360" w:type="dxa"/>
          </w:tcPr>
          <w:p w14:paraId="3EE73D1E"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1F" w14:textId="77777777" w:rsidR="00E52A3C" w:rsidRPr="00BB718F" w:rsidRDefault="00E52A3C">
            <w:pPr>
              <w:pStyle w:val="BodyLarge"/>
              <w:spacing w:line="300" w:lineRule="exact"/>
              <w:ind w:right="222"/>
              <w:jc w:val="right"/>
              <w:rPr>
                <w:rFonts w:ascii="Liberation Sans" w:hAnsi="Liberation Sans" w:cs="Liberation Sans"/>
              </w:rPr>
            </w:pPr>
            <w:r w:rsidRPr="00BB718F">
              <w:rPr>
                <w:rFonts w:ascii="Liberation Sans" w:hAnsi="Liberation Sans" w:cs="Liberation Sans"/>
              </w:rPr>
              <w:t>4,375</w:t>
            </w:r>
          </w:p>
        </w:tc>
      </w:tr>
      <w:tr w:rsidR="00E52A3C" w:rsidRPr="00BB718F" w14:paraId="3EE73D28" w14:textId="77777777">
        <w:trPr>
          <w:cantSplit/>
          <w:jc w:val="center"/>
        </w:trPr>
        <w:tc>
          <w:tcPr>
            <w:tcW w:w="870" w:type="dxa"/>
          </w:tcPr>
          <w:p w14:paraId="3EE73D21"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7/19</w:t>
            </w:r>
          </w:p>
        </w:tc>
        <w:tc>
          <w:tcPr>
            <w:tcW w:w="450" w:type="dxa"/>
          </w:tcPr>
          <w:p w14:paraId="3EE73D22"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23" w14:textId="77777777" w:rsidR="00E52A3C" w:rsidRPr="00BB718F" w:rsidRDefault="00E52A3C">
            <w:pPr>
              <w:pStyle w:val="BodyLarge"/>
              <w:spacing w:line="300" w:lineRule="exact"/>
              <w:ind w:left="-115" w:right="259"/>
              <w:jc w:val="right"/>
              <w:rPr>
                <w:rFonts w:ascii="Liberation Sans" w:hAnsi="Liberation Sans" w:cs="Liberation Sans"/>
              </w:rPr>
            </w:pPr>
            <w:r w:rsidRPr="00BB718F">
              <w:rPr>
                <w:rFonts w:ascii="Liberation Sans" w:hAnsi="Liberation Sans" w:cs="Liberation Sans"/>
              </w:rPr>
              <w:t>15</w:t>
            </w:r>
          </w:p>
        </w:tc>
        <w:tc>
          <w:tcPr>
            <w:tcW w:w="450" w:type="dxa"/>
          </w:tcPr>
          <w:p w14:paraId="3EE73D24"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25" w14:textId="77777777" w:rsidR="00E52A3C" w:rsidRPr="00BB718F" w:rsidRDefault="00E52A3C">
            <w:pPr>
              <w:pStyle w:val="BodyLarge"/>
              <w:spacing w:line="300" w:lineRule="exact"/>
              <w:ind w:right="522"/>
              <w:jc w:val="right"/>
              <w:rPr>
                <w:rFonts w:ascii="Liberation Sans" w:hAnsi="Liberation Sans" w:cs="Liberation Sans"/>
              </w:rPr>
            </w:pPr>
            <w:r w:rsidRPr="00BB718F">
              <w:rPr>
                <w:rFonts w:ascii="Liberation Sans" w:hAnsi="Liberation Sans" w:cs="Liberation Sans"/>
              </w:rPr>
              <w:t>128</w:t>
            </w:r>
          </w:p>
        </w:tc>
        <w:tc>
          <w:tcPr>
            <w:tcW w:w="360" w:type="dxa"/>
          </w:tcPr>
          <w:p w14:paraId="3EE73D26"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27" w14:textId="77777777" w:rsidR="00E52A3C" w:rsidRPr="00BB718F" w:rsidRDefault="00E52A3C">
            <w:pPr>
              <w:pStyle w:val="BodyLarge"/>
              <w:spacing w:line="300" w:lineRule="exact"/>
              <w:ind w:right="222"/>
              <w:jc w:val="right"/>
              <w:rPr>
                <w:rFonts w:ascii="Liberation Sans" w:hAnsi="Liberation Sans" w:cs="Liberation Sans"/>
              </w:rPr>
            </w:pPr>
            <w:r w:rsidRPr="00BB718F">
              <w:rPr>
                <w:rFonts w:ascii="Liberation Sans" w:hAnsi="Liberation Sans" w:cs="Liberation Sans"/>
              </w:rPr>
              <w:t>1,920</w:t>
            </w:r>
          </w:p>
        </w:tc>
      </w:tr>
      <w:tr w:rsidR="00E52A3C" w:rsidRPr="00BB718F" w14:paraId="3EE73D30" w14:textId="77777777">
        <w:trPr>
          <w:cantSplit/>
          <w:jc w:val="center"/>
        </w:trPr>
        <w:tc>
          <w:tcPr>
            <w:tcW w:w="870" w:type="dxa"/>
          </w:tcPr>
          <w:p w14:paraId="3EE73D29"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7/26</w:t>
            </w:r>
          </w:p>
        </w:tc>
        <w:tc>
          <w:tcPr>
            <w:tcW w:w="450" w:type="dxa"/>
          </w:tcPr>
          <w:p w14:paraId="3EE73D2A"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2B" w14:textId="77777777" w:rsidR="00E52A3C" w:rsidRPr="00BB718F" w:rsidRDefault="00E52A3C">
            <w:pPr>
              <w:pStyle w:val="BodyLarge"/>
              <w:spacing w:line="300" w:lineRule="exact"/>
              <w:ind w:left="-115" w:right="259"/>
              <w:jc w:val="right"/>
              <w:rPr>
                <w:rFonts w:ascii="Liberation Sans" w:hAnsi="Liberation Sans" w:cs="Liberation Sans"/>
                <w:u w:val="single"/>
              </w:rPr>
            </w:pPr>
            <w:r w:rsidRPr="00BB718F">
              <w:rPr>
                <w:rFonts w:ascii="Liberation Sans" w:hAnsi="Liberation Sans" w:cs="Liberation Sans"/>
                <w:u w:val="single"/>
              </w:rPr>
              <w:t>18</w:t>
            </w:r>
          </w:p>
        </w:tc>
        <w:tc>
          <w:tcPr>
            <w:tcW w:w="450" w:type="dxa"/>
          </w:tcPr>
          <w:p w14:paraId="3EE73D2C"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2D" w14:textId="77777777" w:rsidR="00E52A3C" w:rsidRPr="00BB718F" w:rsidRDefault="00E52A3C">
            <w:pPr>
              <w:pStyle w:val="BodyLarge"/>
              <w:spacing w:line="300" w:lineRule="exact"/>
              <w:ind w:right="522"/>
              <w:jc w:val="right"/>
              <w:rPr>
                <w:rFonts w:ascii="Liberation Sans" w:hAnsi="Liberation Sans" w:cs="Liberation Sans"/>
              </w:rPr>
            </w:pPr>
            <w:r w:rsidRPr="00BB718F">
              <w:rPr>
                <w:rFonts w:ascii="Liberation Sans" w:hAnsi="Liberation Sans" w:cs="Liberation Sans"/>
              </w:rPr>
              <w:t>130</w:t>
            </w:r>
          </w:p>
        </w:tc>
        <w:tc>
          <w:tcPr>
            <w:tcW w:w="360" w:type="dxa"/>
          </w:tcPr>
          <w:p w14:paraId="3EE73D2E"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2F" w14:textId="77777777" w:rsidR="00E52A3C" w:rsidRPr="00BB718F" w:rsidRDefault="00E52A3C" w:rsidP="008F4440">
            <w:pPr>
              <w:pStyle w:val="BodyLarge"/>
              <w:spacing w:line="300" w:lineRule="exact"/>
              <w:ind w:right="222"/>
              <w:jc w:val="right"/>
              <w:rPr>
                <w:rFonts w:ascii="Liberation Sans" w:hAnsi="Liberation Sans" w:cs="Liberation Sans"/>
                <w:u w:val="single"/>
              </w:rPr>
            </w:pPr>
            <w:r w:rsidRPr="00BB718F">
              <w:rPr>
                <w:rFonts w:ascii="Liberation Sans" w:hAnsi="Liberation Sans" w:cs="Liberation Sans"/>
                <w:u w:val="single"/>
              </w:rPr>
              <w:t>    2,340</w:t>
            </w:r>
          </w:p>
        </w:tc>
      </w:tr>
      <w:tr w:rsidR="00E52A3C" w:rsidRPr="00BB718F" w14:paraId="3EE73D38" w14:textId="77777777">
        <w:trPr>
          <w:cantSplit/>
          <w:jc w:val="center"/>
        </w:trPr>
        <w:tc>
          <w:tcPr>
            <w:tcW w:w="870" w:type="dxa"/>
          </w:tcPr>
          <w:p w14:paraId="3EE73D31" w14:textId="77777777" w:rsidR="00E52A3C" w:rsidRPr="00BB718F" w:rsidRDefault="00E52A3C">
            <w:pPr>
              <w:pStyle w:val="BodyLarge"/>
              <w:spacing w:line="300" w:lineRule="exact"/>
              <w:jc w:val="right"/>
              <w:rPr>
                <w:rFonts w:ascii="Liberation Sans" w:hAnsi="Liberation Sans" w:cs="Liberation Sans"/>
              </w:rPr>
            </w:pPr>
          </w:p>
        </w:tc>
        <w:tc>
          <w:tcPr>
            <w:tcW w:w="450" w:type="dxa"/>
          </w:tcPr>
          <w:p w14:paraId="3EE73D32"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33" w14:textId="77777777" w:rsidR="00E52A3C" w:rsidRPr="00BB718F" w:rsidRDefault="00E52A3C">
            <w:pPr>
              <w:pStyle w:val="BodyLarge"/>
              <w:spacing w:line="300" w:lineRule="exact"/>
              <w:ind w:left="-115" w:right="259"/>
              <w:jc w:val="right"/>
              <w:rPr>
                <w:rFonts w:ascii="Liberation Sans" w:hAnsi="Liberation Sans" w:cs="Liberation Sans"/>
                <w:u w:val="double"/>
              </w:rPr>
            </w:pPr>
            <w:r w:rsidRPr="00BB718F">
              <w:rPr>
                <w:rFonts w:ascii="Liberation Sans" w:hAnsi="Liberation Sans" w:cs="Liberation Sans"/>
                <w:u w:val="double"/>
              </w:rPr>
              <w:t>88</w:t>
            </w:r>
          </w:p>
        </w:tc>
        <w:tc>
          <w:tcPr>
            <w:tcW w:w="450" w:type="dxa"/>
          </w:tcPr>
          <w:p w14:paraId="3EE73D34"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35" w14:textId="77777777" w:rsidR="00E52A3C" w:rsidRPr="00BB718F" w:rsidRDefault="00E52A3C">
            <w:pPr>
              <w:pStyle w:val="BodyLarge"/>
              <w:spacing w:line="300" w:lineRule="exact"/>
              <w:ind w:right="522"/>
              <w:jc w:val="right"/>
              <w:rPr>
                <w:rFonts w:ascii="Liberation Sans" w:hAnsi="Liberation Sans" w:cs="Liberation Sans"/>
              </w:rPr>
            </w:pPr>
          </w:p>
        </w:tc>
        <w:tc>
          <w:tcPr>
            <w:tcW w:w="360" w:type="dxa"/>
          </w:tcPr>
          <w:p w14:paraId="3EE73D36"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37" w14:textId="77777777" w:rsidR="00E52A3C" w:rsidRPr="00BB718F" w:rsidRDefault="00E52A3C" w:rsidP="000A7DBB">
            <w:pPr>
              <w:pStyle w:val="BodyLarge"/>
              <w:spacing w:line="300" w:lineRule="exact"/>
              <w:ind w:right="216"/>
              <w:jc w:val="right"/>
              <w:rPr>
                <w:rFonts w:ascii="Liberation Sans" w:hAnsi="Liberation Sans" w:cs="Liberation Sans"/>
                <w:u w:val="single"/>
              </w:rPr>
            </w:pPr>
            <w:r w:rsidRPr="00BB718F">
              <w:rPr>
                <w:rFonts w:ascii="Liberation Sans" w:hAnsi="Liberation Sans" w:cs="Liberation Sans"/>
                <w:u w:val="double"/>
              </w:rPr>
              <w:t>$11,035</w:t>
            </w:r>
          </w:p>
        </w:tc>
      </w:tr>
    </w:tbl>
    <w:p w14:paraId="3EE73D39" w14:textId="77777777" w:rsidR="00E52A3C" w:rsidRPr="00BB718F" w:rsidRDefault="00E52A3C">
      <w:pPr>
        <w:pStyle w:val="BodyLarge"/>
        <w:spacing w:line="280" w:lineRule="exact"/>
        <w:rPr>
          <w:rFonts w:ascii="Liberation Sans" w:hAnsi="Liberation Sans" w:cs="Liberation Sans"/>
        </w:rPr>
      </w:pPr>
    </w:p>
    <w:p w14:paraId="3EE73D3A"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LIFO</w:t>
      </w:r>
    </w:p>
    <w:p w14:paraId="3EE73D3B" w14:textId="77777777" w:rsidR="00E52A3C" w:rsidRPr="00BB718F" w:rsidRDefault="00E52A3C" w:rsidP="0025106E">
      <w:pPr>
        <w:pStyle w:val="BodyLarge"/>
        <w:tabs>
          <w:tab w:val="left" w:pos="600"/>
          <w:tab w:val="right" w:leader="dot" w:pos="7380"/>
          <w:tab w:val="right" w:pos="9940"/>
        </w:tabs>
        <w:ind w:left="18"/>
        <w:rPr>
          <w:rFonts w:ascii="Liberation Sans" w:hAnsi="Liberation Sans" w:cs="Liberation Sans"/>
        </w:rPr>
      </w:pPr>
      <w:r w:rsidRPr="00BB718F">
        <w:rPr>
          <w:rFonts w:ascii="Liberation Sans" w:hAnsi="Liberation Sans" w:cs="Liberation Sans"/>
        </w:rPr>
        <w:t>Cost of goods available for sale</w:t>
      </w:r>
      <w:r w:rsidRPr="00BB718F">
        <w:rPr>
          <w:rFonts w:ascii="Liberation Sans" w:hAnsi="Liberation Sans" w:cs="Liberation Sans"/>
        </w:rPr>
        <w:tab/>
      </w:r>
      <w:r w:rsidRPr="00BB718F">
        <w:rPr>
          <w:rFonts w:ascii="Liberation Sans" w:hAnsi="Liberation Sans" w:cs="Liberation Sans"/>
        </w:rPr>
        <w:tab/>
        <w:t>$13,895</w:t>
      </w:r>
    </w:p>
    <w:p w14:paraId="3EE73D3C" w14:textId="77777777" w:rsidR="00E52A3C" w:rsidRPr="00BB718F" w:rsidRDefault="00E52A3C" w:rsidP="003658DB">
      <w:pPr>
        <w:pStyle w:val="BodyLarge"/>
        <w:tabs>
          <w:tab w:val="left" w:pos="3420"/>
          <w:tab w:val="right" w:leader="dot" w:pos="7380"/>
          <w:tab w:val="left" w:pos="7650"/>
          <w:tab w:val="right" w:pos="9940"/>
        </w:tabs>
        <w:ind w:left="18"/>
        <w:rPr>
          <w:rFonts w:ascii="Liberation Sans" w:hAnsi="Liberation Sans" w:cs="Liberation Sans"/>
        </w:rPr>
      </w:pPr>
      <w:r w:rsidRPr="00BB718F">
        <w:rPr>
          <w:rFonts w:ascii="Liberation Sans" w:hAnsi="Liberation Sans" w:cs="Liberation Sans"/>
        </w:rPr>
        <w:t>Less:  Ending inventory (20 X $120)</w:t>
      </w:r>
      <w:r w:rsidRPr="00BB718F">
        <w:rPr>
          <w:rFonts w:ascii="Liberation Sans" w:hAnsi="Liberation Sans" w:cs="Liberation Sans"/>
        </w:rPr>
        <w:tab/>
      </w:r>
      <w:r w:rsidRPr="00BB718F">
        <w:rPr>
          <w:rFonts w:ascii="Liberation Sans" w:hAnsi="Liberation Sans" w:cs="Liberation Sans"/>
        </w:rPr>
        <w:tab/>
        <w:t xml:space="preserve"> $2,400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(2 X $125)</w:t>
      </w:r>
      <w:r w:rsidRPr="00BB718F">
        <w:rPr>
          <w:rFonts w:ascii="Liberation Sans" w:hAnsi="Liberation Sans" w:cs="Liberation Sans"/>
        </w:rPr>
        <w:tab/>
      </w:r>
      <w:r w:rsidRPr="00BB718F">
        <w:rPr>
          <w:rFonts w:ascii="Liberation Sans" w:hAnsi="Liberation Sans" w:cs="Liberation Sans"/>
        </w:rPr>
        <w:tab/>
        <w:t xml:space="preserve">  </w:t>
      </w:r>
      <w:r w:rsidRPr="00BB718F">
        <w:rPr>
          <w:rFonts w:ascii="Liberation Sans" w:hAnsi="Liberation Sans" w:cs="Liberation Sans"/>
          <w:u w:val="single"/>
        </w:rPr>
        <w:t xml:space="preserve">    250</w:t>
      </w:r>
      <w:r w:rsidRPr="00BB718F">
        <w:rPr>
          <w:rFonts w:ascii="Liberation Sans" w:hAnsi="Liberation Sans" w:cs="Liberation Sans"/>
        </w:rPr>
        <w:tab/>
      </w:r>
      <w:r w:rsidRPr="00BB718F">
        <w:rPr>
          <w:rFonts w:ascii="Liberation Sans" w:hAnsi="Liberation Sans" w:cs="Liberation Sans"/>
          <w:u w:val="single"/>
        </w:rPr>
        <w:t xml:space="preserve">    2,650</w:t>
      </w:r>
    </w:p>
    <w:p w14:paraId="3EE73D3D" w14:textId="77777777" w:rsidR="00E52A3C" w:rsidRPr="00BB718F" w:rsidRDefault="00E52A3C" w:rsidP="0025106E">
      <w:pPr>
        <w:pStyle w:val="BodyLarge"/>
        <w:tabs>
          <w:tab w:val="left" w:pos="600"/>
          <w:tab w:val="right" w:leader="dot" w:pos="7380"/>
          <w:tab w:val="right" w:pos="9940"/>
        </w:tabs>
        <w:ind w:left="18"/>
        <w:rPr>
          <w:rFonts w:ascii="Liberation Sans" w:hAnsi="Liberation Sans" w:cs="Liberation Sans"/>
          <w:u w:val="double"/>
        </w:rPr>
      </w:pPr>
      <w:r w:rsidRPr="00BB718F">
        <w:rPr>
          <w:rFonts w:ascii="Liberation Sans" w:hAnsi="Liberation Sans" w:cs="Liberation Sans"/>
        </w:rPr>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$11,245</w:t>
      </w:r>
    </w:p>
    <w:p w14:paraId="3EE73D3E" w14:textId="77777777" w:rsidR="00E52A3C" w:rsidRPr="00BB718F" w:rsidRDefault="00E52A3C">
      <w:pPr>
        <w:pStyle w:val="BodyLarge"/>
        <w:tabs>
          <w:tab w:val="left" w:pos="600"/>
          <w:tab w:val="right" w:leader="dot" w:pos="8820"/>
          <w:tab w:val="right" w:pos="9940"/>
        </w:tabs>
        <w:spacing w:line="240" w:lineRule="exact"/>
        <w:rPr>
          <w:rFonts w:ascii="Liberation Sans" w:hAnsi="Liberation Sans" w:cs="Liberation Sans"/>
          <w:u w:val="double"/>
        </w:rPr>
      </w:pPr>
    </w:p>
    <w:tbl>
      <w:tblPr>
        <w:tblW w:w="0" w:type="auto"/>
        <w:jc w:val="center"/>
        <w:tblLayout w:type="fixed"/>
        <w:tblLook w:val="0000" w:firstRow="0" w:lastRow="0" w:firstColumn="0" w:lastColumn="0" w:noHBand="0" w:noVBand="0"/>
      </w:tblPr>
      <w:tblGrid>
        <w:gridCol w:w="870"/>
        <w:gridCol w:w="450"/>
        <w:gridCol w:w="1080"/>
        <w:gridCol w:w="450"/>
        <w:gridCol w:w="1620"/>
        <w:gridCol w:w="360"/>
        <w:gridCol w:w="1590"/>
      </w:tblGrid>
      <w:tr w:rsidR="00E52A3C" w:rsidRPr="00BB718F" w14:paraId="3EE73D40" w14:textId="77777777">
        <w:trPr>
          <w:cantSplit/>
          <w:jc w:val="center"/>
        </w:trPr>
        <w:tc>
          <w:tcPr>
            <w:tcW w:w="6420" w:type="dxa"/>
            <w:gridSpan w:val="7"/>
            <w:tcBorders>
              <w:bottom w:val="single" w:sz="6" w:space="0" w:color="auto"/>
            </w:tcBorders>
          </w:tcPr>
          <w:p w14:paraId="3EE73D3F"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Proof</w:t>
            </w:r>
          </w:p>
        </w:tc>
      </w:tr>
      <w:tr w:rsidR="00E52A3C" w:rsidRPr="00BB718F" w14:paraId="3EE73D48" w14:textId="77777777">
        <w:trPr>
          <w:cantSplit/>
          <w:jc w:val="center"/>
        </w:trPr>
        <w:tc>
          <w:tcPr>
            <w:tcW w:w="870" w:type="dxa"/>
            <w:tcBorders>
              <w:top w:val="single" w:sz="6" w:space="0" w:color="auto"/>
            </w:tcBorders>
          </w:tcPr>
          <w:p w14:paraId="3EE73D41" w14:textId="77777777" w:rsidR="00E52A3C" w:rsidRPr="00BB718F" w:rsidRDefault="00E52A3C">
            <w:pPr>
              <w:pStyle w:val="BodyLarge"/>
              <w:spacing w:line="80" w:lineRule="exact"/>
              <w:rPr>
                <w:rFonts w:ascii="Liberation Sans" w:hAnsi="Liberation Sans" w:cs="Liberation Sans"/>
              </w:rPr>
            </w:pPr>
          </w:p>
        </w:tc>
        <w:tc>
          <w:tcPr>
            <w:tcW w:w="450" w:type="dxa"/>
            <w:tcBorders>
              <w:top w:val="single" w:sz="6" w:space="0" w:color="auto"/>
            </w:tcBorders>
          </w:tcPr>
          <w:p w14:paraId="3EE73D42" w14:textId="77777777" w:rsidR="00E52A3C" w:rsidRPr="00BB718F" w:rsidRDefault="00E52A3C">
            <w:pPr>
              <w:pStyle w:val="BodyLarge"/>
              <w:spacing w:line="80" w:lineRule="exact"/>
              <w:rPr>
                <w:rFonts w:ascii="Liberation Sans" w:hAnsi="Liberation Sans" w:cs="Liberation Sans"/>
              </w:rPr>
            </w:pPr>
          </w:p>
        </w:tc>
        <w:tc>
          <w:tcPr>
            <w:tcW w:w="1080" w:type="dxa"/>
            <w:tcBorders>
              <w:top w:val="single" w:sz="6" w:space="0" w:color="auto"/>
            </w:tcBorders>
          </w:tcPr>
          <w:p w14:paraId="3EE73D43" w14:textId="77777777" w:rsidR="00E52A3C" w:rsidRPr="00BB718F" w:rsidRDefault="00E52A3C">
            <w:pPr>
              <w:pStyle w:val="BodyLarge"/>
              <w:spacing w:line="80" w:lineRule="exact"/>
              <w:jc w:val="center"/>
              <w:rPr>
                <w:rFonts w:ascii="Liberation Sans" w:hAnsi="Liberation Sans" w:cs="Liberation Sans"/>
              </w:rPr>
            </w:pPr>
          </w:p>
        </w:tc>
        <w:tc>
          <w:tcPr>
            <w:tcW w:w="450" w:type="dxa"/>
            <w:tcBorders>
              <w:top w:val="single" w:sz="6" w:space="0" w:color="auto"/>
            </w:tcBorders>
          </w:tcPr>
          <w:p w14:paraId="3EE73D44" w14:textId="77777777" w:rsidR="00E52A3C" w:rsidRPr="00BB718F" w:rsidRDefault="00E52A3C">
            <w:pPr>
              <w:pStyle w:val="BodyLarge"/>
              <w:spacing w:line="80" w:lineRule="exact"/>
              <w:rPr>
                <w:rFonts w:ascii="Liberation Sans" w:hAnsi="Liberation Sans" w:cs="Liberation Sans"/>
              </w:rPr>
            </w:pPr>
          </w:p>
        </w:tc>
        <w:tc>
          <w:tcPr>
            <w:tcW w:w="1620" w:type="dxa"/>
            <w:tcBorders>
              <w:top w:val="single" w:sz="6" w:space="0" w:color="auto"/>
            </w:tcBorders>
          </w:tcPr>
          <w:p w14:paraId="3EE73D45" w14:textId="77777777" w:rsidR="00E52A3C" w:rsidRPr="00BB718F" w:rsidRDefault="00E52A3C">
            <w:pPr>
              <w:pStyle w:val="BodyLarge"/>
              <w:spacing w:line="80" w:lineRule="exact"/>
              <w:jc w:val="center"/>
              <w:rPr>
                <w:rFonts w:ascii="Liberation Sans" w:hAnsi="Liberation Sans" w:cs="Liberation Sans"/>
              </w:rPr>
            </w:pPr>
          </w:p>
        </w:tc>
        <w:tc>
          <w:tcPr>
            <w:tcW w:w="360" w:type="dxa"/>
            <w:tcBorders>
              <w:top w:val="single" w:sz="6" w:space="0" w:color="auto"/>
            </w:tcBorders>
          </w:tcPr>
          <w:p w14:paraId="3EE73D46" w14:textId="77777777" w:rsidR="00E52A3C" w:rsidRPr="00BB718F" w:rsidRDefault="00E52A3C">
            <w:pPr>
              <w:pStyle w:val="BodyLarge"/>
              <w:spacing w:line="80" w:lineRule="exact"/>
              <w:rPr>
                <w:rFonts w:ascii="Liberation Sans" w:hAnsi="Liberation Sans" w:cs="Liberation Sans"/>
              </w:rPr>
            </w:pPr>
          </w:p>
        </w:tc>
        <w:tc>
          <w:tcPr>
            <w:tcW w:w="1590" w:type="dxa"/>
            <w:tcBorders>
              <w:top w:val="single" w:sz="6" w:space="0" w:color="auto"/>
            </w:tcBorders>
          </w:tcPr>
          <w:p w14:paraId="3EE73D47" w14:textId="77777777" w:rsidR="00E52A3C" w:rsidRPr="00BB718F" w:rsidRDefault="00E52A3C">
            <w:pPr>
              <w:pStyle w:val="BodyLarge"/>
              <w:spacing w:line="80" w:lineRule="exact"/>
              <w:jc w:val="center"/>
              <w:rPr>
                <w:rFonts w:ascii="Liberation Sans" w:hAnsi="Liberation Sans" w:cs="Liberation Sans"/>
              </w:rPr>
            </w:pPr>
          </w:p>
        </w:tc>
      </w:tr>
      <w:tr w:rsidR="00E52A3C" w:rsidRPr="00BB718F" w14:paraId="3EE73D50" w14:textId="77777777">
        <w:trPr>
          <w:cantSplit/>
          <w:jc w:val="center"/>
        </w:trPr>
        <w:tc>
          <w:tcPr>
            <w:tcW w:w="870" w:type="dxa"/>
            <w:tcBorders>
              <w:bottom w:val="single" w:sz="4" w:space="0" w:color="auto"/>
            </w:tcBorders>
          </w:tcPr>
          <w:p w14:paraId="3EE73D49"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Date</w:t>
            </w:r>
          </w:p>
        </w:tc>
        <w:tc>
          <w:tcPr>
            <w:tcW w:w="450" w:type="dxa"/>
          </w:tcPr>
          <w:p w14:paraId="3EE73D4A" w14:textId="77777777" w:rsidR="00E52A3C" w:rsidRPr="00BB718F" w:rsidRDefault="00E52A3C">
            <w:pPr>
              <w:pStyle w:val="BodyLarge"/>
              <w:rPr>
                <w:rFonts w:ascii="Liberation Sans" w:hAnsi="Liberation Sans" w:cs="Liberation Sans"/>
              </w:rPr>
            </w:pPr>
          </w:p>
        </w:tc>
        <w:tc>
          <w:tcPr>
            <w:tcW w:w="1080" w:type="dxa"/>
            <w:tcBorders>
              <w:bottom w:val="single" w:sz="4" w:space="0" w:color="auto"/>
            </w:tcBorders>
          </w:tcPr>
          <w:p w14:paraId="3EE73D4B"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Units</w:t>
            </w:r>
          </w:p>
        </w:tc>
        <w:tc>
          <w:tcPr>
            <w:tcW w:w="450" w:type="dxa"/>
          </w:tcPr>
          <w:p w14:paraId="3EE73D4C" w14:textId="77777777" w:rsidR="00E52A3C" w:rsidRPr="00BB718F" w:rsidRDefault="00E52A3C">
            <w:pPr>
              <w:pStyle w:val="BodyLarge"/>
              <w:rPr>
                <w:rFonts w:ascii="Liberation Sans" w:hAnsi="Liberation Sans" w:cs="Liberation Sans"/>
              </w:rPr>
            </w:pPr>
          </w:p>
        </w:tc>
        <w:tc>
          <w:tcPr>
            <w:tcW w:w="1620" w:type="dxa"/>
            <w:tcBorders>
              <w:bottom w:val="single" w:sz="4" w:space="0" w:color="auto"/>
            </w:tcBorders>
          </w:tcPr>
          <w:p w14:paraId="3EE73D4D"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Unit Cost</w:t>
            </w:r>
          </w:p>
        </w:tc>
        <w:tc>
          <w:tcPr>
            <w:tcW w:w="360" w:type="dxa"/>
          </w:tcPr>
          <w:p w14:paraId="3EE73D4E" w14:textId="77777777" w:rsidR="00E52A3C" w:rsidRPr="00BB718F" w:rsidRDefault="00E52A3C">
            <w:pPr>
              <w:pStyle w:val="BodyLarge"/>
              <w:rPr>
                <w:rFonts w:ascii="Liberation Sans" w:hAnsi="Liberation Sans" w:cs="Liberation Sans"/>
              </w:rPr>
            </w:pPr>
          </w:p>
        </w:tc>
        <w:tc>
          <w:tcPr>
            <w:tcW w:w="1590" w:type="dxa"/>
            <w:tcBorders>
              <w:bottom w:val="single" w:sz="4" w:space="0" w:color="auto"/>
            </w:tcBorders>
          </w:tcPr>
          <w:p w14:paraId="3EE73D4F"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Total Cost</w:t>
            </w:r>
          </w:p>
        </w:tc>
      </w:tr>
      <w:tr w:rsidR="00E52A3C" w:rsidRPr="00BB718F" w14:paraId="3EE73D58" w14:textId="77777777">
        <w:trPr>
          <w:cantSplit/>
          <w:jc w:val="center"/>
        </w:trPr>
        <w:tc>
          <w:tcPr>
            <w:tcW w:w="870" w:type="dxa"/>
          </w:tcPr>
          <w:p w14:paraId="3EE73D51" w14:textId="77777777" w:rsidR="00E52A3C" w:rsidRPr="00BB718F" w:rsidRDefault="00E52A3C">
            <w:pPr>
              <w:pStyle w:val="BodyLarge"/>
              <w:spacing w:before="60" w:line="300" w:lineRule="exact"/>
              <w:rPr>
                <w:rFonts w:ascii="Liberation Sans" w:hAnsi="Liberation Sans" w:cs="Liberation Sans"/>
              </w:rPr>
            </w:pPr>
            <w:r w:rsidRPr="00BB718F">
              <w:rPr>
                <w:rFonts w:ascii="Liberation Sans" w:hAnsi="Liberation Sans" w:cs="Liberation Sans"/>
              </w:rPr>
              <w:t>7/26</w:t>
            </w:r>
          </w:p>
        </w:tc>
        <w:tc>
          <w:tcPr>
            <w:tcW w:w="450" w:type="dxa"/>
          </w:tcPr>
          <w:p w14:paraId="3EE73D52" w14:textId="77777777" w:rsidR="00E52A3C" w:rsidRPr="00BB718F" w:rsidRDefault="00E52A3C">
            <w:pPr>
              <w:pStyle w:val="BodyLarge"/>
              <w:spacing w:before="60" w:line="300" w:lineRule="exact"/>
              <w:rPr>
                <w:rFonts w:ascii="Liberation Sans" w:hAnsi="Liberation Sans" w:cs="Liberation Sans"/>
              </w:rPr>
            </w:pPr>
          </w:p>
        </w:tc>
        <w:tc>
          <w:tcPr>
            <w:tcW w:w="1080" w:type="dxa"/>
          </w:tcPr>
          <w:p w14:paraId="3EE73D53" w14:textId="77777777" w:rsidR="00E52A3C" w:rsidRPr="00BB718F" w:rsidRDefault="00E52A3C">
            <w:pPr>
              <w:pStyle w:val="BodyLarge"/>
              <w:spacing w:before="60" w:line="300" w:lineRule="exact"/>
              <w:ind w:left="-115" w:right="259"/>
              <w:jc w:val="right"/>
              <w:rPr>
                <w:rFonts w:ascii="Liberation Sans" w:hAnsi="Liberation Sans" w:cs="Liberation Sans"/>
              </w:rPr>
            </w:pPr>
            <w:r w:rsidRPr="00BB718F">
              <w:rPr>
                <w:rFonts w:ascii="Liberation Sans" w:hAnsi="Liberation Sans" w:cs="Liberation Sans"/>
              </w:rPr>
              <w:t>40</w:t>
            </w:r>
          </w:p>
        </w:tc>
        <w:tc>
          <w:tcPr>
            <w:tcW w:w="450" w:type="dxa"/>
          </w:tcPr>
          <w:p w14:paraId="3EE73D54" w14:textId="77777777" w:rsidR="00E52A3C" w:rsidRPr="00BB718F" w:rsidRDefault="00E52A3C">
            <w:pPr>
              <w:pStyle w:val="BodyLarge"/>
              <w:spacing w:before="60" w:line="300" w:lineRule="exact"/>
              <w:jc w:val="right"/>
              <w:rPr>
                <w:rFonts w:ascii="Liberation Sans" w:hAnsi="Liberation Sans" w:cs="Liberation Sans"/>
              </w:rPr>
            </w:pPr>
          </w:p>
        </w:tc>
        <w:tc>
          <w:tcPr>
            <w:tcW w:w="1620" w:type="dxa"/>
          </w:tcPr>
          <w:p w14:paraId="3EE73D55" w14:textId="77777777" w:rsidR="00E52A3C" w:rsidRPr="00BB718F" w:rsidRDefault="00E52A3C">
            <w:pPr>
              <w:pStyle w:val="BodyLarge"/>
              <w:spacing w:before="60" w:line="300" w:lineRule="exact"/>
              <w:ind w:right="522"/>
              <w:jc w:val="right"/>
              <w:rPr>
                <w:rFonts w:ascii="Liberation Sans" w:hAnsi="Liberation Sans" w:cs="Liberation Sans"/>
              </w:rPr>
            </w:pPr>
            <w:r w:rsidRPr="00BB718F">
              <w:rPr>
                <w:rFonts w:ascii="Liberation Sans" w:hAnsi="Liberation Sans" w:cs="Liberation Sans"/>
              </w:rPr>
              <w:t>$130</w:t>
            </w:r>
          </w:p>
        </w:tc>
        <w:tc>
          <w:tcPr>
            <w:tcW w:w="360" w:type="dxa"/>
          </w:tcPr>
          <w:p w14:paraId="3EE73D56" w14:textId="77777777" w:rsidR="00E52A3C" w:rsidRPr="00BB718F" w:rsidRDefault="00E52A3C">
            <w:pPr>
              <w:pStyle w:val="BodyLarge"/>
              <w:spacing w:before="60" w:line="300" w:lineRule="exact"/>
              <w:jc w:val="right"/>
              <w:rPr>
                <w:rFonts w:ascii="Liberation Sans" w:hAnsi="Liberation Sans" w:cs="Liberation Sans"/>
              </w:rPr>
            </w:pPr>
          </w:p>
        </w:tc>
        <w:tc>
          <w:tcPr>
            <w:tcW w:w="1590" w:type="dxa"/>
          </w:tcPr>
          <w:p w14:paraId="3EE73D57" w14:textId="77777777" w:rsidR="00E52A3C" w:rsidRPr="00BB718F" w:rsidRDefault="00E52A3C">
            <w:pPr>
              <w:pStyle w:val="BodyLarge"/>
              <w:spacing w:before="60" w:line="300" w:lineRule="exact"/>
              <w:ind w:right="222"/>
              <w:jc w:val="right"/>
              <w:rPr>
                <w:rFonts w:ascii="Liberation Sans" w:hAnsi="Liberation Sans" w:cs="Liberation Sans"/>
              </w:rPr>
            </w:pPr>
            <w:r w:rsidRPr="00BB718F">
              <w:rPr>
                <w:rFonts w:ascii="Liberation Sans" w:hAnsi="Liberation Sans" w:cs="Liberation Sans"/>
              </w:rPr>
              <w:t>$  5,200</w:t>
            </w:r>
          </w:p>
        </w:tc>
      </w:tr>
      <w:tr w:rsidR="00E52A3C" w:rsidRPr="00BB718F" w14:paraId="3EE73D60" w14:textId="77777777">
        <w:trPr>
          <w:cantSplit/>
          <w:jc w:val="center"/>
        </w:trPr>
        <w:tc>
          <w:tcPr>
            <w:tcW w:w="870" w:type="dxa"/>
          </w:tcPr>
          <w:p w14:paraId="3EE73D59"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7/19</w:t>
            </w:r>
          </w:p>
        </w:tc>
        <w:tc>
          <w:tcPr>
            <w:tcW w:w="450" w:type="dxa"/>
          </w:tcPr>
          <w:p w14:paraId="3EE73D5A"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5B" w14:textId="77777777" w:rsidR="00E52A3C" w:rsidRPr="00BB718F" w:rsidRDefault="00E52A3C">
            <w:pPr>
              <w:pStyle w:val="BodyLarge"/>
              <w:spacing w:line="300" w:lineRule="exact"/>
              <w:ind w:left="-115" w:right="259"/>
              <w:jc w:val="right"/>
              <w:rPr>
                <w:rFonts w:ascii="Liberation Sans" w:hAnsi="Liberation Sans" w:cs="Liberation Sans"/>
              </w:rPr>
            </w:pPr>
            <w:r w:rsidRPr="00BB718F">
              <w:rPr>
                <w:rFonts w:ascii="Liberation Sans" w:hAnsi="Liberation Sans" w:cs="Liberation Sans"/>
              </w:rPr>
              <w:t>15</w:t>
            </w:r>
          </w:p>
        </w:tc>
        <w:tc>
          <w:tcPr>
            <w:tcW w:w="450" w:type="dxa"/>
          </w:tcPr>
          <w:p w14:paraId="3EE73D5C"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5D" w14:textId="77777777" w:rsidR="00E52A3C" w:rsidRPr="00BB718F" w:rsidRDefault="00E52A3C">
            <w:pPr>
              <w:pStyle w:val="BodyLarge"/>
              <w:spacing w:line="300" w:lineRule="exact"/>
              <w:ind w:right="522"/>
              <w:jc w:val="right"/>
              <w:rPr>
                <w:rFonts w:ascii="Liberation Sans" w:hAnsi="Liberation Sans" w:cs="Liberation Sans"/>
              </w:rPr>
            </w:pPr>
            <w:r w:rsidRPr="00BB718F">
              <w:rPr>
                <w:rFonts w:ascii="Liberation Sans" w:hAnsi="Liberation Sans" w:cs="Liberation Sans"/>
              </w:rPr>
              <w:t>128</w:t>
            </w:r>
          </w:p>
        </w:tc>
        <w:tc>
          <w:tcPr>
            <w:tcW w:w="360" w:type="dxa"/>
          </w:tcPr>
          <w:p w14:paraId="3EE73D5E"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5F" w14:textId="77777777" w:rsidR="00E52A3C" w:rsidRPr="00BB718F" w:rsidRDefault="00E52A3C">
            <w:pPr>
              <w:pStyle w:val="BodyLarge"/>
              <w:spacing w:line="300" w:lineRule="exact"/>
              <w:ind w:right="222"/>
              <w:jc w:val="right"/>
              <w:rPr>
                <w:rFonts w:ascii="Liberation Sans" w:hAnsi="Liberation Sans" w:cs="Liberation Sans"/>
              </w:rPr>
            </w:pPr>
            <w:r w:rsidRPr="00BB718F">
              <w:rPr>
                <w:rFonts w:ascii="Liberation Sans" w:hAnsi="Liberation Sans" w:cs="Liberation Sans"/>
              </w:rPr>
              <w:t>1,920</w:t>
            </w:r>
          </w:p>
        </w:tc>
      </w:tr>
      <w:tr w:rsidR="00E52A3C" w:rsidRPr="00BB718F" w14:paraId="3EE73D68" w14:textId="77777777">
        <w:trPr>
          <w:cantSplit/>
          <w:jc w:val="center"/>
        </w:trPr>
        <w:tc>
          <w:tcPr>
            <w:tcW w:w="870" w:type="dxa"/>
          </w:tcPr>
          <w:p w14:paraId="3EE73D61"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7/12</w:t>
            </w:r>
          </w:p>
        </w:tc>
        <w:tc>
          <w:tcPr>
            <w:tcW w:w="450" w:type="dxa"/>
          </w:tcPr>
          <w:p w14:paraId="3EE73D62"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63" w14:textId="77777777" w:rsidR="00E52A3C" w:rsidRPr="00BB718F" w:rsidRDefault="00E52A3C">
            <w:pPr>
              <w:pStyle w:val="BodyLarge"/>
              <w:spacing w:line="300" w:lineRule="exact"/>
              <w:ind w:left="-115" w:right="259"/>
              <w:jc w:val="right"/>
              <w:rPr>
                <w:rFonts w:ascii="Liberation Sans" w:hAnsi="Liberation Sans" w:cs="Liberation Sans"/>
                <w:u w:val="single"/>
              </w:rPr>
            </w:pPr>
            <w:r w:rsidRPr="00BB718F">
              <w:rPr>
                <w:rFonts w:ascii="Liberation Sans" w:hAnsi="Liberation Sans" w:cs="Liberation Sans"/>
                <w:u w:val="single"/>
              </w:rPr>
              <w:t>33</w:t>
            </w:r>
          </w:p>
        </w:tc>
        <w:tc>
          <w:tcPr>
            <w:tcW w:w="450" w:type="dxa"/>
          </w:tcPr>
          <w:p w14:paraId="3EE73D64"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65" w14:textId="77777777" w:rsidR="00E52A3C" w:rsidRPr="00BB718F" w:rsidRDefault="00E52A3C">
            <w:pPr>
              <w:pStyle w:val="BodyLarge"/>
              <w:spacing w:line="300" w:lineRule="exact"/>
              <w:ind w:right="522"/>
              <w:jc w:val="right"/>
              <w:rPr>
                <w:rFonts w:ascii="Liberation Sans" w:hAnsi="Liberation Sans" w:cs="Liberation Sans"/>
              </w:rPr>
            </w:pPr>
            <w:r w:rsidRPr="00BB718F">
              <w:rPr>
                <w:rFonts w:ascii="Liberation Sans" w:hAnsi="Liberation Sans" w:cs="Liberation Sans"/>
              </w:rPr>
              <w:t>125</w:t>
            </w:r>
          </w:p>
        </w:tc>
        <w:tc>
          <w:tcPr>
            <w:tcW w:w="360" w:type="dxa"/>
          </w:tcPr>
          <w:p w14:paraId="3EE73D66"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67" w14:textId="77777777" w:rsidR="00E52A3C" w:rsidRPr="00BB718F" w:rsidRDefault="00E52A3C" w:rsidP="000A7DBB">
            <w:pPr>
              <w:pStyle w:val="BodyLarge"/>
              <w:spacing w:line="300" w:lineRule="exact"/>
              <w:ind w:right="222"/>
              <w:jc w:val="right"/>
              <w:rPr>
                <w:rFonts w:ascii="Liberation Sans" w:hAnsi="Liberation Sans" w:cs="Liberation Sans"/>
                <w:u w:val="single"/>
              </w:rPr>
            </w:pPr>
            <w:r w:rsidRPr="00BB718F">
              <w:rPr>
                <w:rFonts w:ascii="Liberation Sans" w:hAnsi="Liberation Sans" w:cs="Liberation Sans"/>
                <w:u w:val="single"/>
              </w:rPr>
              <w:t xml:space="preserve">    4,125</w:t>
            </w:r>
          </w:p>
        </w:tc>
      </w:tr>
      <w:tr w:rsidR="00E52A3C" w:rsidRPr="00BB718F" w14:paraId="3EE73D70" w14:textId="77777777">
        <w:trPr>
          <w:cantSplit/>
          <w:jc w:val="center"/>
        </w:trPr>
        <w:tc>
          <w:tcPr>
            <w:tcW w:w="870" w:type="dxa"/>
          </w:tcPr>
          <w:p w14:paraId="3EE73D69" w14:textId="77777777" w:rsidR="00E52A3C" w:rsidRPr="00BB718F" w:rsidRDefault="00E52A3C">
            <w:pPr>
              <w:pStyle w:val="BodyLarge"/>
              <w:spacing w:line="300" w:lineRule="exact"/>
              <w:rPr>
                <w:rFonts w:ascii="Liberation Sans" w:hAnsi="Liberation Sans" w:cs="Liberation Sans"/>
              </w:rPr>
            </w:pPr>
          </w:p>
        </w:tc>
        <w:tc>
          <w:tcPr>
            <w:tcW w:w="450" w:type="dxa"/>
          </w:tcPr>
          <w:p w14:paraId="3EE73D6A"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6B" w14:textId="77777777" w:rsidR="00E52A3C" w:rsidRPr="00BB718F" w:rsidRDefault="00E52A3C" w:rsidP="00BD1C3A">
            <w:pPr>
              <w:pStyle w:val="BodyLarge"/>
              <w:spacing w:line="300" w:lineRule="exact"/>
              <w:ind w:left="-115" w:right="259"/>
              <w:jc w:val="right"/>
              <w:rPr>
                <w:rFonts w:ascii="Liberation Sans" w:hAnsi="Liberation Sans" w:cs="Liberation Sans"/>
                <w:u w:val="single"/>
              </w:rPr>
            </w:pPr>
            <w:r w:rsidRPr="00BB718F">
              <w:rPr>
                <w:rFonts w:ascii="Liberation Sans" w:hAnsi="Liberation Sans" w:cs="Liberation Sans"/>
                <w:u w:val="double"/>
              </w:rPr>
              <w:t>88</w:t>
            </w:r>
          </w:p>
        </w:tc>
        <w:tc>
          <w:tcPr>
            <w:tcW w:w="450" w:type="dxa"/>
          </w:tcPr>
          <w:p w14:paraId="3EE73D6C"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6D" w14:textId="77777777" w:rsidR="00E52A3C" w:rsidRPr="00BB718F" w:rsidRDefault="00E52A3C">
            <w:pPr>
              <w:pStyle w:val="BodyLarge"/>
              <w:spacing w:line="300" w:lineRule="exact"/>
              <w:ind w:right="522"/>
              <w:jc w:val="right"/>
              <w:rPr>
                <w:rFonts w:ascii="Liberation Sans" w:hAnsi="Liberation Sans" w:cs="Liberation Sans"/>
              </w:rPr>
            </w:pPr>
          </w:p>
        </w:tc>
        <w:tc>
          <w:tcPr>
            <w:tcW w:w="360" w:type="dxa"/>
          </w:tcPr>
          <w:p w14:paraId="3EE73D6E"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6F" w14:textId="77777777" w:rsidR="00E52A3C" w:rsidRPr="00BB718F" w:rsidRDefault="00E52A3C">
            <w:pPr>
              <w:pStyle w:val="BodyLarge"/>
              <w:spacing w:line="300" w:lineRule="exact"/>
              <w:ind w:right="222"/>
              <w:jc w:val="right"/>
              <w:rPr>
                <w:rFonts w:ascii="Liberation Sans" w:hAnsi="Liberation Sans" w:cs="Liberation Sans"/>
                <w:u w:val="single"/>
              </w:rPr>
            </w:pPr>
            <w:r w:rsidRPr="00BB718F">
              <w:rPr>
                <w:rFonts w:ascii="Liberation Sans" w:hAnsi="Liberation Sans" w:cs="Liberation Sans"/>
                <w:u w:val="double"/>
              </w:rPr>
              <w:t>$11,245</w:t>
            </w:r>
          </w:p>
        </w:tc>
      </w:tr>
      <w:tr w:rsidR="00E52A3C" w:rsidRPr="00BB718F" w14:paraId="3EE73D78" w14:textId="77777777">
        <w:trPr>
          <w:cantSplit/>
          <w:jc w:val="center"/>
        </w:trPr>
        <w:tc>
          <w:tcPr>
            <w:tcW w:w="870" w:type="dxa"/>
          </w:tcPr>
          <w:p w14:paraId="3EE73D71" w14:textId="77777777" w:rsidR="00E52A3C" w:rsidRPr="00BB718F" w:rsidRDefault="00E52A3C">
            <w:pPr>
              <w:pStyle w:val="BodyLarge"/>
              <w:spacing w:line="300" w:lineRule="exact"/>
              <w:jc w:val="right"/>
              <w:rPr>
                <w:rFonts w:ascii="Liberation Sans" w:hAnsi="Liberation Sans" w:cs="Liberation Sans"/>
              </w:rPr>
            </w:pPr>
          </w:p>
        </w:tc>
        <w:tc>
          <w:tcPr>
            <w:tcW w:w="450" w:type="dxa"/>
          </w:tcPr>
          <w:p w14:paraId="3EE73D72" w14:textId="77777777" w:rsidR="00E52A3C" w:rsidRPr="00BB718F" w:rsidRDefault="00E52A3C">
            <w:pPr>
              <w:pStyle w:val="BodyLarge"/>
              <w:spacing w:line="300" w:lineRule="exact"/>
              <w:rPr>
                <w:rFonts w:ascii="Liberation Sans" w:hAnsi="Liberation Sans" w:cs="Liberation Sans"/>
              </w:rPr>
            </w:pPr>
          </w:p>
        </w:tc>
        <w:tc>
          <w:tcPr>
            <w:tcW w:w="1080" w:type="dxa"/>
          </w:tcPr>
          <w:p w14:paraId="3EE73D73" w14:textId="77777777" w:rsidR="00E52A3C" w:rsidRPr="00BB718F" w:rsidRDefault="00E52A3C">
            <w:pPr>
              <w:pStyle w:val="BodyLarge"/>
              <w:spacing w:line="300" w:lineRule="exact"/>
              <w:ind w:left="-115" w:right="259"/>
              <w:jc w:val="right"/>
              <w:rPr>
                <w:rFonts w:ascii="Liberation Sans" w:hAnsi="Liberation Sans" w:cs="Liberation Sans"/>
                <w:u w:val="double"/>
              </w:rPr>
            </w:pPr>
          </w:p>
        </w:tc>
        <w:tc>
          <w:tcPr>
            <w:tcW w:w="450" w:type="dxa"/>
          </w:tcPr>
          <w:p w14:paraId="3EE73D74" w14:textId="77777777" w:rsidR="00E52A3C" w:rsidRPr="00BB718F" w:rsidRDefault="00E52A3C">
            <w:pPr>
              <w:pStyle w:val="BodyLarge"/>
              <w:spacing w:line="300" w:lineRule="exact"/>
              <w:jc w:val="right"/>
              <w:rPr>
                <w:rFonts w:ascii="Liberation Sans" w:hAnsi="Liberation Sans" w:cs="Liberation Sans"/>
              </w:rPr>
            </w:pPr>
          </w:p>
        </w:tc>
        <w:tc>
          <w:tcPr>
            <w:tcW w:w="1620" w:type="dxa"/>
          </w:tcPr>
          <w:p w14:paraId="3EE73D75" w14:textId="77777777" w:rsidR="00E52A3C" w:rsidRPr="00BB718F" w:rsidRDefault="00E52A3C">
            <w:pPr>
              <w:pStyle w:val="BodyLarge"/>
              <w:spacing w:line="300" w:lineRule="exact"/>
              <w:ind w:right="522"/>
              <w:jc w:val="right"/>
              <w:rPr>
                <w:rFonts w:ascii="Liberation Sans" w:hAnsi="Liberation Sans" w:cs="Liberation Sans"/>
              </w:rPr>
            </w:pPr>
          </w:p>
        </w:tc>
        <w:tc>
          <w:tcPr>
            <w:tcW w:w="360" w:type="dxa"/>
          </w:tcPr>
          <w:p w14:paraId="3EE73D76" w14:textId="77777777" w:rsidR="00E52A3C" w:rsidRPr="00BB718F" w:rsidRDefault="00E52A3C">
            <w:pPr>
              <w:pStyle w:val="BodyLarge"/>
              <w:spacing w:line="300" w:lineRule="exact"/>
              <w:jc w:val="right"/>
              <w:rPr>
                <w:rFonts w:ascii="Liberation Sans" w:hAnsi="Liberation Sans" w:cs="Liberation Sans"/>
              </w:rPr>
            </w:pPr>
          </w:p>
        </w:tc>
        <w:tc>
          <w:tcPr>
            <w:tcW w:w="1590" w:type="dxa"/>
          </w:tcPr>
          <w:p w14:paraId="3EE73D77" w14:textId="77777777" w:rsidR="00E52A3C" w:rsidRPr="00BB718F" w:rsidRDefault="00E52A3C" w:rsidP="000A7DBB">
            <w:pPr>
              <w:pStyle w:val="BodyLarge"/>
              <w:spacing w:line="300" w:lineRule="exact"/>
              <w:ind w:right="222"/>
              <w:jc w:val="right"/>
              <w:rPr>
                <w:rFonts w:ascii="Liberation Sans" w:hAnsi="Liberation Sans" w:cs="Liberation Sans"/>
                <w:u w:val="single"/>
              </w:rPr>
            </w:pPr>
          </w:p>
        </w:tc>
      </w:tr>
    </w:tbl>
    <w:p w14:paraId="3EE73D87" w14:textId="77777777" w:rsidR="00E52A3C" w:rsidRPr="00BB718F" w:rsidRDefault="00E52A3C">
      <w:pPr>
        <w:pStyle w:val="BodyLarge"/>
        <w:tabs>
          <w:tab w:val="left" w:pos="720"/>
          <w:tab w:val="right" w:pos="9990"/>
        </w:tabs>
        <w:rPr>
          <w:rFonts w:ascii="Liberation Sans" w:hAnsi="Liberation Sans" w:cs="Liberation Sans"/>
        </w:rPr>
      </w:pPr>
      <w:r w:rsidRPr="00BB718F">
        <w:rPr>
          <w:rFonts w:ascii="Liberation Sans" w:hAnsi="Liberation Sans" w:cs="Liberation Sans"/>
        </w:rPr>
        <w:t>EXERCISE 6-5B</w:t>
      </w:r>
    </w:p>
    <w:p w14:paraId="3EE73D88" w14:textId="77777777" w:rsidR="00E52A3C" w:rsidRPr="00BB718F" w:rsidRDefault="00E52A3C">
      <w:pPr>
        <w:pStyle w:val="BodyLarge"/>
        <w:spacing w:line="240" w:lineRule="exact"/>
        <w:rPr>
          <w:rFonts w:ascii="Liberation Sans" w:hAnsi="Liberation Sans" w:cs="Liberation Sans"/>
        </w:rPr>
      </w:pPr>
    </w:p>
    <w:p w14:paraId="3EE73D89"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FIFO</w:t>
      </w:r>
    </w:p>
    <w:p w14:paraId="3EE73D8A" w14:textId="77777777" w:rsidR="00E52A3C" w:rsidRPr="00BB718F" w:rsidRDefault="00E52A3C">
      <w:pPr>
        <w:pStyle w:val="BodyLarge"/>
        <w:tabs>
          <w:tab w:val="left" w:pos="600"/>
          <w:tab w:val="right" w:leader="dot" w:pos="7680"/>
          <w:tab w:val="right" w:pos="8820"/>
          <w:tab w:val="right" w:pos="9940"/>
        </w:tabs>
        <w:ind w:left="18"/>
        <w:rPr>
          <w:rFonts w:ascii="Liberation Sans" w:hAnsi="Liberation Sans" w:cs="Liberation Sans"/>
        </w:rPr>
      </w:pPr>
      <w:r w:rsidRPr="00BB718F">
        <w:rPr>
          <w:rFonts w:ascii="Liberation Sans" w:hAnsi="Liberation Sans" w:cs="Liberation Sans"/>
        </w:rPr>
        <w:t>Beginning inventory (40 X $7)</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280</w:t>
      </w:r>
    </w:p>
    <w:p w14:paraId="3EE73D8B" w14:textId="77777777" w:rsidR="00E52A3C" w:rsidRPr="00BB718F" w:rsidRDefault="00E52A3C">
      <w:pPr>
        <w:pStyle w:val="BodyLarge"/>
        <w:tabs>
          <w:tab w:val="left" w:pos="600"/>
          <w:tab w:val="right" w:leader="dot" w:pos="7680"/>
          <w:tab w:val="right" w:pos="8820"/>
          <w:tab w:val="right" w:pos="9940"/>
        </w:tabs>
        <w:ind w:left="18"/>
        <w:rPr>
          <w:rFonts w:ascii="Liberation Sans" w:hAnsi="Liberation Sans" w:cs="Liberation Sans"/>
        </w:rPr>
      </w:pPr>
      <w:r w:rsidRPr="00BB718F">
        <w:rPr>
          <w:rFonts w:ascii="Liberation Sans" w:hAnsi="Liberation Sans" w:cs="Liberation Sans"/>
        </w:rPr>
        <w:t>Purchases</w:t>
      </w:r>
    </w:p>
    <w:p w14:paraId="3EE73D8C" w14:textId="77777777" w:rsidR="00E52A3C" w:rsidRPr="00BB718F" w:rsidRDefault="00E52A3C">
      <w:pPr>
        <w:pStyle w:val="BodyLarge"/>
        <w:tabs>
          <w:tab w:val="left" w:pos="600"/>
          <w:tab w:val="right" w:leader="dot" w:pos="7680"/>
          <w:tab w:val="right" w:pos="8820"/>
          <w:tab w:val="right" w:pos="9940"/>
        </w:tabs>
        <w:ind w:left="18"/>
        <w:rPr>
          <w:rFonts w:ascii="Liberation Sans" w:hAnsi="Liberation Sans" w:cs="Liberation Sans"/>
        </w:rPr>
      </w:pPr>
      <w:r w:rsidRPr="00BB718F">
        <w:rPr>
          <w:rFonts w:ascii="Liberation Sans" w:hAnsi="Liberation Sans" w:cs="Liberation Sans"/>
        </w:rPr>
        <w:tab/>
        <w:t>May 15 (32 X $10)</w:t>
      </w:r>
      <w:r w:rsidRPr="00BB718F">
        <w:rPr>
          <w:rFonts w:ascii="Liberation Sans" w:hAnsi="Liberation Sans" w:cs="Liberation Sans"/>
        </w:rPr>
        <w:tab/>
      </w:r>
      <w:r w:rsidRPr="00BB718F">
        <w:rPr>
          <w:rFonts w:ascii="Liberation Sans" w:hAnsi="Liberation Sans" w:cs="Liberation Sans"/>
        </w:rPr>
        <w:tab/>
        <w:t>$320</w:t>
      </w:r>
      <w:r w:rsidRPr="00BB718F">
        <w:rPr>
          <w:rFonts w:ascii="Liberation Sans" w:hAnsi="Liberation Sans" w:cs="Liberation Sans"/>
        </w:rPr>
        <w:tab/>
      </w:r>
    </w:p>
    <w:p w14:paraId="3EE73D8D" w14:textId="77777777" w:rsidR="00E52A3C" w:rsidRPr="00BB718F" w:rsidRDefault="00E52A3C">
      <w:pPr>
        <w:pStyle w:val="BodyLarge"/>
        <w:tabs>
          <w:tab w:val="left" w:pos="600"/>
          <w:tab w:val="right" w:leader="dot" w:pos="7680"/>
          <w:tab w:val="right" w:pos="8820"/>
          <w:tab w:val="right" w:pos="9940"/>
        </w:tabs>
        <w:ind w:left="18"/>
        <w:rPr>
          <w:rFonts w:ascii="Liberation Sans" w:hAnsi="Liberation Sans" w:cs="Liberation Sans"/>
        </w:rPr>
      </w:pPr>
      <w:r w:rsidRPr="00BB718F">
        <w:rPr>
          <w:rFonts w:ascii="Liberation Sans" w:hAnsi="Liberation Sans" w:cs="Liberation Sans"/>
        </w:rPr>
        <w:tab/>
        <w:t>May 24 (45 X $11)</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495</w:t>
      </w:r>
      <w:r w:rsidRPr="00BB718F">
        <w:rPr>
          <w:rFonts w:ascii="Liberation Sans" w:hAnsi="Liberation Sans" w:cs="Liberation Sans"/>
        </w:rPr>
        <w:tab/>
      </w:r>
      <w:r w:rsidRPr="00BB718F">
        <w:rPr>
          <w:rFonts w:ascii="Liberation Sans" w:hAnsi="Liberation Sans" w:cs="Liberation Sans"/>
          <w:u w:val="single"/>
        </w:rPr>
        <w:t xml:space="preserve">     815</w:t>
      </w:r>
    </w:p>
    <w:p w14:paraId="3EE73D8E" w14:textId="77777777" w:rsidR="00E52A3C" w:rsidRPr="00BB718F" w:rsidRDefault="00E52A3C">
      <w:pPr>
        <w:pStyle w:val="BodyLarge"/>
        <w:tabs>
          <w:tab w:val="left" w:pos="600"/>
          <w:tab w:val="right" w:leader="dot" w:pos="7680"/>
          <w:tab w:val="right" w:pos="8820"/>
          <w:tab w:val="right" w:pos="9940"/>
        </w:tabs>
        <w:ind w:left="18"/>
        <w:rPr>
          <w:rFonts w:ascii="Liberation Sans" w:hAnsi="Liberation Sans" w:cs="Liberation Sans"/>
        </w:rPr>
      </w:pPr>
      <w:r w:rsidRPr="00BB718F">
        <w:rPr>
          <w:rFonts w:ascii="Liberation Sans" w:hAnsi="Liberation Sans" w:cs="Liberation Sans"/>
        </w:rPr>
        <w:t>Cost of goods available for sale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1,095</w:t>
      </w:r>
    </w:p>
    <w:p w14:paraId="3EE73D8F" w14:textId="77777777" w:rsidR="00E52A3C" w:rsidRPr="00BB718F" w:rsidRDefault="00E52A3C">
      <w:pPr>
        <w:pStyle w:val="BodyLarge"/>
        <w:tabs>
          <w:tab w:val="left" w:pos="600"/>
          <w:tab w:val="right" w:leader="dot" w:pos="7680"/>
          <w:tab w:val="right" w:pos="8820"/>
          <w:tab w:val="right" w:pos="9940"/>
        </w:tabs>
        <w:ind w:left="18"/>
        <w:rPr>
          <w:rFonts w:ascii="Liberation Sans" w:hAnsi="Liberation Sans" w:cs="Liberation Sans"/>
        </w:rPr>
      </w:pPr>
      <w:r w:rsidRPr="00BB718F">
        <w:rPr>
          <w:rFonts w:ascii="Liberation Sans" w:hAnsi="Liberation Sans" w:cs="Liberation Sans"/>
        </w:rPr>
        <w:t>Less:  Ending inventory (32 X $11)</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352</w:t>
      </w:r>
    </w:p>
    <w:p w14:paraId="3EE73D90" w14:textId="77777777" w:rsidR="00E52A3C" w:rsidRPr="00BB718F" w:rsidRDefault="00E52A3C">
      <w:pPr>
        <w:pStyle w:val="BodyLarge"/>
        <w:tabs>
          <w:tab w:val="left" w:pos="600"/>
          <w:tab w:val="right" w:leader="dot" w:pos="7680"/>
          <w:tab w:val="right" w:pos="8820"/>
          <w:tab w:val="right" w:pos="9940"/>
        </w:tabs>
        <w:ind w:left="18"/>
        <w:rPr>
          <w:rFonts w:ascii="Liberation Sans" w:hAnsi="Liberation Sans" w:cs="Liberation Sans"/>
          <w:u w:val="double"/>
        </w:rPr>
      </w:pPr>
      <w:r w:rsidRPr="00BB718F">
        <w:rPr>
          <w:rFonts w:ascii="Liberation Sans" w:hAnsi="Liberation Sans" w:cs="Liberation Sans"/>
        </w:rPr>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743</w:t>
      </w:r>
    </w:p>
    <w:p w14:paraId="3EE73D92" w14:textId="77777777" w:rsidR="00E52A3C" w:rsidRPr="00BB718F" w:rsidRDefault="00E52A3C">
      <w:pPr>
        <w:pStyle w:val="BodyLarge"/>
        <w:spacing w:after="120"/>
        <w:rPr>
          <w:rFonts w:ascii="Liberation Sans" w:hAnsi="Liberation Sans" w:cs="Liberation Sans"/>
        </w:rPr>
      </w:pPr>
    </w:p>
    <w:tbl>
      <w:tblPr>
        <w:tblW w:w="0" w:type="auto"/>
        <w:jc w:val="center"/>
        <w:tblLayout w:type="fixed"/>
        <w:tblLook w:val="0000" w:firstRow="0" w:lastRow="0" w:firstColumn="0" w:lastColumn="0" w:noHBand="0" w:noVBand="0"/>
      </w:tblPr>
      <w:tblGrid>
        <w:gridCol w:w="870"/>
        <w:gridCol w:w="450"/>
        <w:gridCol w:w="1080"/>
        <w:gridCol w:w="450"/>
        <w:gridCol w:w="1620"/>
        <w:gridCol w:w="360"/>
        <w:gridCol w:w="1590"/>
      </w:tblGrid>
      <w:tr w:rsidR="00E52A3C" w:rsidRPr="00BB718F" w14:paraId="3EE73D94" w14:textId="77777777">
        <w:trPr>
          <w:cantSplit/>
          <w:jc w:val="center"/>
        </w:trPr>
        <w:tc>
          <w:tcPr>
            <w:tcW w:w="6420" w:type="dxa"/>
            <w:gridSpan w:val="7"/>
            <w:tcBorders>
              <w:bottom w:val="single" w:sz="6" w:space="0" w:color="auto"/>
            </w:tcBorders>
          </w:tcPr>
          <w:p w14:paraId="3EE73D93"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Proof</w:t>
            </w:r>
          </w:p>
        </w:tc>
      </w:tr>
      <w:tr w:rsidR="00E52A3C" w:rsidRPr="00BB718F" w14:paraId="3EE73D9C" w14:textId="77777777">
        <w:trPr>
          <w:cantSplit/>
          <w:jc w:val="center"/>
        </w:trPr>
        <w:tc>
          <w:tcPr>
            <w:tcW w:w="870" w:type="dxa"/>
            <w:tcBorders>
              <w:top w:val="single" w:sz="6" w:space="0" w:color="auto"/>
            </w:tcBorders>
          </w:tcPr>
          <w:p w14:paraId="3EE73D95" w14:textId="77777777" w:rsidR="00E52A3C" w:rsidRPr="00BB718F" w:rsidRDefault="00E52A3C">
            <w:pPr>
              <w:pStyle w:val="BodyLarge"/>
              <w:spacing w:line="80" w:lineRule="exact"/>
              <w:rPr>
                <w:rFonts w:ascii="Liberation Sans" w:hAnsi="Liberation Sans" w:cs="Liberation Sans"/>
              </w:rPr>
            </w:pPr>
          </w:p>
        </w:tc>
        <w:tc>
          <w:tcPr>
            <w:tcW w:w="450" w:type="dxa"/>
            <w:tcBorders>
              <w:top w:val="single" w:sz="6" w:space="0" w:color="auto"/>
            </w:tcBorders>
          </w:tcPr>
          <w:p w14:paraId="3EE73D96" w14:textId="77777777" w:rsidR="00E52A3C" w:rsidRPr="00BB718F" w:rsidRDefault="00E52A3C">
            <w:pPr>
              <w:pStyle w:val="BodyLarge"/>
              <w:spacing w:line="80" w:lineRule="exact"/>
              <w:rPr>
                <w:rFonts w:ascii="Liberation Sans" w:hAnsi="Liberation Sans" w:cs="Liberation Sans"/>
              </w:rPr>
            </w:pPr>
          </w:p>
        </w:tc>
        <w:tc>
          <w:tcPr>
            <w:tcW w:w="1080" w:type="dxa"/>
            <w:tcBorders>
              <w:top w:val="single" w:sz="6" w:space="0" w:color="auto"/>
            </w:tcBorders>
          </w:tcPr>
          <w:p w14:paraId="3EE73D97" w14:textId="77777777" w:rsidR="00E52A3C" w:rsidRPr="00BB718F" w:rsidRDefault="00E52A3C">
            <w:pPr>
              <w:pStyle w:val="BodyLarge"/>
              <w:spacing w:line="80" w:lineRule="exact"/>
              <w:jc w:val="center"/>
              <w:rPr>
                <w:rFonts w:ascii="Liberation Sans" w:hAnsi="Liberation Sans" w:cs="Liberation Sans"/>
              </w:rPr>
            </w:pPr>
          </w:p>
        </w:tc>
        <w:tc>
          <w:tcPr>
            <w:tcW w:w="450" w:type="dxa"/>
            <w:tcBorders>
              <w:top w:val="single" w:sz="6" w:space="0" w:color="auto"/>
            </w:tcBorders>
          </w:tcPr>
          <w:p w14:paraId="3EE73D98" w14:textId="77777777" w:rsidR="00E52A3C" w:rsidRPr="00BB718F" w:rsidRDefault="00E52A3C">
            <w:pPr>
              <w:pStyle w:val="BodyLarge"/>
              <w:spacing w:line="80" w:lineRule="exact"/>
              <w:rPr>
                <w:rFonts w:ascii="Liberation Sans" w:hAnsi="Liberation Sans" w:cs="Liberation Sans"/>
              </w:rPr>
            </w:pPr>
          </w:p>
        </w:tc>
        <w:tc>
          <w:tcPr>
            <w:tcW w:w="1620" w:type="dxa"/>
            <w:tcBorders>
              <w:top w:val="single" w:sz="6" w:space="0" w:color="auto"/>
            </w:tcBorders>
          </w:tcPr>
          <w:p w14:paraId="3EE73D99" w14:textId="77777777" w:rsidR="00E52A3C" w:rsidRPr="00BB718F" w:rsidRDefault="00E52A3C">
            <w:pPr>
              <w:pStyle w:val="BodyLarge"/>
              <w:spacing w:line="80" w:lineRule="exact"/>
              <w:jc w:val="center"/>
              <w:rPr>
                <w:rFonts w:ascii="Liberation Sans" w:hAnsi="Liberation Sans" w:cs="Liberation Sans"/>
              </w:rPr>
            </w:pPr>
          </w:p>
        </w:tc>
        <w:tc>
          <w:tcPr>
            <w:tcW w:w="360" w:type="dxa"/>
            <w:tcBorders>
              <w:top w:val="single" w:sz="6" w:space="0" w:color="auto"/>
            </w:tcBorders>
          </w:tcPr>
          <w:p w14:paraId="3EE73D9A" w14:textId="77777777" w:rsidR="00E52A3C" w:rsidRPr="00BB718F" w:rsidRDefault="00E52A3C">
            <w:pPr>
              <w:pStyle w:val="BodyLarge"/>
              <w:spacing w:line="80" w:lineRule="exact"/>
              <w:rPr>
                <w:rFonts w:ascii="Liberation Sans" w:hAnsi="Liberation Sans" w:cs="Liberation Sans"/>
              </w:rPr>
            </w:pPr>
          </w:p>
        </w:tc>
        <w:tc>
          <w:tcPr>
            <w:tcW w:w="1590" w:type="dxa"/>
            <w:tcBorders>
              <w:top w:val="single" w:sz="6" w:space="0" w:color="auto"/>
            </w:tcBorders>
          </w:tcPr>
          <w:p w14:paraId="3EE73D9B" w14:textId="77777777" w:rsidR="00E52A3C" w:rsidRPr="00BB718F" w:rsidRDefault="00E52A3C">
            <w:pPr>
              <w:pStyle w:val="BodyLarge"/>
              <w:spacing w:line="80" w:lineRule="exact"/>
              <w:jc w:val="center"/>
              <w:rPr>
                <w:rFonts w:ascii="Liberation Sans" w:hAnsi="Liberation Sans" w:cs="Liberation Sans"/>
              </w:rPr>
            </w:pPr>
          </w:p>
        </w:tc>
      </w:tr>
      <w:tr w:rsidR="00E52A3C" w:rsidRPr="00BB718F" w14:paraId="3EE73DA4" w14:textId="77777777">
        <w:trPr>
          <w:cantSplit/>
          <w:jc w:val="center"/>
        </w:trPr>
        <w:tc>
          <w:tcPr>
            <w:tcW w:w="870" w:type="dxa"/>
            <w:tcBorders>
              <w:bottom w:val="single" w:sz="4" w:space="0" w:color="auto"/>
            </w:tcBorders>
          </w:tcPr>
          <w:p w14:paraId="3EE73D9D"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Date</w:t>
            </w:r>
          </w:p>
        </w:tc>
        <w:tc>
          <w:tcPr>
            <w:tcW w:w="450" w:type="dxa"/>
          </w:tcPr>
          <w:p w14:paraId="3EE73D9E" w14:textId="77777777" w:rsidR="00E52A3C" w:rsidRPr="00BB718F" w:rsidRDefault="00E52A3C">
            <w:pPr>
              <w:pStyle w:val="BodyLarge"/>
              <w:rPr>
                <w:rFonts w:ascii="Liberation Sans" w:hAnsi="Liberation Sans" w:cs="Liberation Sans"/>
              </w:rPr>
            </w:pPr>
          </w:p>
        </w:tc>
        <w:tc>
          <w:tcPr>
            <w:tcW w:w="1080" w:type="dxa"/>
            <w:tcBorders>
              <w:bottom w:val="single" w:sz="4" w:space="0" w:color="auto"/>
            </w:tcBorders>
          </w:tcPr>
          <w:p w14:paraId="3EE73D9F"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Units</w:t>
            </w:r>
          </w:p>
        </w:tc>
        <w:tc>
          <w:tcPr>
            <w:tcW w:w="450" w:type="dxa"/>
          </w:tcPr>
          <w:p w14:paraId="3EE73DA0" w14:textId="77777777" w:rsidR="00E52A3C" w:rsidRPr="00BB718F" w:rsidRDefault="00E52A3C">
            <w:pPr>
              <w:pStyle w:val="BodyLarge"/>
              <w:rPr>
                <w:rFonts w:ascii="Liberation Sans" w:hAnsi="Liberation Sans" w:cs="Liberation Sans"/>
              </w:rPr>
            </w:pPr>
          </w:p>
        </w:tc>
        <w:tc>
          <w:tcPr>
            <w:tcW w:w="1620" w:type="dxa"/>
            <w:tcBorders>
              <w:bottom w:val="single" w:sz="4" w:space="0" w:color="auto"/>
            </w:tcBorders>
          </w:tcPr>
          <w:p w14:paraId="3EE73DA1"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Unit Cost</w:t>
            </w:r>
          </w:p>
        </w:tc>
        <w:tc>
          <w:tcPr>
            <w:tcW w:w="360" w:type="dxa"/>
          </w:tcPr>
          <w:p w14:paraId="3EE73DA2" w14:textId="77777777" w:rsidR="00E52A3C" w:rsidRPr="00BB718F" w:rsidRDefault="00E52A3C">
            <w:pPr>
              <w:pStyle w:val="BodyLarge"/>
              <w:rPr>
                <w:rFonts w:ascii="Liberation Sans" w:hAnsi="Liberation Sans" w:cs="Liberation Sans"/>
              </w:rPr>
            </w:pPr>
          </w:p>
        </w:tc>
        <w:tc>
          <w:tcPr>
            <w:tcW w:w="1590" w:type="dxa"/>
            <w:tcBorders>
              <w:bottom w:val="single" w:sz="4" w:space="0" w:color="auto"/>
            </w:tcBorders>
          </w:tcPr>
          <w:p w14:paraId="3EE73DA3"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Total Cost</w:t>
            </w:r>
          </w:p>
        </w:tc>
      </w:tr>
      <w:tr w:rsidR="00E52A3C" w:rsidRPr="00BB718F" w14:paraId="3EE73DAC" w14:textId="77777777">
        <w:trPr>
          <w:cantSplit/>
          <w:jc w:val="center"/>
        </w:trPr>
        <w:tc>
          <w:tcPr>
            <w:tcW w:w="870" w:type="dxa"/>
          </w:tcPr>
          <w:p w14:paraId="3EE73DA5" w14:textId="77777777" w:rsidR="00E52A3C" w:rsidRPr="00BB718F" w:rsidRDefault="00E52A3C">
            <w:pPr>
              <w:pStyle w:val="BodyLarge"/>
              <w:spacing w:before="60"/>
              <w:rPr>
                <w:rFonts w:ascii="Liberation Sans" w:hAnsi="Liberation Sans" w:cs="Liberation Sans"/>
              </w:rPr>
            </w:pPr>
            <w:r w:rsidRPr="00BB718F">
              <w:rPr>
                <w:rFonts w:ascii="Liberation Sans" w:hAnsi="Liberation Sans" w:cs="Liberation Sans"/>
              </w:rPr>
              <w:t>5/1</w:t>
            </w:r>
          </w:p>
        </w:tc>
        <w:tc>
          <w:tcPr>
            <w:tcW w:w="450" w:type="dxa"/>
          </w:tcPr>
          <w:p w14:paraId="3EE73DA6" w14:textId="77777777" w:rsidR="00E52A3C" w:rsidRPr="00BB718F" w:rsidRDefault="00E52A3C">
            <w:pPr>
              <w:pStyle w:val="BodyLarge"/>
              <w:spacing w:before="60"/>
              <w:rPr>
                <w:rFonts w:ascii="Liberation Sans" w:hAnsi="Liberation Sans" w:cs="Liberation Sans"/>
              </w:rPr>
            </w:pPr>
          </w:p>
        </w:tc>
        <w:tc>
          <w:tcPr>
            <w:tcW w:w="1080" w:type="dxa"/>
          </w:tcPr>
          <w:p w14:paraId="3EE73DA7" w14:textId="77777777" w:rsidR="00E52A3C" w:rsidRPr="00BB718F" w:rsidRDefault="00E52A3C">
            <w:pPr>
              <w:pStyle w:val="BodyLarge"/>
              <w:spacing w:before="60"/>
              <w:ind w:left="-115" w:right="259"/>
              <w:jc w:val="right"/>
              <w:rPr>
                <w:rFonts w:ascii="Liberation Sans" w:hAnsi="Liberation Sans" w:cs="Liberation Sans"/>
              </w:rPr>
            </w:pPr>
            <w:r w:rsidRPr="00BB718F">
              <w:rPr>
                <w:rFonts w:ascii="Liberation Sans" w:hAnsi="Liberation Sans" w:cs="Liberation Sans"/>
              </w:rPr>
              <w:t>40</w:t>
            </w:r>
          </w:p>
        </w:tc>
        <w:tc>
          <w:tcPr>
            <w:tcW w:w="450" w:type="dxa"/>
          </w:tcPr>
          <w:p w14:paraId="3EE73DA8" w14:textId="77777777" w:rsidR="00E52A3C" w:rsidRPr="00BB718F" w:rsidRDefault="00E52A3C">
            <w:pPr>
              <w:pStyle w:val="BodyLarge"/>
              <w:spacing w:before="60"/>
              <w:jc w:val="right"/>
              <w:rPr>
                <w:rFonts w:ascii="Liberation Sans" w:hAnsi="Liberation Sans" w:cs="Liberation Sans"/>
              </w:rPr>
            </w:pPr>
          </w:p>
        </w:tc>
        <w:tc>
          <w:tcPr>
            <w:tcW w:w="1620" w:type="dxa"/>
          </w:tcPr>
          <w:p w14:paraId="3EE73DA9" w14:textId="77777777" w:rsidR="00E52A3C" w:rsidRPr="00BB718F" w:rsidRDefault="00E52A3C">
            <w:pPr>
              <w:pStyle w:val="BodyLarge"/>
              <w:spacing w:before="60"/>
              <w:ind w:right="522"/>
              <w:jc w:val="right"/>
              <w:rPr>
                <w:rFonts w:ascii="Liberation Sans" w:hAnsi="Liberation Sans" w:cs="Liberation Sans"/>
              </w:rPr>
            </w:pPr>
            <w:r w:rsidRPr="00BB718F">
              <w:rPr>
                <w:rFonts w:ascii="Liberation Sans" w:hAnsi="Liberation Sans" w:cs="Liberation Sans"/>
              </w:rPr>
              <w:t>$  7</w:t>
            </w:r>
          </w:p>
        </w:tc>
        <w:tc>
          <w:tcPr>
            <w:tcW w:w="360" w:type="dxa"/>
          </w:tcPr>
          <w:p w14:paraId="3EE73DAA" w14:textId="77777777" w:rsidR="00E52A3C" w:rsidRPr="00BB718F" w:rsidRDefault="00E52A3C">
            <w:pPr>
              <w:pStyle w:val="BodyLarge"/>
              <w:spacing w:before="60"/>
              <w:jc w:val="right"/>
              <w:rPr>
                <w:rFonts w:ascii="Liberation Sans" w:hAnsi="Liberation Sans" w:cs="Liberation Sans"/>
              </w:rPr>
            </w:pPr>
          </w:p>
        </w:tc>
        <w:tc>
          <w:tcPr>
            <w:tcW w:w="1590" w:type="dxa"/>
          </w:tcPr>
          <w:p w14:paraId="3EE73DAB" w14:textId="77777777" w:rsidR="00E52A3C" w:rsidRPr="00BB718F" w:rsidRDefault="00E52A3C">
            <w:pPr>
              <w:pStyle w:val="BodyLarge"/>
              <w:spacing w:before="60"/>
              <w:ind w:right="402"/>
              <w:jc w:val="right"/>
              <w:rPr>
                <w:rFonts w:ascii="Liberation Sans" w:hAnsi="Liberation Sans" w:cs="Liberation Sans"/>
              </w:rPr>
            </w:pPr>
            <w:r w:rsidRPr="00BB718F">
              <w:rPr>
                <w:rFonts w:ascii="Liberation Sans" w:hAnsi="Liberation Sans" w:cs="Liberation Sans"/>
              </w:rPr>
              <w:t>$280</w:t>
            </w:r>
          </w:p>
        </w:tc>
      </w:tr>
      <w:tr w:rsidR="00E52A3C" w:rsidRPr="00BB718F" w14:paraId="3EE73DB4" w14:textId="77777777">
        <w:trPr>
          <w:cantSplit/>
          <w:jc w:val="center"/>
        </w:trPr>
        <w:tc>
          <w:tcPr>
            <w:tcW w:w="870" w:type="dxa"/>
          </w:tcPr>
          <w:p w14:paraId="3EE73DAD"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5/15</w:t>
            </w:r>
          </w:p>
        </w:tc>
        <w:tc>
          <w:tcPr>
            <w:tcW w:w="450" w:type="dxa"/>
          </w:tcPr>
          <w:p w14:paraId="3EE73DAE" w14:textId="77777777" w:rsidR="00E52A3C" w:rsidRPr="00BB718F" w:rsidRDefault="00E52A3C">
            <w:pPr>
              <w:pStyle w:val="BodyLarge"/>
              <w:rPr>
                <w:rFonts w:ascii="Liberation Sans" w:hAnsi="Liberation Sans" w:cs="Liberation Sans"/>
              </w:rPr>
            </w:pPr>
          </w:p>
        </w:tc>
        <w:tc>
          <w:tcPr>
            <w:tcW w:w="1080" w:type="dxa"/>
          </w:tcPr>
          <w:p w14:paraId="3EE73DAF" w14:textId="77777777" w:rsidR="00E52A3C" w:rsidRPr="00BB718F" w:rsidRDefault="00E52A3C">
            <w:pPr>
              <w:pStyle w:val="BodyLarge"/>
              <w:ind w:left="-115" w:right="259"/>
              <w:jc w:val="right"/>
              <w:rPr>
                <w:rFonts w:ascii="Liberation Sans" w:hAnsi="Liberation Sans" w:cs="Liberation Sans"/>
              </w:rPr>
            </w:pPr>
            <w:r w:rsidRPr="00BB718F">
              <w:rPr>
                <w:rFonts w:ascii="Liberation Sans" w:hAnsi="Liberation Sans" w:cs="Liberation Sans"/>
              </w:rPr>
              <w:t>32</w:t>
            </w:r>
          </w:p>
        </w:tc>
        <w:tc>
          <w:tcPr>
            <w:tcW w:w="450" w:type="dxa"/>
          </w:tcPr>
          <w:p w14:paraId="3EE73DB0" w14:textId="77777777" w:rsidR="00E52A3C" w:rsidRPr="00BB718F" w:rsidRDefault="00E52A3C">
            <w:pPr>
              <w:pStyle w:val="BodyLarge"/>
              <w:jc w:val="right"/>
              <w:rPr>
                <w:rFonts w:ascii="Liberation Sans" w:hAnsi="Liberation Sans" w:cs="Liberation Sans"/>
              </w:rPr>
            </w:pPr>
          </w:p>
        </w:tc>
        <w:tc>
          <w:tcPr>
            <w:tcW w:w="1620" w:type="dxa"/>
          </w:tcPr>
          <w:p w14:paraId="3EE73DB1" w14:textId="77777777" w:rsidR="00E52A3C" w:rsidRPr="00BB718F" w:rsidRDefault="00E52A3C">
            <w:pPr>
              <w:pStyle w:val="BodyLarge"/>
              <w:ind w:right="522"/>
              <w:jc w:val="right"/>
              <w:rPr>
                <w:rFonts w:ascii="Liberation Sans" w:hAnsi="Liberation Sans" w:cs="Liberation Sans"/>
              </w:rPr>
            </w:pPr>
            <w:r w:rsidRPr="00BB718F">
              <w:rPr>
                <w:rFonts w:ascii="Liberation Sans" w:hAnsi="Liberation Sans" w:cs="Liberation Sans"/>
              </w:rPr>
              <w:t>10</w:t>
            </w:r>
          </w:p>
        </w:tc>
        <w:tc>
          <w:tcPr>
            <w:tcW w:w="360" w:type="dxa"/>
          </w:tcPr>
          <w:p w14:paraId="3EE73DB2" w14:textId="77777777" w:rsidR="00E52A3C" w:rsidRPr="00BB718F" w:rsidRDefault="00E52A3C">
            <w:pPr>
              <w:pStyle w:val="BodyLarge"/>
              <w:jc w:val="right"/>
              <w:rPr>
                <w:rFonts w:ascii="Liberation Sans" w:hAnsi="Liberation Sans" w:cs="Liberation Sans"/>
              </w:rPr>
            </w:pPr>
          </w:p>
        </w:tc>
        <w:tc>
          <w:tcPr>
            <w:tcW w:w="1590" w:type="dxa"/>
          </w:tcPr>
          <w:p w14:paraId="3EE73DB3" w14:textId="77777777" w:rsidR="00E52A3C" w:rsidRPr="00BB718F" w:rsidRDefault="00E52A3C">
            <w:pPr>
              <w:pStyle w:val="BodyLarge"/>
              <w:ind w:right="402"/>
              <w:jc w:val="right"/>
              <w:rPr>
                <w:rFonts w:ascii="Liberation Sans" w:hAnsi="Liberation Sans" w:cs="Liberation Sans"/>
              </w:rPr>
            </w:pPr>
            <w:r w:rsidRPr="00BB718F">
              <w:rPr>
                <w:rFonts w:ascii="Liberation Sans" w:hAnsi="Liberation Sans" w:cs="Liberation Sans"/>
              </w:rPr>
              <w:t>320</w:t>
            </w:r>
          </w:p>
        </w:tc>
      </w:tr>
      <w:tr w:rsidR="00E52A3C" w:rsidRPr="00BB718F" w14:paraId="3EE73DBC" w14:textId="77777777">
        <w:trPr>
          <w:cantSplit/>
          <w:jc w:val="center"/>
        </w:trPr>
        <w:tc>
          <w:tcPr>
            <w:tcW w:w="870" w:type="dxa"/>
          </w:tcPr>
          <w:p w14:paraId="3EE73DB5"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5/24</w:t>
            </w:r>
          </w:p>
        </w:tc>
        <w:tc>
          <w:tcPr>
            <w:tcW w:w="450" w:type="dxa"/>
          </w:tcPr>
          <w:p w14:paraId="3EE73DB6" w14:textId="77777777" w:rsidR="00E52A3C" w:rsidRPr="00BB718F" w:rsidRDefault="00E52A3C">
            <w:pPr>
              <w:pStyle w:val="BodyLarge"/>
              <w:rPr>
                <w:rFonts w:ascii="Liberation Sans" w:hAnsi="Liberation Sans" w:cs="Liberation Sans"/>
              </w:rPr>
            </w:pPr>
          </w:p>
        </w:tc>
        <w:tc>
          <w:tcPr>
            <w:tcW w:w="1080" w:type="dxa"/>
          </w:tcPr>
          <w:p w14:paraId="3EE73DB7" w14:textId="77777777" w:rsidR="00E52A3C" w:rsidRPr="00BB718F" w:rsidRDefault="00E52A3C">
            <w:pPr>
              <w:pStyle w:val="BodyLarge"/>
              <w:ind w:left="-115" w:right="259"/>
              <w:jc w:val="right"/>
              <w:rPr>
                <w:rFonts w:ascii="Liberation Sans" w:hAnsi="Liberation Sans" w:cs="Liberation Sans"/>
              </w:rPr>
            </w:pPr>
            <w:r w:rsidRPr="00BB718F">
              <w:rPr>
                <w:rFonts w:ascii="Liberation Sans" w:hAnsi="Liberation Sans" w:cs="Liberation Sans"/>
              </w:rPr>
              <w:t>13</w:t>
            </w:r>
          </w:p>
        </w:tc>
        <w:tc>
          <w:tcPr>
            <w:tcW w:w="450" w:type="dxa"/>
          </w:tcPr>
          <w:p w14:paraId="3EE73DB8" w14:textId="77777777" w:rsidR="00E52A3C" w:rsidRPr="00BB718F" w:rsidRDefault="00E52A3C">
            <w:pPr>
              <w:pStyle w:val="BodyLarge"/>
              <w:jc w:val="right"/>
              <w:rPr>
                <w:rFonts w:ascii="Liberation Sans" w:hAnsi="Liberation Sans" w:cs="Liberation Sans"/>
              </w:rPr>
            </w:pPr>
          </w:p>
        </w:tc>
        <w:tc>
          <w:tcPr>
            <w:tcW w:w="1620" w:type="dxa"/>
          </w:tcPr>
          <w:p w14:paraId="3EE73DB9" w14:textId="77777777" w:rsidR="00E52A3C" w:rsidRPr="00BB718F" w:rsidRDefault="00E52A3C">
            <w:pPr>
              <w:pStyle w:val="BodyLarge"/>
              <w:ind w:right="522"/>
              <w:jc w:val="right"/>
              <w:rPr>
                <w:rFonts w:ascii="Liberation Sans" w:hAnsi="Liberation Sans" w:cs="Liberation Sans"/>
              </w:rPr>
            </w:pPr>
            <w:r w:rsidRPr="00BB718F">
              <w:rPr>
                <w:rFonts w:ascii="Liberation Sans" w:hAnsi="Liberation Sans" w:cs="Liberation Sans"/>
              </w:rPr>
              <w:t>11</w:t>
            </w:r>
          </w:p>
        </w:tc>
        <w:tc>
          <w:tcPr>
            <w:tcW w:w="360" w:type="dxa"/>
          </w:tcPr>
          <w:p w14:paraId="3EE73DBA" w14:textId="77777777" w:rsidR="00E52A3C" w:rsidRPr="00BB718F" w:rsidRDefault="00E52A3C">
            <w:pPr>
              <w:pStyle w:val="BodyLarge"/>
              <w:jc w:val="right"/>
              <w:rPr>
                <w:rFonts w:ascii="Liberation Sans" w:hAnsi="Liberation Sans" w:cs="Liberation Sans"/>
              </w:rPr>
            </w:pPr>
          </w:p>
        </w:tc>
        <w:tc>
          <w:tcPr>
            <w:tcW w:w="1590" w:type="dxa"/>
          </w:tcPr>
          <w:p w14:paraId="3EE73DBB" w14:textId="77777777" w:rsidR="00E52A3C" w:rsidRPr="00BB718F" w:rsidRDefault="00E52A3C">
            <w:pPr>
              <w:pStyle w:val="BodyLarge"/>
              <w:ind w:right="402"/>
              <w:jc w:val="right"/>
              <w:rPr>
                <w:rFonts w:ascii="Liberation Sans" w:hAnsi="Liberation Sans" w:cs="Liberation Sans"/>
              </w:rPr>
            </w:pPr>
            <w:r w:rsidRPr="00BB718F">
              <w:rPr>
                <w:rFonts w:ascii="Liberation Sans" w:hAnsi="Liberation Sans" w:cs="Liberation Sans"/>
                <w:u w:val="single"/>
              </w:rPr>
              <w:t xml:space="preserve">  143</w:t>
            </w:r>
          </w:p>
        </w:tc>
      </w:tr>
      <w:tr w:rsidR="00E52A3C" w:rsidRPr="00BB718F" w14:paraId="3EE73DC4" w14:textId="77777777">
        <w:trPr>
          <w:cantSplit/>
          <w:jc w:val="center"/>
        </w:trPr>
        <w:tc>
          <w:tcPr>
            <w:tcW w:w="870" w:type="dxa"/>
          </w:tcPr>
          <w:p w14:paraId="3EE73DBD" w14:textId="77777777" w:rsidR="00E52A3C" w:rsidRPr="00BB718F" w:rsidRDefault="00E52A3C">
            <w:pPr>
              <w:pStyle w:val="BodyLarge"/>
              <w:jc w:val="right"/>
              <w:rPr>
                <w:rFonts w:ascii="Liberation Sans" w:hAnsi="Liberation Sans" w:cs="Liberation Sans"/>
              </w:rPr>
            </w:pPr>
          </w:p>
        </w:tc>
        <w:tc>
          <w:tcPr>
            <w:tcW w:w="450" w:type="dxa"/>
          </w:tcPr>
          <w:p w14:paraId="3EE73DBE" w14:textId="77777777" w:rsidR="00E52A3C" w:rsidRPr="00BB718F" w:rsidRDefault="00E52A3C">
            <w:pPr>
              <w:pStyle w:val="BodyLarge"/>
              <w:rPr>
                <w:rFonts w:ascii="Liberation Sans" w:hAnsi="Liberation Sans" w:cs="Liberation Sans"/>
              </w:rPr>
            </w:pPr>
          </w:p>
        </w:tc>
        <w:tc>
          <w:tcPr>
            <w:tcW w:w="1080" w:type="dxa"/>
          </w:tcPr>
          <w:p w14:paraId="3EE73DBF" w14:textId="77777777" w:rsidR="00E52A3C" w:rsidRPr="00BB718F" w:rsidRDefault="00E52A3C">
            <w:pPr>
              <w:pStyle w:val="BodyLarge"/>
              <w:ind w:left="-115" w:right="259"/>
              <w:jc w:val="right"/>
              <w:rPr>
                <w:rFonts w:ascii="Liberation Sans" w:hAnsi="Liberation Sans" w:cs="Liberation Sans"/>
              </w:rPr>
            </w:pPr>
          </w:p>
        </w:tc>
        <w:tc>
          <w:tcPr>
            <w:tcW w:w="450" w:type="dxa"/>
          </w:tcPr>
          <w:p w14:paraId="3EE73DC0" w14:textId="77777777" w:rsidR="00E52A3C" w:rsidRPr="00BB718F" w:rsidRDefault="00E52A3C">
            <w:pPr>
              <w:pStyle w:val="BodyLarge"/>
              <w:jc w:val="right"/>
              <w:rPr>
                <w:rFonts w:ascii="Liberation Sans" w:hAnsi="Liberation Sans" w:cs="Liberation Sans"/>
              </w:rPr>
            </w:pPr>
          </w:p>
        </w:tc>
        <w:tc>
          <w:tcPr>
            <w:tcW w:w="1620" w:type="dxa"/>
          </w:tcPr>
          <w:p w14:paraId="3EE73DC1" w14:textId="77777777" w:rsidR="00E52A3C" w:rsidRPr="00BB718F" w:rsidRDefault="00E52A3C">
            <w:pPr>
              <w:pStyle w:val="BodyLarge"/>
              <w:ind w:right="522"/>
              <w:jc w:val="right"/>
              <w:rPr>
                <w:rFonts w:ascii="Liberation Sans" w:hAnsi="Liberation Sans" w:cs="Liberation Sans"/>
              </w:rPr>
            </w:pPr>
          </w:p>
        </w:tc>
        <w:tc>
          <w:tcPr>
            <w:tcW w:w="360" w:type="dxa"/>
          </w:tcPr>
          <w:p w14:paraId="3EE73DC2" w14:textId="77777777" w:rsidR="00E52A3C" w:rsidRPr="00BB718F" w:rsidRDefault="00E52A3C">
            <w:pPr>
              <w:pStyle w:val="BodyLarge"/>
              <w:jc w:val="right"/>
              <w:rPr>
                <w:rFonts w:ascii="Liberation Sans" w:hAnsi="Liberation Sans" w:cs="Liberation Sans"/>
              </w:rPr>
            </w:pPr>
          </w:p>
        </w:tc>
        <w:tc>
          <w:tcPr>
            <w:tcW w:w="1590" w:type="dxa"/>
          </w:tcPr>
          <w:p w14:paraId="3EE73DC3" w14:textId="77777777" w:rsidR="00E52A3C" w:rsidRPr="00BB718F" w:rsidRDefault="00E52A3C">
            <w:pPr>
              <w:pStyle w:val="BodyLarge"/>
              <w:ind w:right="402"/>
              <w:jc w:val="right"/>
              <w:rPr>
                <w:rFonts w:ascii="Liberation Sans" w:hAnsi="Liberation Sans" w:cs="Liberation Sans"/>
                <w:u w:val="single"/>
              </w:rPr>
            </w:pPr>
            <w:r w:rsidRPr="00BB718F">
              <w:rPr>
                <w:rFonts w:ascii="Liberation Sans" w:hAnsi="Liberation Sans" w:cs="Liberation Sans"/>
                <w:u w:val="double"/>
              </w:rPr>
              <w:t>$743</w:t>
            </w:r>
          </w:p>
        </w:tc>
      </w:tr>
    </w:tbl>
    <w:p w14:paraId="3EE73DC5" w14:textId="77777777" w:rsidR="00E52A3C" w:rsidRPr="00BB718F" w:rsidRDefault="00E52A3C">
      <w:pPr>
        <w:pStyle w:val="BodyLarge"/>
        <w:spacing w:before="120"/>
        <w:rPr>
          <w:rFonts w:ascii="Liberation Sans" w:hAnsi="Liberation Sans" w:cs="Liberation Sans"/>
        </w:rPr>
      </w:pPr>
    </w:p>
    <w:p w14:paraId="3EE73DC6" w14:textId="77777777" w:rsidR="00E52A3C" w:rsidRPr="00BB718F" w:rsidRDefault="00E52A3C">
      <w:pPr>
        <w:pStyle w:val="BodyLarge"/>
        <w:spacing w:before="120"/>
        <w:jc w:val="center"/>
        <w:rPr>
          <w:rFonts w:ascii="Liberation Sans" w:hAnsi="Liberation Sans" w:cs="Liberation Sans"/>
        </w:rPr>
      </w:pPr>
      <w:r w:rsidRPr="00BB718F">
        <w:rPr>
          <w:rFonts w:ascii="Liberation Sans" w:hAnsi="Liberation Sans" w:cs="Liberation Sans"/>
        </w:rPr>
        <w:t>LIFO</w:t>
      </w:r>
    </w:p>
    <w:p w14:paraId="3EE73DC7" w14:textId="77777777" w:rsidR="00E52A3C" w:rsidRPr="00BB718F" w:rsidRDefault="00E52A3C">
      <w:pPr>
        <w:pStyle w:val="BodyLarge"/>
        <w:tabs>
          <w:tab w:val="left" w:pos="600"/>
          <w:tab w:val="right" w:leader="dot" w:pos="8820"/>
          <w:tab w:val="right" w:pos="9940"/>
        </w:tabs>
        <w:rPr>
          <w:rFonts w:ascii="Liberation Sans" w:hAnsi="Liberation Sans" w:cs="Liberation Sans"/>
        </w:rPr>
      </w:pPr>
      <w:r w:rsidRPr="00BB718F">
        <w:rPr>
          <w:rFonts w:ascii="Liberation Sans" w:hAnsi="Liberation Sans" w:cs="Liberation Sans"/>
        </w:rPr>
        <w:t>Cost of goods available for sale</w:t>
      </w:r>
      <w:r w:rsidRPr="00BB718F">
        <w:rPr>
          <w:rFonts w:ascii="Liberation Sans" w:hAnsi="Liberation Sans" w:cs="Liberation Sans"/>
        </w:rPr>
        <w:tab/>
      </w:r>
      <w:r w:rsidRPr="00BB718F">
        <w:rPr>
          <w:rFonts w:ascii="Liberation Sans" w:hAnsi="Liberation Sans" w:cs="Liberation Sans"/>
        </w:rPr>
        <w:tab/>
        <w:t>$1,095</w:t>
      </w:r>
    </w:p>
    <w:p w14:paraId="3EE73DC8" w14:textId="77777777" w:rsidR="00E52A3C" w:rsidRPr="00BB718F" w:rsidRDefault="00E52A3C">
      <w:pPr>
        <w:pStyle w:val="BodyLarge"/>
        <w:tabs>
          <w:tab w:val="left" w:pos="600"/>
          <w:tab w:val="right" w:leader="dot" w:pos="8820"/>
          <w:tab w:val="right" w:pos="9940"/>
        </w:tabs>
        <w:rPr>
          <w:rFonts w:ascii="Liberation Sans" w:hAnsi="Liberation Sans" w:cs="Liberation Sans"/>
        </w:rPr>
      </w:pPr>
      <w:r w:rsidRPr="00BB718F">
        <w:rPr>
          <w:rFonts w:ascii="Liberation Sans" w:hAnsi="Liberation Sans" w:cs="Liberation Sans"/>
        </w:rPr>
        <w:t>Less:  Ending inventory (32 X $7)</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224</w:t>
      </w:r>
    </w:p>
    <w:p w14:paraId="3EE73DC9" w14:textId="77777777" w:rsidR="00E52A3C" w:rsidRPr="00BB718F" w:rsidRDefault="00E52A3C">
      <w:pPr>
        <w:pStyle w:val="BodyLarge"/>
        <w:tabs>
          <w:tab w:val="left" w:pos="600"/>
          <w:tab w:val="right" w:leader="dot" w:pos="8820"/>
          <w:tab w:val="right" w:pos="9940"/>
        </w:tabs>
        <w:rPr>
          <w:rFonts w:ascii="Liberation Sans" w:hAnsi="Liberation Sans" w:cs="Liberation Sans"/>
        </w:rPr>
      </w:pPr>
      <w:r w:rsidRPr="00BB718F">
        <w:rPr>
          <w:rFonts w:ascii="Liberation Sans" w:hAnsi="Liberation Sans" w:cs="Liberation Sans"/>
        </w:rPr>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871</w:t>
      </w:r>
    </w:p>
    <w:p w14:paraId="3EE73DCA" w14:textId="77777777" w:rsidR="00E52A3C" w:rsidRPr="00BB718F" w:rsidRDefault="00E52A3C">
      <w:pPr>
        <w:pStyle w:val="BodyLarge"/>
        <w:rPr>
          <w:rFonts w:ascii="Liberation Sans" w:hAnsi="Liberation Sans" w:cs="Liberation Sans"/>
        </w:rPr>
      </w:pPr>
    </w:p>
    <w:tbl>
      <w:tblPr>
        <w:tblW w:w="0" w:type="auto"/>
        <w:jc w:val="center"/>
        <w:tblLayout w:type="fixed"/>
        <w:tblLook w:val="0000" w:firstRow="0" w:lastRow="0" w:firstColumn="0" w:lastColumn="0" w:noHBand="0" w:noVBand="0"/>
      </w:tblPr>
      <w:tblGrid>
        <w:gridCol w:w="870"/>
        <w:gridCol w:w="450"/>
        <w:gridCol w:w="1080"/>
        <w:gridCol w:w="450"/>
        <w:gridCol w:w="1620"/>
        <w:gridCol w:w="360"/>
        <w:gridCol w:w="1590"/>
      </w:tblGrid>
      <w:tr w:rsidR="00E52A3C" w:rsidRPr="00BB718F" w14:paraId="3EE73DCC" w14:textId="77777777">
        <w:trPr>
          <w:cantSplit/>
          <w:jc w:val="center"/>
        </w:trPr>
        <w:tc>
          <w:tcPr>
            <w:tcW w:w="6420" w:type="dxa"/>
            <w:gridSpan w:val="7"/>
            <w:tcBorders>
              <w:bottom w:val="single" w:sz="6" w:space="0" w:color="auto"/>
            </w:tcBorders>
          </w:tcPr>
          <w:p w14:paraId="3EE73DCB"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Proof</w:t>
            </w:r>
          </w:p>
        </w:tc>
      </w:tr>
      <w:tr w:rsidR="00E52A3C" w:rsidRPr="00BB718F" w14:paraId="3EE73DD4" w14:textId="77777777">
        <w:trPr>
          <w:cantSplit/>
          <w:jc w:val="center"/>
        </w:trPr>
        <w:tc>
          <w:tcPr>
            <w:tcW w:w="870" w:type="dxa"/>
            <w:tcBorders>
              <w:top w:val="single" w:sz="6" w:space="0" w:color="auto"/>
            </w:tcBorders>
          </w:tcPr>
          <w:p w14:paraId="3EE73DCD" w14:textId="77777777" w:rsidR="00E52A3C" w:rsidRPr="00BB718F" w:rsidRDefault="00E52A3C">
            <w:pPr>
              <w:pStyle w:val="BodyLarge"/>
              <w:spacing w:line="80" w:lineRule="exact"/>
              <w:rPr>
                <w:rFonts w:ascii="Liberation Sans" w:hAnsi="Liberation Sans" w:cs="Liberation Sans"/>
              </w:rPr>
            </w:pPr>
          </w:p>
        </w:tc>
        <w:tc>
          <w:tcPr>
            <w:tcW w:w="450" w:type="dxa"/>
            <w:tcBorders>
              <w:top w:val="single" w:sz="6" w:space="0" w:color="auto"/>
            </w:tcBorders>
          </w:tcPr>
          <w:p w14:paraId="3EE73DCE" w14:textId="77777777" w:rsidR="00E52A3C" w:rsidRPr="00BB718F" w:rsidRDefault="00E52A3C">
            <w:pPr>
              <w:pStyle w:val="BodyLarge"/>
              <w:spacing w:line="80" w:lineRule="exact"/>
              <w:rPr>
                <w:rFonts w:ascii="Liberation Sans" w:hAnsi="Liberation Sans" w:cs="Liberation Sans"/>
              </w:rPr>
            </w:pPr>
          </w:p>
        </w:tc>
        <w:tc>
          <w:tcPr>
            <w:tcW w:w="1080" w:type="dxa"/>
            <w:tcBorders>
              <w:top w:val="single" w:sz="6" w:space="0" w:color="auto"/>
            </w:tcBorders>
          </w:tcPr>
          <w:p w14:paraId="3EE73DCF" w14:textId="77777777" w:rsidR="00E52A3C" w:rsidRPr="00BB718F" w:rsidRDefault="00E52A3C">
            <w:pPr>
              <w:pStyle w:val="BodyLarge"/>
              <w:spacing w:line="80" w:lineRule="exact"/>
              <w:jc w:val="center"/>
              <w:rPr>
                <w:rFonts w:ascii="Liberation Sans" w:hAnsi="Liberation Sans" w:cs="Liberation Sans"/>
              </w:rPr>
            </w:pPr>
          </w:p>
        </w:tc>
        <w:tc>
          <w:tcPr>
            <w:tcW w:w="450" w:type="dxa"/>
            <w:tcBorders>
              <w:top w:val="single" w:sz="6" w:space="0" w:color="auto"/>
            </w:tcBorders>
          </w:tcPr>
          <w:p w14:paraId="3EE73DD0" w14:textId="77777777" w:rsidR="00E52A3C" w:rsidRPr="00BB718F" w:rsidRDefault="00E52A3C">
            <w:pPr>
              <w:pStyle w:val="BodyLarge"/>
              <w:spacing w:line="80" w:lineRule="exact"/>
              <w:rPr>
                <w:rFonts w:ascii="Liberation Sans" w:hAnsi="Liberation Sans" w:cs="Liberation Sans"/>
              </w:rPr>
            </w:pPr>
          </w:p>
        </w:tc>
        <w:tc>
          <w:tcPr>
            <w:tcW w:w="1620" w:type="dxa"/>
            <w:tcBorders>
              <w:top w:val="single" w:sz="6" w:space="0" w:color="auto"/>
            </w:tcBorders>
          </w:tcPr>
          <w:p w14:paraId="3EE73DD1" w14:textId="77777777" w:rsidR="00E52A3C" w:rsidRPr="00BB718F" w:rsidRDefault="00E52A3C">
            <w:pPr>
              <w:pStyle w:val="BodyLarge"/>
              <w:spacing w:line="80" w:lineRule="exact"/>
              <w:jc w:val="center"/>
              <w:rPr>
                <w:rFonts w:ascii="Liberation Sans" w:hAnsi="Liberation Sans" w:cs="Liberation Sans"/>
              </w:rPr>
            </w:pPr>
          </w:p>
        </w:tc>
        <w:tc>
          <w:tcPr>
            <w:tcW w:w="360" w:type="dxa"/>
            <w:tcBorders>
              <w:top w:val="single" w:sz="6" w:space="0" w:color="auto"/>
            </w:tcBorders>
          </w:tcPr>
          <w:p w14:paraId="3EE73DD2" w14:textId="77777777" w:rsidR="00E52A3C" w:rsidRPr="00BB718F" w:rsidRDefault="00E52A3C">
            <w:pPr>
              <w:pStyle w:val="BodyLarge"/>
              <w:spacing w:line="80" w:lineRule="exact"/>
              <w:rPr>
                <w:rFonts w:ascii="Liberation Sans" w:hAnsi="Liberation Sans" w:cs="Liberation Sans"/>
              </w:rPr>
            </w:pPr>
          </w:p>
        </w:tc>
        <w:tc>
          <w:tcPr>
            <w:tcW w:w="1590" w:type="dxa"/>
            <w:tcBorders>
              <w:top w:val="single" w:sz="6" w:space="0" w:color="auto"/>
            </w:tcBorders>
          </w:tcPr>
          <w:p w14:paraId="3EE73DD3" w14:textId="77777777" w:rsidR="00E52A3C" w:rsidRPr="00BB718F" w:rsidRDefault="00E52A3C">
            <w:pPr>
              <w:pStyle w:val="BodyLarge"/>
              <w:spacing w:line="80" w:lineRule="exact"/>
              <w:jc w:val="center"/>
              <w:rPr>
                <w:rFonts w:ascii="Liberation Sans" w:hAnsi="Liberation Sans" w:cs="Liberation Sans"/>
              </w:rPr>
            </w:pPr>
          </w:p>
        </w:tc>
      </w:tr>
      <w:tr w:rsidR="00E52A3C" w:rsidRPr="00BB718F" w14:paraId="3EE73DDC" w14:textId="77777777">
        <w:trPr>
          <w:cantSplit/>
          <w:jc w:val="center"/>
        </w:trPr>
        <w:tc>
          <w:tcPr>
            <w:tcW w:w="870" w:type="dxa"/>
            <w:tcBorders>
              <w:bottom w:val="single" w:sz="4" w:space="0" w:color="auto"/>
            </w:tcBorders>
          </w:tcPr>
          <w:p w14:paraId="3EE73DD5"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Date</w:t>
            </w:r>
          </w:p>
        </w:tc>
        <w:tc>
          <w:tcPr>
            <w:tcW w:w="450" w:type="dxa"/>
          </w:tcPr>
          <w:p w14:paraId="3EE73DD6" w14:textId="77777777" w:rsidR="00E52A3C" w:rsidRPr="00BB718F" w:rsidRDefault="00E52A3C">
            <w:pPr>
              <w:pStyle w:val="BodyLarge"/>
              <w:rPr>
                <w:rFonts w:ascii="Liberation Sans" w:hAnsi="Liberation Sans" w:cs="Liberation Sans"/>
              </w:rPr>
            </w:pPr>
          </w:p>
        </w:tc>
        <w:tc>
          <w:tcPr>
            <w:tcW w:w="1080" w:type="dxa"/>
            <w:tcBorders>
              <w:bottom w:val="single" w:sz="4" w:space="0" w:color="auto"/>
            </w:tcBorders>
          </w:tcPr>
          <w:p w14:paraId="3EE73DD7"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Units</w:t>
            </w:r>
          </w:p>
        </w:tc>
        <w:tc>
          <w:tcPr>
            <w:tcW w:w="450" w:type="dxa"/>
          </w:tcPr>
          <w:p w14:paraId="3EE73DD8" w14:textId="77777777" w:rsidR="00E52A3C" w:rsidRPr="00BB718F" w:rsidRDefault="00E52A3C">
            <w:pPr>
              <w:pStyle w:val="BodyLarge"/>
              <w:rPr>
                <w:rFonts w:ascii="Liberation Sans" w:hAnsi="Liberation Sans" w:cs="Liberation Sans"/>
              </w:rPr>
            </w:pPr>
          </w:p>
        </w:tc>
        <w:tc>
          <w:tcPr>
            <w:tcW w:w="1620" w:type="dxa"/>
            <w:tcBorders>
              <w:bottom w:val="single" w:sz="4" w:space="0" w:color="auto"/>
            </w:tcBorders>
          </w:tcPr>
          <w:p w14:paraId="3EE73DD9"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Unit Cost</w:t>
            </w:r>
          </w:p>
        </w:tc>
        <w:tc>
          <w:tcPr>
            <w:tcW w:w="360" w:type="dxa"/>
          </w:tcPr>
          <w:p w14:paraId="3EE73DDA" w14:textId="77777777" w:rsidR="00E52A3C" w:rsidRPr="00BB718F" w:rsidRDefault="00E52A3C">
            <w:pPr>
              <w:pStyle w:val="BodyLarge"/>
              <w:rPr>
                <w:rFonts w:ascii="Liberation Sans" w:hAnsi="Liberation Sans" w:cs="Liberation Sans"/>
              </w:rPr>
            </w:pPr>
          </w:p>
        </w:tc>
        <w:tc>
          <w:tcPr>
            <w:tcW w:w="1590" w:type="dxa"/>
            <w:tcBorders>
              <w:bottom w:val="single" w:sz="4" w:space="0" w:color="auto"/>
            </w:tcBorders>
          </w:tcPr>
          <w:p w14:paraId="3EE73DDB"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Total Cost</w:t>
            </w:r>
          </w:p>
        </w:tc>
      </w:tr>
      <w:tr w:rsidR="00E52A3C" w:rsidRPr="00BB718F" w14:paraId="3EE73DE4" w14:textId="77777777">
        <w:trPr>
          <w:cantSplit/>
          <w:jc w:val="center"/>
        </w:trPr>
        <w:tc>
          <w:tcPr>
            <w:tcW w:w="870" w:type="dxa"/>
          </w:tcPr>
          <w:p w14:paraId="3EE73DDD" w14:textId="77777777" w:rsidR="00E52A3C" w:rsidRPr="00BB718F" w:rsidRDefault="00E52A3C">
            <w:pPr>
              <w:pStyle w:val="BodyLarge"/>
              <w:spacing w:before="60"/>
              <w:rPr>
                <w:rFonts w:ascii="Liberation Sans" w:hAnsi="Liberation Sans" w:cs="Liberation Sans"/>
              </w:rPr>
            </w:pPr>
            <w:r w:rsidRPr="00BB718F">
              <w:rPr>
                <w:rFonts w:ascii="Liberation Sans" w:hAnsi="Liberation Sans" w:cs="Liberation Sans"/>
              </w:rPr>
              <w:t>5/24</w:t>
            </w:r>
          </w:p>
        </w:tc>
        <w:tc>
          <w:tcPr>
            <w:tcW w:w="450" w:type="dxa"/>
          </w:tcPr>
          <w:p w14:paraId="3EE73DDE" w14:textId="77777777" w:rsidR="00E52A3C" w:rsidRPr="00BB718F" w:rsidRDefault="00E52A3C">
            <w:pPr>
              <w:pStyle w:val="BodyLarge"/>
              <w:spacing w:before="60"/>
              <w:rPr>
                <w:rFonts w:ascii="Liberation Sans" w:hAnsi="Liberation Sans" w:cs="Liberation Sans"/>
              </w:rPr>
            </w:pPr>
          </w:p>
        </w:tc>
        <w:tc>
          <w:tcPr>
            <w:tcW w:w="1080" w:type="dxa"/>
          </w:tcPr>
          <w:p w14:paraId="3EE73DDF" w14:textId="77777777" w:rsidR="00E52A3C" w:rsidRPr="00BB718F" w:rsidRDefault="00E52A3C">
            <w:pPr>
              <w:pStyle w:val="BodyLarge"/>
              <w:spacing w:before="60"/>
              <w:ind w:left="-115" w:right="259"/>
              <w:jc w:val="right"/>
              <w:rPr>
                <w:rFonts w:ascii="Liberation Sans" w:hAnsi="Liberation Sans" w:cs="Liberation Sans"/>
              </w:rPr>
            </w:pPr>
            <w:r w:rsidRPr="00BB718F">
              <w:rPr>
                <w:rFonts w:ascii="Liberation Sans" w:hAnsi="Liberation Sans" w:cs="Liberation Sans"/>
              </w:rPr>
              <w:t>45</w:t>
            </w:r>
          </w:p>
        </w:tc>
        <w:tc>
          <w:tcPr>
            <w:tcW w:w="450" w:type="dxa"/>
          </w:tcPr>
          <w:p w14:paraId="3EE73DE0" w14:textId="77777777" w:rsidR="00E52A3C" w:rsidRPr="00BB718F" w:rsidRDefault="00E52A3C">
            <w:pPr>
              <w:pStyle w:val="BodyLarge"/>
              <w:spacing w:before="60"/>
              <w:jc w:val="right"/>
              <w:rPr>
                <w:rFonts w:ascii="Liberation Sans" w:hAnsi="Liberation Sans" w:cs="Liberation Sans"/>
              </w:rPr>
            </w:pPr>
          </w:p>
        </w:tc>
        <w:tc>
          <w:tcPr>
            <w:tcW w:w="1620" w:type="dxa"/>
          </w:tcPr>
          <w:p w14:paraId="3EE73DE1" w14:textId="77777777" w:rsidR="00E52A3C" w:rsidRPr="00BB718F" w:rsidRDefault="00E52A3C">
            <w:pPr>
              <w:pStyle w:val="BodyLarge"/>
              <w:spacing w:before="60"/>
              <w:ind w:left="-108" w:right="531"/>
              <w:jc w:val="right"/>
              <w:rPr>
                <w:rFonts w:ascii="Liberation Sans" w:hAnsi="Liberation Sans" w:cs="Liberation Sans"/>
              </w:rPr>
            </w:pPr>
            <w:r w:rsidRPr="00BB718F">
              <w:rPr>
                <w:rFonts w:ascii="Liberation Sans" w:hAnsi="Liberation Sans" w:cs="Liberation Sans"/>
              </w:rPr>
              <w:t>$11</w:t>
            </w:r>
          </w:p>
        </w:tc>
        <w:tc>
          <w:tcPr>
            <w:tcW w:w="360" w:type="dxa"/>
          </w:tcPr>
          <w:p w14:paraId="3EE73DE2" w14:textId="77777777" w:rsidR="00E52A3C" w:rsidRPr="00BB718F" w:rsidRDefault="00E52A3C">
            <w:pPr>
              <w:pStyle w:val="BodyLarge"/>
              <w:spacing w:before="60"/>
              <w:jc w:val="right"/>
              <w:rPr>
                <w:rFonts w:ascii="Liberation Sans" w:hAnsi="Liberation Sans" w:cs="Liberation Sans"/>
              </w:rPr>
            </w:pPr>
          </w:p>
        </w:tc>
        <w:tc>
          <w:tcPr>
            <w:tcW w:w="1590" w:type="dxa"/>
          </w:tcPr>
          <w:p w14:paraId="3EE73DE3" w14:textId="77777777" w:rsidR="00E52A3C" w:rsidRPr="00BB718F" w:rsidRDefault="00E52A3C">
            <w:pPr>
              <w:pStyle w:val="BodyLarge"/>
              <w:spacing w:before="60"/>
              <w:ind w:right="402"/>
              <w:jc w:val="right"/>
              <w:rPr>
                <w:rFonts w:ascii="Liberation Sans" w:hAnsi="Liberation Sans" w:cs="Liberation Sans"/>
              </w:rPr>
            </w:pPr>
            <w:r w:rsidRPr="00BB718F">
              <w:rPr>
                <w:rFonts w:ascii="Liberation Sans" w:hAnsi="Liberation Sans" w:cs="Liberation Sans"/>
              </w:rPr>
              <w:t>$495</w:t>
            </w:r>
          </w:p>
        </w:tc>
      </w:tr>
      <w:tr w:rsidR="00E52A3C" w:rsidRPr="00BB718F" w14:paraId="3EE73DEC" w14:textId="77777777">
        <w:trPr>
          <w:cantSplit/>
          <w:jc w:val="center"/>
        </w:trPr>
        <w:tc>
          <w:tcPr>
            <w:tcW w:w="870" w:type="dxa"/>
          </w:tcPr>
          <w:p w14:paraId="3EE73DE5"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5/15</w:t>
            </w:r>
          </w:p>
        </w:tc>
        <w:tc>
          <w:tcPr>
            <w:tcW w:w="450" w:type="dxa"/>
          </w:tcPr>
          <w:p w14:paraId="3EE73DE6" w14:textId="77777777" w:rsidR="00E52A3C" w:rsidRPr="00BB718F" w:rsidRDefault="00E52A3C">
            <w:pPr>
              <w:pStyle w:val="BodyLarge"/>
              <w:rPr>
                <w:rFonts w:ascii="Liberation Sans" w:hAnsi="Liberation Sans" w:cs="Liberation Sans"/>
              </w:rPr>
            </w:pPr>
          </w:p>
        </w:tc>
        <w:tc>
          <w:tcPr>
            <w:tcW w:w="1080" w:type="dxa"/>
          </w:tcPr>
          <w:p w14:paraId="3EE73DE7" w14:textId="77777777" w:rsidR="00E52A3C" w:rsidRPr="00BB718F" w:rsidRDefault="00E52A3C">
            <w:pPr>
              <w:pStyle w:val="BodyLarge"/>
              <w:ind w:left="-115" w:right="259"/>
              <w:jc w:val="right"/>
              <w:rPr>
                <w:rFonts w:ascii="Liberation Sans" w:hAnsi="Liberation Sans" w:cs="Liberation Sans"/>
              </w:rPr>
            </w:pPr>
            <w:r w:rsidRPr="00BB718F">
              <w:rPr>
                <w:rFonts w:ascii="Liberation Sans" w:hAnsi="Liberation Sans" w:cs="Liberation Sans"/>
              </w:rPr>
              <w:t>32</w:t>
            </w:r>
          </w:p>
        </w:tc>
        <w:tc>
          <w:tcPr>
            <w:tcW w:w="450" w:type="dxa"/>
          </w:tcPr>
          <w:p w14:paraId="3EE73DE8" w14:textId="77777777" w:rsidR="00E52A3C" w:rsidRPr="00BB718F" w:rsidRDefault="00E52A3C">
            <w:pPr>
              <w:pStyle w:val="BodyLarge"/>
              <w:jc w:val="right"/>
              <w:rPr>
                <w:rFonts w:ascii="Liberation Sans" w:hAnsi="Liberation Sans" w:cs="Liberation Sans"/>
              </w:rPr>
            </w:pPr>
          </w:p>
        </w:tc>
        <w:tc>
          <w:tcPr>
            <w:tcW w:w="1620" w:type="dxa"/>
          </w:tcPr>
          <w:p w14:paraId="3EE73DE9" w14:textId="77777777" w:rsidR="00E52A3C" w:rsidRPr="00BB718F" w:rsidRDefault="00E52A3C">
            <w:pPr>
              <w:pStyle w:val="BodyLarge"/>
              <w:ind w:left="-108" w:right="531"/>
              <w:jc w:val="right"/>
              <w:rPr>
                <w:rFonts w:ascii="Liberation Sans" w:hAnsi="Liberation Sans" w:cs="Liberation Sans"/>
              </w:rPr>
            </w:pPr>
            <w:r w:rsidRPr="00BB718F">
              <w:rPr>
                <w:rFonts w:ascii="Liberation Sans" w:hAnsi="Liberation Sans" w:cs="Liberation Sans"/>
              </w:rPr>
              <w:t>10</w:t>
            </w:r>
          </w:p>
        </w:tc>
        <w:tc>
          <w:tcPr>
            <w:tcW w:w="360" w:type="dxa"/>
          </w:tcPr>
          <w:p w14:paraId="3EE73DEA" w14:textId="77777777" w:rsidR="00E52A3C" w:rsidRPr="00BB718F" w:rsidRDefault="00E52A3C">
            <w:pPr>
              <w:pStyle w:val="BodyLarge"/>
              <w:jc w:val="right"/>
              <w:rPr>
                <w:rFonts w:ascii="Liberation Sans" w:hAnsi="Liberation Sans" w:cs="Liberation Sans"/>
              </w:rPr>
            </w:pPr>
          </w:p>
        </w:tc>
        <w:tc>
          <w:tcPr>
            <w:tcW w:w="1590" w:type="dxa"/>
          </w:tcPr>
          <w:p w14:paraId="3EE73DEB" w14:textId="77777777" w:rsidR="00E52A3C" w:rsidRPr="00BB718F" w:rsidRDefault="00E52A3C">
            <w:pPr>
              <w:pStyle w:val="BodyLarge"/>
              <w:ind w:right="402"/>
              <w:jc w:val="right"/>
              <w:rPr>
                <w:rFonts w:ascii="Liberation Sans" w:hAnsi="Liberation Sans" w:cs="Liberation Sans"/>
              </w:rPr>
            </w:pPr>
            <w:r w:rsidRPr="00BB718F">
              <w:rPr>
                <w:rFonts w:ascii="Liberation Sans" w:hAnsi="Liberation Sans" w:cs="Liberation Sans"/>
              </w:rPr>
              <w:t>320</w:t>
            </w:r>
          </w:p>
        </w:tc>
      </w:tr>
      <w:tr w:rsidR="00E52A3C" w:rsidRPr="00BB718F" w14:paraId="3EE73DF4" w14:textId="77777777">
        <w:trPr>
          <w:cantSplit/>
          <w:jc w:val="center"/>
        </w:trPr>
        <w:tc>
          <w:tcPr>
            <w:tcW w:w="870" w:type="dxa"/>
          </w:tcPr>
          <w:p w14:paraId="3EE73DED"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5/1</w:t>
            </w:r>
          </w:p>
        </w:tc>
        <w:tc>
          <w:tcPr>
            <w:tcW w:w="450" w:type="dxa"/>
          </w:tcPr>
          <w:p w14:paraId="3EE73DEE" w14:textId="77777777" w:rsidR="00E52A3C" w:rsidRPr="00BB718F" w:rsidRDefault="00E52A3C">
            <w:pPr>
              <w:pStyle w:val="BodyLarge"/>
              <w:rPr>
                <w:rFonts w:ascii="Liberation Sans" w:hAnsi="Liberation Sans" w:cs="Liberation Sans"/>
              </w:rPr>
            </w:pPr>
          </w:p>
        </w:tc>
        <w:tc>
          <w:tcPr>
            <w:tcW w:w="1080" w:type="dxa"/>
          </w:tcPr>
          <w:p w14:paraId="3EE73DEF" w14:textId="77777777" w:rsidR="00E52A3C" w:rsidRPr="00BB718F" w:rsidRDefault="00E52A3C">
            <w:pPr>
              <w:pStyle w:val="BodyLarge"/>
              <w:ind w:left="-115" w:right="259"/>
              <w:jc w:val="right"/>
              <w:rPr>
                <w:rFonts w:ascii="Liberation Sans" w:hAnsi="Liberation Sans" w:cs="Liberation Sans"/>
              </w:rPr>
            </w:pPr>
            <w:r w:rsidRPr="00BB718F">
              <w:rPr>
                <w:rFonts w:ascii="Liberation Sans" w:hAnsi="Liberation Sans" w:cs="Liberation Sans"/>
              </w:rPr>
              <w:t>8</w:t>
            </w:r>
          </w:p>
        </w:tc>
        <w:tc>
          <w:tcPr>
            <w:tcW w:w="450" w:type="dxa"/>
          </w:tcPr>
          <w:p w14:paraId="3EE73DF0" w14:textId="77777777" w:rsidR="00E52A3C" w:rsidRPr="00BB718F" w:rsidRDefault="00E52A3C">
            <w:pPr>
              <w:pStyle w:val="BodyLarge"/>
              <w:jc w:val="right"/>
              <w:rPr>
                <w:rFonts w:ascii="Liberation Sans" w:hAnsi="Liberation Sans" w:cs="Liberation Sans"/>
              </w:rPr>
            </w:pPr>
          </w:p>
        </w:tc>
        <w:tc>
          <w:tcPr>
            <w:tcW w:w="1620" w:type="dxa"/>
          </w:tcPr>
          <w:p w14:paraId="3EE73DF1" w14:textId="77777777" w:rsidR="00E52A3C" w:rsidRPr="00BB718F" w:rsidRDefault="00E52A3C">
            <w:pPr>
              <w:pStyle w:val="BodyLarge"/>
              <w:ind w:left="-198" w:right="531"/>
              <w:jc w:val="right"/>
              <w:rPr>
                <w:rFonts w:ascii="Liberation Sans" w:hAnsi="Liberation Sans" w:cs="Liberation Sans"/>
              </w:rPr>
            </w:pPr>
            <w:r w:rsidRPr="00BB718F">
              <w:rPr>
                <w:rFonts w:ascii="Liberation Sans" w:hAnsi="Liberation Sans" w:cs="Liberation Sans"/>
              </w:rPr>
              <w:t>7</w:t>
            </w:r>
          </w:p>
        </w:tc>
        <w:tc>
          <w:tcPr>
            <w:tcW w:w="360" w:type="dxa"/>
          </w:tcPr>
          <w:p w14:paraId="3EE73DF2" w14:textId="77777777" w:rsidR="00E52A3C" w:rsidRPr="00BB718F" w:rsidRDefault="00E52A3C">
            <w:pPr>
              <w:pStyle w:val="BodyLarge"/>
              <w:jc w:val="right"/>
              <w:rPr>
                <w:rFonts w:ascii="Liberation Sans" w:hAnsi="Liberation Sans" w:cs="Liberation Sans"/>
              </w:rPr>
            </w:pPr>
          </w:p>
        </w:tc>
        <w:tc>
          <w:tcPr>
            <w:tcW w:w="1590" w:type="dxa"/>
          </w:tcPr>
          <w:p w14:paraId="3EE73DF3" w14:textId="77777777" w:rsidR="00E52A3C" w:rsidRPr="00BB718F" w:rsidRDefault="00E52A3C">
            <w:pPr>
              <w:pStyle w:val="BodyLarge"/>
              <w:ind w:right="402"/>
              <w:jc w:val="right"/>
              <w:rPr>
                <w:rFonts w:ascii="Liberation Sans" w:hAnsi="Liberation Sans" w:cs="Liberation Sans"/>
              </w:rPr>
            </w:pPr>
            <w:r w:rsidRPr="00BB718F">
              <w:rPr>
                <w:rFonts w:ascii="Liberation Sans" w:hAnsi="Liberation Sans" w:cs="Liberation Sans"/>
                <w:u w:val="single"/>
              </w:rPr>
              <w:t xml:space="preserve">    56</w:t>
            </w:r>
          </w:p>
        </w:tc>
      </w:tr>
      <w:tr w:rsidR="00E52A3C" w:rsidRPr="00BB718F" w14:paraId="3EE73DFC" w14:textId="77777777">
        <w:trPr>
          <w:cantSplit/>
          <w:jc w:val="center"/>
        </w:trPr>
        <w:tc>
          <w:tcPr>
            <w:tcW w:w="870" w:type="dxa"/>
          </w:tcPr>
          <w:p w14:paraId="3EE73DF5" w14:textId="77777777" w:rsidR="00E52A3C" w:rsidRPr="00BB718F" w:rsidRDefault="00E52A3C">
            <w:pPr>
              <w:pStyle w:val="BodyLarge"/>
              <w:jc w:val="right"/>
              <w:rPr>
                <w:rFonts w:ascii="Liberation Sans" w:hAnsi="Liberation Sans" w:cs="Liberation Sans"/>
              </w:rPr>
            </w:pPr>
          </w:p>
        </w:tc>
        <w:tc>
          <w:tcPr>
            <w:tcW w:w="450" w:type="dxa"/>
          </w:tcPr>
          <w:p w14:paraId="3EE73DF6" w14:textId="77777777" w:rsidR="00E52A3C" w:rsidRPr="00BB718F" w:rsidRDefault="00E52A3C">
            <w:pPr>
              <w:pStyle w:val="BodyLarge"/>
              <w:rPr>
                <w:rFonts w:ascii="Liberation Sans" w:hAnsi="Liberation Sans" w:cs="Liberation Sans"/>
              </w:rPr>
            </w:pPr>
          </w:p>
        </w:tc>
        <w:tc>
          <w:tcPr>
            <w:tcW w:w="1080" w:type="dxa"/>
          </w:tcPr>
          <w:p w14:paraId="3EE73DF7" w14:textId="77777777" w:rsidR="00E52A3C" w:rsidRPr="00BB718F" w:rsidRDefault="00E52A3C">
            <w:pPr>
              <w:pStyle w:val="BodyLarge"/>
              <w:ind w:left="-115" w:right="259"/>
              <w:jc w:val="right"/>
              <w:rPr>
                <w:rFonts w:ascii="Liberation Sans" w:hAnsi="Liberation Sans" w:cs="Liberation Sans"/>
              </w:rPr>
            </w:pPr>
          </w:p>
        </w:tc>
        <w:tc>
          <w:tcPr>
            <w:tcW w:w="450" w:type="dxa"/>
          </w:tcPr>
          <w:p w14:paraId="3EE73DF8" w14:textId="77777777" w:rsidR="00E52A3C" w:rsidRPr="00BB718F" w:rsidRDefault="00E52A3C">
            <w:pPr>
              <w:pStyle w:val="BodyLarge"/>
              <w:jc w:val="right"/>
              <w:rPr>
                <w:rFonts w:ascii="Liberation Sans" w:hAnsi="Liberation Sans" w:cs="Liberation Sans"/>
              </w:rPr>
            </w:pPr>
          </w:p>
        </w:tc>
        <w:tc>
          <w:tcPr>
            <w:tcW w:w="1620" w:type="dxa"/>
          </w:tcPr>
          <w:p w14:paraId="3EE73DF9" w14:textId="77777777" w:rsidR="00E52A3C" w:rsidRPr="00BB718F" w:rsidRDefault="00E52A3C">
            <w:pPr>
              <w:pStyle w:val="BodyLarge"/>
              <w:ind w:right="-36"/>
              <w:jc w:val="right"/>
              <w:rPr>
                <w:rFonts w:ascii="Liberation Sans" w:hAnsi="Liberation Sans" w:cs="Liberation Sans"/>
              </w:rPr>
            </w:pPr>
          </w:p>
        </w:tc>
        <w:tc>
          <w:tcPr>
            <w:tcW w:w="360" w:type="dxa"/>
          </w:tcPr>
          <w:p w14:paraId="3EE73DFA" w14:textId="77777777" w:rsidR="00E52A3C" w:rsidRPr="00BB718F" w:rsidRDefault="00E52A3C">
            <w:pPr>
              <w:pStyle w:val="BodyLarge"/>
              <w:jc w:val="right"/>
              <w:rPr>
                <w:rFonts w:ascii="Liberation Sans" w:hAnsi="Liberation Sans" w:cs="Liberation Sans"/>
              </w:rPr>
            </w:pPr>
          </w:p>
        </w:tc>
        <w:tc>
          <w:tcPr>
            <w:tcW w:w="1590" w:type="dxa"/>
          </w:tcPr>
          <w:p w14:paraId="3EE73DFB" w14:textId="77777777" w:rsidR="00E52A3C" w:rsidRPr="00BB718F" w:rsidRDefault="00E52A3C">
            <w:pPr>
              <w:pStyle w:val="BodyLarge"/>
              <w:ind w:right="402"/>
              <w:jc w:val="right"/>
              <w:rPr>
                <w:rFonts w:ascii="Liberation Sans" w:hAnsi="Liberation Sans" w:cs="Liberation Sans"/>
                <w:u w:val="single"/>
              </w:rPr>
            </w:pPr>
            <w:r w:rsidRPr="00BB718F">
              <w:rPr>
                <w:rFonts w:ascii="Liberation Sans" w:hAnsi="Liberation Sans" w:cs="Liberation Sans"/>
                <w:u w:val="single"/>
              </w:rPr>
              <w:t>$871</w:t>
            </w:r>
          </w:p>
        </w:tc>
      </w:tr>
    </w:tbl>
    <w:p w14:paraId="3EE73DFD" w14:textId="77777777" w:rsidR="00E52A3C" w:rsidRPr="00BB718F" w:rsidRDefault="00E52A3C">
      <w:pPr>
        <w:pStyle w:val="BodyLarge"/>
        <w:tabs>
          <w:tab w:val="left" w:pos="600"/>
        </w:tabs>
        <w:spacing w:line="240" w:lineRule="exact"/>
        <w:ind w:left="605" w:hanging="605"/>
        <w:jc w:val="both"/>
        <w:rPr>
          <w:rFonts w:ascii="Liberation Sans" w:hAnsi="Liberation Sans" w:cs="Liberation Sans"/>
        </w:rPr>
      </w:pPr>
    </w:p>
    <w:p w14:paraId="3EE73DFE" w14:textId="77777777" w:rsidR="00E52A3C" w:rsidRPr="00BB718F" w:rsidRDefault="00E52A3C">
      <w:pPr>
        <w:pStyle w:val="BodyLarge"/>
        <w:tabs>
          <w:tab w:val="left" w:pos="600"/>
        </w:tabs>
        <w:spacing w:line="240" w:lineRule="exact"/>
        <w:ind w:left="605" w:hanging="605"/>
        <w:jc w:val="both"/>
        <w:rPr>
          <w:rFonts w:ascii="Liberation Sans" w:hAnsi="Liberation Sans" w:cs="Liberation Sans"/>
        </w:rPr>
      </w:pPr>
    </w:p>
    <w:p w14:paraId="3EE73DFF" w14:textId="77777777" w:rsidR="00E52A3C" w:rsidRPr="00BB718F" w:rsidRDefault="00E52A3C">
      <w:pPr>
        <w:pStyle w:val="BodyLarge"/>
        <w:tabs>
          <w:tab w:val="left" w:pos="600"/>
        </w:tabs>
        <w:ind w:left="605" w:hanging="605"/>
        <w:jc w:val="both"/>
        <w:rPr>
          <w:rFonts w:ascii="Liberation Sans" w:hAnsi="Liberation Sans" w:cs="Liberation Sans"/>
        </w:rPr>
      </w:pPr>
      <w:r w:rsidRPr="00BB718F">
        <w:rPr>
          <w:rFonts w:ascii="Liberation Sans" w:hAnsi="Liberation Sans" w:cs="Liberation Sans"/>
        </w:rPr>
        <w:t>EXERCISE 6-6B</w:t>
      </w:r>
    </w:p>
    <w:p w14:paraId="3EE73E00" w14:textId="77777777" w:rsidR="00E52A3C" w:rsidRPr="00BB718F" w:rsidRDefault="00E52A3C">
      <w:pPr>
        <w:pStyle w:val="BodyLarge"/>
        <w:tabs>
          <w:tab w:val="left" w:pos="600"/>
        </w:tabs>
        <w:spacing w:line="240" w:lineRule="exact"/>
        <w:ind w:left="605" w:hanging="605"/>
        <w:jc w:val="both"/>
        <w:rPr>
          <w:rFonts w:ascii="Liberation Sans" w:hAnsi="Liberation Sans" w:cs="Liberation Sans"/>
        </w:rPr>
      </w:pPr>
    </w:p>
    <w:p w14:paraId="3EE73E01" w14:textId="77777777" w:rsidR="00E52A3C" w:rsidRPr="00BB718F" w:rsidRDefault="00E52A3C">
      <w:pPr>
        <w:pStyle w:val="BodyLarge"/>
        <w:tabs>
          <w:tab w:val="center" w:pos="5270"/>
        </w:tabs>
        <w:rPr>
          <w:rFonts w:ascii="Liberation Sans" w:hAnsi="Liberation Sans" w:cs="Liberation Sans"/>
        </w:rPr>
      </w:pPr>
      <w:r w:rsidRPr="00BB718F">
        <w:rPr>
          <w:rFonts w:ascii="Liberation Sans" w:hAnsi="Liberation Sans" w:cs="Liberation Sans"/>
        </w:rPr>
        <w:t>(a)</w:t>
      </w:r>
      <w:r w:rsidRPr="00BB718F">
        <w:rPr>
          <w:rFonts w:ascii="Liberation Sans" w:hAnsi="Liberation Sans" w:cs="Liberation Sans"/>
        </w:rPr>
        <w:tab/>
        <w:t>FIFO</w:t>
      </w:r>
    </w:p>
    <w:p w14:paraId="3EE73E02"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t>Beginning inventory (250 X $7)</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$1,750</w:t>
      </w:r>
    </w:p>
    <w:p w14:paraId="3EE73E03"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t>Purchases</w:t>
      </w:r>
    </w:p>
    <w:p w14:paraId="3EE73E04"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June 12 (325 X $8)</w:t>
      </w:r>
      <w:r w:rsidRPr="00BB718F">
        <w:rPr>
          <w:rFonts w:ascii="Liberation Sans" w:hAnsi="Liberation Sans" w:cs="Liberation Sans"/>
        </w:rPr>
        <w:tab/>
      </w:r>
      <w:r w:rsidRPr="00BB718F">
        <w:rPr>
          <w:rFonts w:ascii="Liberation Sans" w:hAnsi="Liberation Sans" w:cs="Liberation Sans"/>
        </w:rPr>
        <w:tab/>
        <w:t>$2,600</w:t>
      </w:r>
      <w:r w:rsidRPr="00BB718F">
        <w:rPr>
          <w:rFonts w:ascii="Liberation Sans" w:hAnsi="Liberation Sans" w:cs="Liberation Sans"/>
        </w:rPr>
        <w:tab/>
      </w:r>
    </w:p>
    <w:p w14:paraId="3EE73E05"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u w:val="single"/>
        </w:rPr>
      </w:pPr>
      <w:r w:rsidRPr="00BB718F">
        <w:rPr>
          <w:rFonts w:ascii="Liberation Sans" w:hAnsi="Liberation Sans" w:cs="Liberation Sans"/>
        </w:rPr>
        <w:tab/>
      </w:r>
      <w:r w:rsidRPr="00BB718F">
        <w:rPr>
          <w:rFonts w:ascii="Liberation Sans" w:hAnsi="Liberation Sans" w:cs="Liberation Sans"/>
        </w:rPr>
        <w:tab/>
        <w:t>June 23 (475 X $9)</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4,275</w:t>
      </w:r>
      <w:r w:rsidRPr="00BB718F">
        <w:rPr>
          <w:rFonts w:ascii="Liberation Sans" w:hAnsi="Liberation Sans" w:cs="Liberation Sans"/>
        </w:rPr>
        <w:tab/>
      </w:r>
      <w:r w:rsidRPr="00BB718F">
        <w:rPr>
          <w:rFonts w:ascii="Liberation Sans" w:hAnsi="Liberation Sans" w:cs="Liberation Sans"/>
          <w:u w:val="single"/>
        </w:rPr>
        <w:t xml:space="preserve">  6,875</w:t>
      </w:r>
    </w:p>
    <w:p w14:paraId="3EE73E06"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8,625</w:t>
      </w:r>
    </w:p>
    <w:p w14:paraId="3EE73E07"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t>Less:  Ending inventory (130 X $9)</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1,170</w:t>
      </w:r>
    </w:p>
    <w:p w14:paraId="3EE73E08"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xml:space="preserve">  </w:t>
      </w:r>
      <w:r w:rsidRPr="00BB718F">
        <w:rPr>
          <w:rFonts w:ascii="Liberation Sans" w:hAnsi="Liberation Sans" w:cs="Liberation Sans"/>
          <w:u w:val="double"/>
        </w:rPr>
        <w:t>$7,455</w:t>
      </w:r>
    </w:p>
    <w:p w14:paraId="3EE73E09" w14:textId="77777777" w:rsidR="00E52A3C" w:rsidRPr="00BB718F" w:rsidRDefault="00E52A3C">
      <w:pPr>
        <w:pStyle w:val="BodyLarge"/>
        <w:tabs>
          <w:tab w:val="left" w:pos="600"/>
        </w:tabs>
        <w:spacing w:line="240" w:lineRule="exact"/>
        <w:ind w:left="605" w:hanging="605"/>
        <w:jc w:val="both"/>
        <w:rPr>
          <w:rFonts w:ascii="Liberation Sans" w:hAnsi="Liberation Sans" w:cs="Liberation Sans"/>
        </w:rPr>
      </w:pPr>
    </w:p>
    <w:p w14:paraId="3EE73E0A" w14:textId="77777777" w:rsidR="00E52A3C" w:rsidRPr="00BB718F" w:rsidRDefault="00E52A3C">
      <w:pPr>
        <w:pStyle w:val="BodyLarge"/>
        <w:tabs>
          <w:tab w:val="center" w:pos="5270"/>
        </w:tabs>
        <w:rPr>
          <w:rFonts w:ascii="Liberation Sans" w:hAnsi="Liberation Sans" w:cs="Liberation Sans"/>
        </w:rPr>
      </w:pPr>
      <w:r w:rsidRPr="00BB718F">
        <w:rPr>
          <w:rFonts w:ascii="Liberation Sans" w:hAnsi="Liberation Sans" w:cs="Liberation Sans"/>
        </w:rPr>
        <w:tab/>
        <w:t>LIFO</w:t>
      </w:r>
    </w:p>
    <w:p w14:paraId="3EE73E0B"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$8,625</w:t>
      </w:r>
    </w:p>
    <w:p w14:paraId="3EE73E0C" w14:textId="77777777" w:rsidR="00E52A3C" w:rsidRPr="00BB718F" w:rsidRDefault="00E52A3C">
      <w:pPr>
        <w:pStyle w:val="BodyLarge"/>
        <w:tabs>
          <w:tab w:val="left" w:pos="600"/>
          <w:tab w:val="left" w:pos="1200"/>
          <w:tab w:val="right" w:leader="dot" w:pos="7200"/>
          <w:tab w:val="right" w:pos="8580"/>
          <w:tab w:val="right" w:pos="9940"/>
        </w:tabs>
        <w:rPr>
          <w:rFonts w:ascii="Liberation Sans" w:hAnsi="Liberation Sans" w:cs="Liberation Sans"/>
        </w:rPr>
      </w:pPr>
      <w:r w:rsidRPr="00BB718F">
        <w:rPr>
          <w:rFonts w:ascii="Liberation Sans" w:hAnsi="Liberation Sans" w:cs="Liberation Sans"/>
        </w:rPr>
        <w:tab/>
        <w:t>Less:  Ending inventory (130 X $7)</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910</w:t>
      </w:r>
    </w:p>
    <w:p w14:paraId="3EE73E0D" w14:textId="4C9C18F7" w:rsidR="00E52A3C" w:rsidRDefault="00E52A3C">
      <w:pPr>
        <w:pStyle w:val="BodyLarge"/>
        <w:tabs>
          <w:tab w:val="left" w:pos="600"/>
          <w:tab w:val="left" w:pos="1200"/>
          <w:tab w:val="right" w:leader="dot" w:pos="7200"/>
          <w:tab w:val="right" w:pos="8580"/>
          <w:tab w:val="right" w:pos="9940"/>
        </w:tabs>
        <w:rPr>
          <w:rFonts w:ascii="Liberation Sans" w:hAnsi="Liberation Sans" w:cs="Liberation Sans"/>
          <w:u w:val="double"/>
        </w:rPr>
      </w:pPr>
      <w:r w:rsidRPr="00BB718F">
        <w:rPr>
          <w:rFonts w:ascii="Liberation Sans" w:hAnsi="Liberation Sans" w:cs="Liberation Sans"/>
        </w:rPr>
        <w:tab/>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$7,715</w:t>
      </w:r>
    </w:p>
    <w:p w14:paraId="1B76A070" w14:textId="76449233" w:rsidR="00480A06" w:rsidRDefault="00480A06">
      <w:pPr>
        <w:pStyle w:val="BodyLarge"/>
        <w:tabs>
          <w:tab w:val="left" w:pos="600"/>
          <w:tab w:val="left" w:pos="1200"/>
          <w:tab w:val="right" w:leader="dot" w:pos="7200"/>
          <w:tab w:val="right" w:pos="8580"/>
          <w:tab w:val="right" w:pos="9940"/>
        </w:tabs>
        <w:rPr>
          <w:rFonts w:ascii="Liberation Sans" w:hAnsi="Liberation Sans" w:cs="Liberation Sans"/>
          <w:u w:val="double"/>
        </w:rPr>
      </w:pPr>
    </w:p>
    <w:p w14:paraId="3FA9B121" w14:textId="3E1AF0D6" w:rsidR="00480A06" w:rsidRDefault="00480A06">
      <w:pPr>
        <w:pStyle w:val="BodyLarge"/>
        <w:tabs>
          <w:tab w:val="left" w:pos="600"/>
          <w:tab w:val="left" w:pos="1200"/>
          <w:tab w:val="right" w:leader="dot" w:pos="7200"/>
          <w:tab w:val="right" w:pos="8580"/>
          <w:tab w:val="right" w:pos="9940"/>
        </w:tabs>
        <w:rPr>
          <w:rFonts w:ascii="Liberation Sans" w:hAnsi="Liberation Sans" w:cs="Liberation Sans"/>
          <w:u w:val="double"/>
        </w:rPr>
      </w:pPr>
    </w:p>
    <w:p w14:paraId="2A96240D" w14:textId="1FAC2D4F" w:rsidR="00480A06" w:rsidRDefault="00480A06" w:rsidP="00967DDB">
      <w:pPr>
        <w:pStyle w:val="BodyLarge"/>
        <w:tabs>
          <w:tab w:val="left" w:pos="600"/>
          <w:tab w:val="left" w:pos="1200"/>
          <w:tab w:val="right" w:pos="6120"/>
        </w:tabs>
        <w:rPr>
          <w:rFonts w:ascii="Liberation Sans" w:hAnsi="Liberation Sans" w:cs="Liberation Sans"/>
          <w:u w:val="double"/>
        </w:rPr>
      </w:pPr>
      <w:r>
        <w:rPr>
          <w:rFonts w:ascii="Liberation Sans" w:hAnsi="Liberation Sans" w:cs="Liberation Sans"/>
        </w:rPr>
        <w:tab/>
      </w:r>
      <w:r>
        <w:rPr>
          <w:rFonts w:ascii="Liberation Sans" w:hAnsi="Liberation Sans" w:cs="Liberation Sans"/>
        </w:rPr>
        <w:tab/>
      </w:r>
      <w:r>
        <w:rPr>
          <w:rFonts w:ascii="Liberation Sans" w:hAnsi="Liberation Sans" w:cs="Liberation Sans"/>
        </w:rPr>
        <w:tab/>
        <w:t>Average Cost</w:t>
      </w:r>
      <w:r>
        <w:rPr>
          <w:rFonts w:ascii="Liberation Sans" w:hAnsi="Liberation Sans" w:cs="Liberation Sans"/>
        </w:rPr>
        <w:br/>
      </w:r>
    </w:p>
    <w:tbl>
      <w:tblPr>
        <w:tblW w:w="0" w:type="auto"/>
        <w:tblInd w:w="-106" w:type="dxa"/>
        <w:tblLayout w:type="fixed"/>
        <w:tblLook w:val="0000" w:firstRow="0" w:lastRow="0" w:firstColumn="0" w:lastColumn="0" w:noHBand="0" w:noVBand="0"/>
      </w:tblPr>
      <w:tblGrid>
        <w:gridCol w:w="567"/>
        <w:gridCol w:w="2360"/>
        <w:gridCol w:w="700"/>
        <w:gridCol w:w="2360"/>
        <w:gridCol w:w="700"/>
        <w:gridCol w:w="2460"/>
      </w:tblGrid>
      <w:tr w:rsidR="00480A06" w:rsidRPr="00BB718F" w14:paraId="30E890AE" w14:textId="77777777" w:rsidTr="00480A06">
        <w:trPr>
          <w:cantSplit/>
        </w:trPr>
        <w:tc>
          <w:tcPr>
            <w:tcW w:w="567" w:type="dxa"/>
          </w:tcPr>
          <w:p w14:paraId="609D0C26" w14:textId="24A21C10" w:rsidR="00480A06" w:rsidRPr="00BB718F" w:rsidRDefault="00480A06" w:rsidP="00480A06">
            <w:pPr>
              <w:pStyle w:val="BodyLarge"/>
              <w:ind w:left="-108"/>
              <w:rPr>
                <w:rFonts w:ascii="Liberation Sans" w:hAnsi="Liberation Sans" w:cs="Liberation Sans"/>
              </w:rPr>
            </w:pPr>
          </w:p>
        </w:tc>
        <w:tc>
          <w:tcPr>
            <w:tcW w:w="2360" w:type="dxa"/>
          </w:tcPr>
          <w:p w14:paraId="03E7EA0C" w14:textId="77777777" w:rsidR="00480A06" w:rsidRPr="00BB718F" w:rsidRDefault="00480A06" w:rsidP="00480A06">
            <w:pPr>
              <w:pStyle w:val="BodyLarge"/>
              <w:ind w:left="-99"/>
              <w:jc w:val="center"/>
              <w:rPr>
                <w:rFonts w:ascii="Liberation Sans" w:hAnsi="Liberation Sans" w:cs="Liberation Sans"/>
              </w:rPr>
            </w:pPr>
            <w:r w:rsidRPr="00BB718F">
              <w:rPr>
                <w:rFonts w:ascii="Liberation Sans" w:hAnsi="Liberation Sans" w:cs="Liberation Sans"/>
              </w:rPr>
              <w:t>Cost of Goods</w:t>
            </w:r>
          </w:p>
          <w:p w14:paraId="730A7279" w14:textId="77777777" w:rsidR="00480A06" w:rsidRPr="00BB718F" w:rsidRDefault="00480A06" w:rsidP="00480A06">
            <w:pPr>
              <w:pStyle w:val="BodyLarge"/>
              <w:ind w:left="-99" w:right="-106"/>
              <w:jc w:val="center"/>
              <w:rPr>
                <w:rFonts w:ascii="Liberation Sans" w:hAnsi="Liberation Sans" w:cs="Liberation Sans"/>
              </w:rPr>
            </w:pPr>
            <w:r w:rsidRPr="00BB718F">
              <w:rPr>
                <w:rFonts w:ascii="Liberation Sans" w:hAnsi="Liberation Sans" w:cs="Liberation Sans"/>
              </w:rPr>
              <w:t>Available for Sale</w:t>
            </w:r>
          </w:p>
          <w:p w14:paraId="72D67AEC" w14:textId="77777777" w:rsidR="00480A06" w:rsidRPr="00BB718F" w:rsidRDefault="00480A06" w:rsidP="00480A06">
            <w:pPr>
              <w:pStyle w:val="BodyLarge"/>
              <w:ind w:left="-99" w:right="-106"/>
              <w:jc w:val="center"/>
              <w:rPr>
                <w:rFonts w:ascii="Liberation Sans" w:hAnsi="Liberation Sans" w:cs="Liberation Sans"/>
              </w:rPr>
            </w:pPr>
            <w:r w:rsidRPr="00BB718F">
              <w:rPr>
                <w:rFonts w:ascii="Liberation Sans" w:hAnsi="Liberation Sans" w:cs="Liberation Sans"/>
              </w:rPr>
              <w:t>$8,625</w:t>
            </w:r>
          </w:p>
        </w:tc>
        <w:tc>
          <w:tcPr>
            <w:tcW w:w="700" w:type="dxa"/>
          </w:tcPr>
          <w:p w14:paraId="2936B063" w14:textId="77777777" w:rsidR="00480A06" w:rsidRPr="00BB718F" w:rsidRDefault="00480A06" w:rsidP="00480A06">
            <w:pPr>
              <w:pStyle w:val="BodyLarge"/>
              <w:jc w:val="center"/>
              <w:rPr>
                <w:rFonts w:ascii="Liberation Sans" w:hAnsi="Liberation Sans" w:cs="Liberation Sans"/>
              </w:rPr>
            </w:pPr>
          </w:p>
          <w:p w14:paraId="32199B29" w14:textId="77777777" w:rsidR="00480A06" w:rsidRPr="00BB718F" w:rsidRDefault="00480A06" w:rsidP="00480A06">
            <w:pPr>
              <w:pStyle w:val="BodyLarge"/>
              <w:jc w:val="center"/>
              <w:rPr>
                <w:rFonts w:ascii="Liberation Sans" w:hAnsi="Liberation Sans" w:cs="Liberation Sans"/>
                <w:sz w:val="32"/>
                <w:szCs w:val="32"/>
              </w:rPr>
            </w:pPr>
            <w:r w:rsidRPr="00BB718F">
              <w:rPr>
                <w:rFonts w:ascii="Liberation Sans" w:hAnsi="Liberation Sans" w:cs="Liberation Sans"/>
                <w:sz w:val="32"/>
                <w:szCs w:val="32"/>
              </w:rPr>
              <w:t>÷</w:t>
            </w:r>
          </w:p>
        </w:tc>
        <w:tc>
          <w:tcPr>
            <w:tcW w:w="2360" w:type="dxa"/>
          </w:tcPr>
          <w:p w14:paraId="1B623B87" w14:textId="77777777" w:rsidR="00480A06" w:rsidRPr="00BB718F" w:rsidRDefault="00480A06" w:rsidP="00480A06">
            <w:pPr>
              <w:pStyle w:val="BodyLarge"/>
              <w:ind w:left="-108" w:right="-106"/>
              <w:jc w:val="center"/>
              <w:rPr>
                <w:rFonts w:ascii="Liberation Sans" w:hAnsi="Liberation Sans" w:cs="Liberation Sans"/>
              </w:rPr>
            </w:pPr>
            <w:r w:rsidRPr="00BB718F">
              <w:rPr>
                <w:rFonts w:ascii="Liberation Sans" w:hAnsi="Liberation Sans" w:cs="Liberation Sans"/>
              </w:rPr>
              <w:t>Total Units</w:t>
            </w:r>
          </w:p>
          <w:p w14:paraId="22927666" w14:textId="77777777" w:rsidR="00480A06" w:rsidRPr="00BB718F" w:rsidRDefault="00480A06" w:rsidP="00480A06">
            <w:pPr>
              <w:pStyle w:val="BodyLarge"/>
              <w:ind w:left="-108" w:right="-106"/>
              <w:jc w:val="center"/>
              <w:rPr>
                <w:rFonts w:ascii="Liberation Sans" w:hAnsi="Liberation Sans" w:cs="Liberation Sans"/>
              </w:rPr>
            </w:pPr>
            <w:r w:rsidRPr="00BB718F">
              <w:rPr>
                <w:rFonts w:ascii="Liberation Sans" w:hAnsi="Liberation Sans" w:cs="Liberation Sans"/>
              </w:rPr>
              <w:t>Available for Sale</w:t>
            </w:r>
          </w:p>
          <w:p w14:paraId="67D4DE0D" w14:textId="77777777" w:rsidR="00480A06" w:rsidRPr="00BB718F" w:rsidRDefault="00480A06" w:rsidP="00480A06">
            <w:pPr>
              <w:pStyle w:val="BodyLarge"/>
              <w:ind w:left="-108" w:right="-106"/>
              <w:jc w:val="center"/>
              <w:rPr>
                <w:rFonts w:ascii="Liberation Sans" w:hAnsi="Liberation Sans" w:cs="Liberation Sans"/>
              </w:rPr>
            </w:pPr>
            <w:r w:rsidRPr="00BB718F">
              <w:rPr>
                <w:rFonts w:ascii="Liberation Sans" w:hAnsi="Liberation Sans" w:cs="Liberation Sans"/>
              </w:rPr>
              <w:t>1,050</w:t>
            </w:r>
          </w:p>
        </w:tc>
        <w:tc>
          <w:tcPr>
            <w:tcW w:w="700" w:type="dxa"/>
          </w:tcPr>
          <w:p w14:paraId="6C577EFF" w14:textId="77777777" w:rsidR="00480A06" w:rsidRPr="00BB718F" w:rsidRDefault="00480A06" w:rsidP="00480A06">
            <w:pPr>
              <w:pStyle w:val="BodyLarge"/>
              <w:jc w:val="center"/>
              <w:rPr>
                <w:rFonts w:ascii="Liberation Sans" w:hAnsi="Liberation Sans" w:cs="Liberation Sans"/>
              </w:rPr>
            </w:pPr>
          </w:p>
          <w:p w14:paraId="73AFFA83" w14:textId="77777777" w:rsidR="00480A06" w:rsidRPr="00BB718F" w:rsidRDefault="00480A06" w:rsidP="00480A06">
            <w:pPr>
              <w:pStyle w:val="BodyLarge"/>
              <w:jc w:val="center"/>
              <w:rPr>
                <w:rFonts w:ascii="Liberation Sans" w:hAnsi="Liberation Sans" w:cs="Liberation Sans"/>
              </w:rPr>
            </w:pPr>
            <w:r w:rsidRPr="00BB718F">
              <w:rPr>
                <w:rFonts w:ascii="Liberation Sans" w:hAnsi="Liberation Sans" w:cs="Liberation Sans"/>
              </w:rPr>
              <w:t>=</w:t>
            </w:r>
          </w:p>
        </w:tc>
        <w:tc>
          <w:tcPr>
            <w:tcW w:w="2460" w:type="dxa"/>
          </w:tcPr>
          <w:p w14:paraId="412A79C9" w14:textId="77777777" w:rsidR="00480A06" w:rsidRPr="00BB718F" w:rsidRDefault="00480A06" w:rsidP="00480A06">
            <w:pPr>
              <w:pStyle w:val="BodyLarge"/>
              <w:ind w:left="-108" w:right="-114"/>
              <w:jc w:val="center"/>
              <w:rPr>
                <w:rFonts w:ascii="Liberation Sans" w:hAnsi="Liberation Sans" w:cs="Liberation Sans"/>
              </w:rPr>
            </w:pPr>
            <w:r w:rsidRPr="00BB718F">
              <w:rPr>
                <w:rFonts w:ascii="Liberation Sans" w:hAnsi="Liberation Sans" w:cs="Liberation Sans"/>
              </w:rPr>
              <w:t>Weighted Average</w:t>
            </w:r>
          </w:p>
          <w:p w14:paraId="158EFA26" w14:textId="77777777" w:rsidR="00480A06" w:rsidRPr="00BB718F" w:rsidRDefault="00480A06" w:rsidP="00480A06">
            <w:pPr>
              <w:pStyle w:val="BodyLarge"/>
              <w:ind w:left="-108" w:right="-114"/>
              <w:jc w:val="center"/>
              <w:rPr>
                <w:rFonts w:ascii="Liberation Sans" w:hAnsi="Liberation Sans" w:cs="Liberation Sans"/>
              </w:rPr>
            </w:pPr>
            <w:r w:rsidRPr="00BB718F">
              <w:rPr>
                <w:rFonts w:ascii="Liberation Sans" w:hAnsi="Liberation Sans" w:cs="Liberation Sans"/>
              </w:rPr>
              <w:t>Unit Cost</w:t>
            </w:r>
          </w:p>
          <w:p w14:paraId="291F4D63" w14:textId="77777777" w:rsidR="00480A06" w:rsidRPr="00BB718F" w:rsidRDefault="00480A06" w:rsidP="00480A06">
            <w:pPr>
              <w:pStyle w:val="BodyLarge"/>
              <w:ind w:left="-108" w:right="-114"/>
              <w:jc w:val="center"/>
              <w:rPr>
                <w:rFonts w:ascii="Liberation Sans" w:hAnsi="Liberation Sans" w:cs="Liberation Sans"/>
              </w:rPr>
            </w:pPr>
            <w:r w:rsidRPr="00BB718F">
              <w:rPr>
                <w:rFonts w:ascii="Liberation Sans" w:hAnsi="Liberation Sans" w:cs="Liberation Sans"/>
              </w:rPr>
              <w:t>$8.2143</w:t>
            </w:r>
          </w:p>
        </w:tc>
      </w:tr>
    </w:tbl>
    <w:p w14:paraId="65032226" w14:textId="77777777" w:rsidR="00480A06" w:rsidRPr="00BB718F" w:rsidRDefault="00480A06" w:rsidP="00480A06">
      <w:pPr>
        <w:pStyle w:val="BodyLarge"/>
        <w:spacing w:line="280" w:lineRule="exact"/>
        <w:rPr>
          <w:rFonts w:ascii="Liberation Sans" w:hAnsi="Liberation Sans" w:cs="Liberation Sans"/>
        </w:rPr>
      </w:pPr>
    </w:p>
    <w:p w14:paraId="4441FBD3" w14:textId="77777777" w:rsidR="00480A06" w:rsidRPr="00BB718F" w:rsidRDefault="00480A06" w:rsidP="00480A06">
      <w:pPr>
        <w:pStyle w:val="BodyLarge"/>
        <w:tabs>
          <w:tab w:val="left" w:pos="600"/>
          <w:tab w:val="right" w:pos="6420"/>
        </w:tabs>
        <w:rPr>
          <w:rFonts w:ascii="Liberation Sans" w:hAnsi="Liberation Sans" w:cs="Liberation Sans"/>
        </w:rPr>
      </w:pPr>
      <w:r w:rsidRPr="00BB718F">
        <w:rPr>
          <w:rFonts w:ascii="Liberation Sans" w:hAnsi="Liberation Sans" w:cs="Liberation Sans"/>
        </w:rPr>
        <w:tab/>
        <w:t>Ending inventory (130 X $8.2143)</w:t>
      </w:r>
      <w:r w:rsidRPr="00BB718F">
        <w:rPr>
          <w:rFonts w:ascii="Liberation Sans" w:hAnsi="Liberation Sans" w:cs="Liberation Sans"/>
        </w:rPr>
        <w:tab/>
        <w:t>$1,068</w:t>
      </w:r>
    </w:p>
    <w:p w14:paraId="32669655" w14:textId="77777777" w:rsidR="00480A06" w:rsidRPr="00BB718F" w:rsidRDefault="00480A06" w:rsidP="00480A06">
      <w:pPr>
        <w:pStyle w:val="BodyLarge"/>
        <w:tabs>
          <w:tab w:val="left" w:pos="600"/>
          <w:tab w:val="right" w:pos="6420"/>
        </w:tabs>
        <w:rPr>
          <w:rFonts w:ascii="Liberation Sans" w:hAnsi="Liberation Sans" w:cs="Liberation Sans"/>
        </w:rPr>
      </w:pPr>
      <w:r w:rsidRPr="00BB718F">
        <w:rPr>
          <w:rFonts w:ascii="Liberation Sans" w:hAnsi="Liberation Sans" w:cs="Liberation Sans"/>
        </w:rPr>
        <w:tab/>
        <w:t>Cost of goods sold (920 X $8.2143)</w:t>
      </w:r>
      <w:r w:rsidRPr="00BB718F">
        <w:rPr>
          <w:rFonts w:ascii="Liberation Sans" w:hAnsi="Liberation Sans" w:cs="Liberation Sans"/>
        </w:rPr>
        <w:tab/>
        <w:t xml:space="preserve"> $7,557</w:t>
      </w:r>
    </w:p>
    <w:p w14:paraId="2EAC2566" w14:textId="77777777" w:rsidR="00480A06" w:rsidRPr="00BB718F" w:rsidRDefault="00480A06">
      <w:pPr>
        <w:pStyle w:val="BodyLarge"/>
        <w:tabs>
          <w:tab w:val="left" w:pos="600"/>
          <w:tab w:val="left" w:pos="1200"/>
          <w:tab w:val="right" w:leader="dot" w:pos="7200"/>
          <w:tab w:val="right" w:pos="8580"/>
          <w:tab w:val="right" w:pos="9940"/>
        </w:tabs>
        <w:rPr>
          <w:rFonts w:ascii="Liberation Sans" w:hAnsi="Liberation Sans" w:cs="Liberation Sans"/>
          <w:u w:val="double"/>
        </w:rPr>
      </w:pPr>
    </w:p>
    <w:p w14:paraId="3EE73E0E" w14:textId="31455D14" w:rsidR="00E52A3C" w:rsidRDefault="00E52A3C">
      <w:pPr>
        <w:pStyle w:val="BodyLarge"/>
        <w:tabs>
          <w:tab w:val="left" w:pos="600"/>
          <w:tab w:val="left" w:pos="1200"/>
          <w:tab w:val="right" w:leader="dot" w:pos="7200"/>
          <w:tab w:val="right" w:pos="8580"/>
          <w:tab w:val="right" w:pos="9940"/>
        </w:tabs>
        <w:rPr>
          <w:rFonts w:ascii="Liberation Sans" w:hAnsi="Liberation Sans" w:cs="Liberation Sans"/>
        </w:rPr>
      </w:pPr>
    </w:p>
    <w:p w14:paraId="4D109FC8" w14:textId="77777777" w:rsidR="00480A06" w:rsidRPr="00BB718F" w:rsidRDefault="00480A06">
      <w:pPr>
        <w:pStyle w:val="BodyLarge"/>
        <w:tabs>
          <w:tab w:val="left" w:pos="600"/>
          <w:tab w:val="left" w:pos="1200"/>
          <w:tab w:val="right" w:leader="dot" w:pos="7200"/>
          <w:tab w:val="right" w:pos="8580"/>
          <w:tab w:val="right" w:pos="9940"/>
        </w:tabs>
        <w:rPr>
          <w:rFonts w:ascii="Liberation Sans" w:hAnsi="Liberation Sans" w:cs="Liberation Sans"/>
        </w:rPr>
      </w:pPr>
    </w:p>
    <w:p w14:paraId="5733501A" w14:textId="5FA9339D" w:rsidR="00480A06" w:rsidRPr="00BB718F" w:rsidRDefault="00480A06" w:rsidP="00480A06">
      <w:pPr>
        <w:pStyle w:val="BodyLarge"/>
        <w:tabs>
          <w:tab w:val="left" w:pos="600"/>
        </w:tabs>
        <w:ind w:left="605" w:hanging="605"/>
        <w:jc w:val="both"/>
        <w:rPr>
          <w:rFonts w:ascii="Liberation Sans" w:hAnsi="Liberation Sans" w:cs="Liberation Sans"/>
        </w:rPr>
      </w:pPr>
      <w:r w:rsidRPr="00BB718F">
        <w:rPr>
          <w:rFonts w:ascii="Liberation Sans" w:hAnsi="Liberation Sans" w:cs="Liberation Sans"/>
        </w:rPr>
        <w:lastRenderedPageBreak/>
        <w:t>EXERCISE 6-6B</w:t>
      </w:r>
      <w:r>
        <w:rPr>
          <w:rFonts w:ascii="Liberation Sans" w:hAnsi="Liberation Sans" w:cs="Liberation Sans"/>
        </w:rPr>
        <w:t xml:space="preserve"> (Continued)</w:t>
      </w:r>
    </w:p>
    <w:p w14:paraId="6BCDF4C0" w14:textId="77777777" w:rsidR="00480A06" w:rsidRDefault="00480A06">
      <w:pPr>
        <w:pStyle w:val="BodyLarge"/>
        <w:tabs>
          <w:tab w:val="left" w:pos="600"/>
        </w:tabs>
        <w:ind w:left="605" w:hanging="596"/>
        <w:jc w:val="both"/>
        <w:rPr>
          <w:rFonts w:ascii="Liberation Sans" w:hAnsi="Liberation Sans" w:cs="Liberation Sans"/>
        </w:rPr>
      </w:pPr>
    </w:p>
    <w:p w14:paraId="3EE73E11" w14:textId="4C2D6B6F" w:rsidR="00E52A3C" w:rsidRPr="00BB718F" w:rsidRDefault="00E52A3C">
      <w:pPr>
        <w:pStyle w:val="BodyLarge"/>
        <w:tabs>
          <w:tab w:val="left" w:pos="600"/>
        </w:tabs>
        <w:ind w:left="605" w:hanging="596"/>
        <w:jc w:val="both"/>
        <w:rPr>
          <w:rFonts w:ascii="Liberation Sans" w:hAnsi="Liberation Sans" w:cs="Liberation Sans"/>
        </w:rPr>
      </w:pPr>
      <w:r w:rsidRPr="00BB718F">
        <w:rPr>
          <w:rFonts w:ascii="Liberation Sans" w:hAnsi="Liberation Sans" w:cs="Liberation Sans"/>
        </w:rPr>
        <w:t>(b)</w:t>
      </w:r>
      <w:r w:rsidRPr="00BB718F">
        <w:rPr>
          <w:rFonts w:ascii="Liberation Sans" w:hAnsi="Liberation Sans" w:cs="Liberation Sans"/>
        </w:rPr>
        <w:tab/>
        <w:t>The FIFO method will produce the higher ending inventory because costs have been rising. Under this method, the earliest costs are assigned to cost of goods sold and the latest costs remain in ending inventory. For Tevis Company, the ending inventory under FIFO is $1,170 or (130 X $9) compared to $910 or (130 X $7) under LIFO</w:t>
      </w:r>
      <w:r w:rsidR="002C70BC">
        <w:rPr>
          <w:rFonts w:ascii="Liberation Sans" w:hAnsi="Liberation Sans" w:cs="Liberation Sans"/>
        </w:rPr>
        <w:t xml:space="preserve"> and $1,068 or (130 x 8.2143) under </w:t>
      </w:r>
      <w:r w:rsidR="002B15FE">
        <w:rPr>
          <w:rFonts w:ascii="Liberation Sans" w:hAnsi="Liberation Sans" w:cs="Liberation Sans"/>
        </w:rPr>
        <w:t>a</w:t>
      </w:r>
      <w:r w:rsidR="002C70BC">
        <w:rPr>
          <w:rFonts w:ascii="Liberation Sans" w:hAnsi="Liberation Sans" w:cs="Liberation Sans"/>
        </w:rPr>
        <w:t>verage</w:t>
      </w:r>
      <w:r w:rsidR="002B15FE">
        <w:rPr>
          <w:rFonts w:ascii="Liberation Sans" w:hAnsi="Liberation Sans" w:cs="Liberation Sans"/>
        </w:rPr>
        <w:t>-c</w:t>
      </w:r>
      <w:r w:rsidR="002C70BC">
        <w:rPr>
          <w:rFonts w:ascii="Liberation Sans" w:hAnsi="Liberation Sans" w:cs="Liberation Sans"/>
        </w:rPr>
        <w:t>ost</w:t>
      </w:r>
      <w:r w:rsidRPr="00BB718F">
        <w:rPr>
          <w:rFonts w:ascii="Liberation Sans" w:hAnsi="Liberation Sans" w:cs="Liberation Sans"/>
        </w:rPr>
        <w:t>.</w:t>
      </w:r>
    </w:p>
    <w:p w14:paraId="3EE73E12" w14:textId="77777777" w:rsidR="00E52A3C" w:rsidRPr="00BB718F" w:rsidRDefault="00E52A3C">
      <w:pPr>
        <w:pStyle w:val="BodyLarge"/>
        <w:tabs>
          <w:tab w:val="left" w:pos="600"/>
        </w:tabs>
        <w:spacing w:line="240" w:lineRule="exact"/>
        <w:ind w:left="605" w:right="29" w:hanging="605"/>
        <w:jc w:val="both"/>
        <w:rPr>
          <w:rFonts w:ascii="Liberation Sans" w:hAnsi="Liberation Sans" w:cs="Liberation Sans"/>
        </w:rPr>
      </w:pPr>
    </w:p>
    <w:p w14:paraId="3EE73E13" w14:textId="48769739" w:rsidR="00E52A3C" w:rsidRDefault="00E52A3C">
      <w:pPr>
        <w:pStyle w:val="BodyLarge"/>
        <w:tabs>
          <w:tab w:val="left" w:pos="600"/>
        </w:tabs>
        <w:ind w:left="605" w:hanging="596"/>
        <w:jc w:val="both"/>
        <w:rPr>
          <w:rFonts w:ascii="Liberation Sans" w:hAnsi="Liberation Sans" w:cs="Liberation Sans"/>
        </w:rPr>
      </w:pPr>
      <w:r w:rsidRPr="00BB718F">
        <w:rPr>
          <w:rFonts w:ascii="Liberation Sans" w:hAnsi="Liberation Sans" w:cs="Liberation Sans"/>
        </w:rPr>
        <w:t>(c)</w:t>
      </w:r>
      <w:r w:rsidRPr="00BB718F">
        <w:rPr>
          <w:rFonts w:ascii="Liberation Sans" w:hAnsi="Liberation Sans" w:cs="Liberation Sans"/>
        </w:rPr>
        <w:tab/>
        <w:t>The LIFO method will produce the higher cost of goods sold for Tevis Company. Under LIFO the most recent costs are charged to cost of goods sold and the earliest costs are included in the ending inventory. The cost of goods sold is $7,715 or [$8,625 – (130 X $7)] compared to $7,455 or ($8,625 – $1,170) under FIFO</w:t>
      </w:r>
      <w:r w:rsidR="002C70BC">
        <w:rPr>
          <w:rFonts w:ascii="Liberation Sans" w:hAnsi="Liberation Sans" w:cs="Liberation Sans"/>
        </w:rPr>
        <w:t xml:space="preserve"> or $7,557 or (920 X 8.2143) under </w:t>
      </w:r>
      <w:r w:rsidR="002B15FE">
        <w:rPr>
          <w:rFonts w:ascii="Liberation Sans" w:hAnsi="Liberation Sans" w:cs="Liberation Sans"/>
        </w:rPr>
        <w:t>average-cost</w:t>
      </w:r>
      <w:r w:rsidRPr="00BB718F">
        <w:rPr>
          <w:rFonts w:ascii="Liberation Sans" w:hAnsi="Liberation Sans" w:cs="Liberation Sans"/>
        </w:rPr>
        <w:t>.</w:t>
      </w:r>
    </w:p>
    <w:p w14:paraId="0566014C" w14:textId="6007955E" w:rsidR="00C754A9" w:rsidRDefault="00C754A9">
      <w:pPr>
        <w:pStyle w:val="BodyLarge"/>
        <w:tabs>
          <w:tab w:val="left" w:pos="600"/>
        </w:tabs>
        <w:ind w:left="605" w:hanging="596"/>
        <w:jc w:val="both"/>
        <w:rPr>
          <w:rFonts w:ascii="Liberation Sans" w:hAnsi="Liberation Sans" w:cs="Liberation Sans"/>
        </w:rPr>
      </w:pPr>
    </w:p>
    <w:p w14:paraId="1DFA1C9B" w14:textId="4380B348" w:rsidR="00C754A9" w:rsidRPr="00BB718F" w:rsidRDefault="00C754A9" w:rsidP="00967DDB">
      <w:pPr>
        <w:pStyle w:val="BodyLarge"/>
        <w:tabs>
          <w:tab w:val="left" w:pos="600"/>
        </w:tabs>
        <w:ind w:left="605" w:right="13" w:hanging="605"/>
        <w:jc w:val="both"/>
        <w:rPr>
          <w:rFonts w:ascii="Liberation Sans" w:hAnsi="Liberation Sans" w:cs="Liberation Sans"/>
        </w:rPr>
      </w:pPr>
      <w:r w:rsidRPr="00BB718F">
        <w:rPr>
          <w:rFonts w:ascii="Liberation Sans" w:hAnsi="Liberation Sans" w:cs="Liberation Sans"/>
        </w:rPr>
        <w:t>(</w:t>
      </w:r>
      <w:r>
        <w:rPr>
          <w:rFonts w:ascii="Liberation Sans" w:hAnsi="Liberation Sans" w:cs="Liberation Sans"/>
        </w:rPr>
        <w:t>d</w:t>
      </w:r>
      <w:r w:rsidRPr="00BB718F">
        <w:rPr>
          <w:rFonts w:ascii="Liberation Sans" w:hAnsi="Liberation Sans" w:cs="Liberation Sans"/>
        </w:rPr>
        <w:t>)</w:t>
      </w:r>
      <w:r w:rsidRPr="00BB718F">
        <w:rPr>
          <w:rFonts w:ascii="Liberation Sans" w:hAnsi="Liberation Sans" w:cs="Liberation Sans"/>
        </w:rPr>
        <w:tab/>
      </w:r>
      <w:r w:rsidRPr="00BB718F">
        <w:rPr>
          <w:rFonts w:ascii="Liberation Sans" w:hAnsi="Liberation Sans" w:cs="Liberation Sans"/>
          <w:spacing w:val="-5"/>
        </w:rPr>
        <w:t xml:space="preserve">The average-cost method uses a weighted-average unit cost, not a simple </w:t>
      </w:r>
      <w:r w:rsidRPr="00BB718F">
        <w:rPr>
          <w:rFonts w:ascii="Liberation Sans" w:hAnsi="Liberation Sans" w:cs="Liberation Sans"/>
        </w:rPr>
        <w:t>average of unit costs.</w:t>
      </w:r>
    </w:p>
    <w:p w14:paraId="3EE73E14" w14:textId="77777777" w:rsidR="00E52A3C" w:rsidRPr="00BB718F" w:rsidRDefault="00E52A3C">
      <w:pPr>
        <w:pStyle w:val="BodyLarge"/>
        <w:spacing w:line="240" w:lineRule="exact"/>
        <w:rPr>
          <w:rFonts w:ascii="Liberation Sans" w:hAnsi="Liberation Sans" w:cs="Liberation Sans"/>
          <w:spacing w:val="-2"/>
        </w:rPr>
      </w:pPr>
    </w:p>
    <w:p w14:paraId="3EE73E15" w14:textId="77777777" w:rsidR="00E52A3C" w:rsidRPr="00BB718F" w:rsidRDefault="00E52A3C">
      <w:pPr>
        <w:pStyle w:val="BodyLarge"/>
        <w:spacing w:line="240" w:lineRule="exact"/>
        <w:rPr>
          <w:rFonts w:ascii="Liberation Sans" w:hAnsi="Liberation Sans" w:cs="Liberation Sans"/>
          <w:spacing w:val="-2"/>
        </w:rPr>
      </w:pPr>
    </w:p>
    <w:p w14:paraId="3EE73E16"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EXERCISE 6-7B</w:t>
      </w:r>
    </w:p>
    <w:p w14:paraId="3EE73E17" w14:textId="77777777" w:rsidR="00E52A3C" w:rsidRPr="00BB718F" w:rsidRDefault="00E52A3C">
      <w:pPr>
        <w:pStyle w:val="BodyLarge"/>
        <w:spacing w:line="240" w:lineRule="exact"/>
        <w:rPr>
          <w:rFonts w:ascii="Liberation Sans" w:hAnsi="Liberation Sans" w:cs="Liberation Sans"/>
        </w:rPr>
      </w:pPr>
    </w:p>
    <w:p w14:paraId="3EE73E18" w14:textId="77777777" w:rsidR="00E52A3C" w:rsidRPr="00BB718F" w:rsidRDefault="00E52A3C">
      <w:pPr>
        <w:pStyle w:val="BodyLarge"/>
        <w:tabs>
          <w:tab w:val="left" w:pos="621"/>
          <w:tab w:val="center" w:pos="5270"/>
        </w:tabs>
        <w:spacing w:line="300" w:lineRule="exact"/>
        <w:rPr>
          <w:rFonts w:ascii="Liberation Sans" w:hAnsi="Liberation Sans" w:cs="Liberation Sans"/>
        </w:rPr>
      </w:pPr>
      <w:r w:rsidRPr="00BB718F">
        <w:rPr>
          <w:rFonts w:ascii="Liberation Sans" w:hAnsi="Liberation Sans" w:cs="Liberation Sans"/>
        </w:rPr>
        <w:t>(a)</w:t>
      </w:r>
      <w:r w:rsidRPr="00BB718F">
        <w:rPr>
          <w:rFonts w:ascii="Liberation Sans" w:hAnsi="Liberation Sans" w:cs="Liberation Sans"/>
        </w:rPr>
        <w:tab/>
        <w:t>1.</w:t>
      </w:r>
      <w:r w:rsidRPr="00BB718F">
        <w:rPr>
          <w:rFonts w:ascii="Liberation Sans" w:hAnsi="Liberation Sans" w:cs="Liberation Sans"/>
        </w:rPr>
        <w:tab/>
        <w:t>FIFO</w:t>
      </w:r>
    </w:p>
    <w:p w14:paraId="3EE73E19"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Beginning inventory</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8,000</w:t>
      </w:r>
    </w:p>
    <w:p w14:paraId="3EE73E1A"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Purchases</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33,000</w:t>
      </w:r>
    </w:p>
    <w:p w14:paraId="3EE73E1B"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41,000</w:t>
      </w:r>
    </w:p>
    <w:p w14:paraId="3EE73E1C" w14:textId="77777777" w:rsidR="00E52A3C" w:rsidRPr="00BB718F" w:rsidRDefault="00E52A3C">
      <w:pPr>
        <w:pStyle w:val="BodyLarge"/>
        <w:tabs>
          <w:tab w:val="left" w:pos="1080"/>
          <w:tab w:val="right" w:leader="dot" w:pos="7200"/>
          <w:tab w:val="right" w:pos="8640"/>
          <w:tab w:val="right" w:pos="9972"/>
        </w:tabs>
        <w:spacing w:line="300" w:lineRule="exact"/>
        <w:ind w:right="4"/>
        <w:rPr>
          <w:rFonts w:ascii="Liberation Sans" w:hAnsi="Liberation Sans" w:cs="Liberation Sans"/>
        </w:rPr>
      </w:pPr>
      <w:r w:rsidRPr="00BB718F">
        <w:rPr>
          <w:rFonts w:ascii="Liberation Sans" w:hAnsi="Liberation Sans" w:cs="Liberation Sans"/>
        </w:rPr>
        <w:tab/>
        <w:t>Less:  Ending inventory (80 X $110)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xml:space="preserve"> </w:t>
      </w:r>
      <w:r w:rsidRPr="00BB718F">
        <w:rPr>
          <w:rFonts w:ascii="Liberation Sans" w:hAnsi="Liberation Sans" w:cs="Liberation Sans"/>
          <w:u w:val="single"/>
        </w:rPr>
        <w:t xml:space="preserve">   (8,800</w:t>
      </w:r>
      <w:r w:rsidRPr="00BB718F">
        <w:rPr>
          <w:rFonts w:ascii="Liberation Sans" w:hAnsi="Liberation Sans" w:cs="Liberation Sans"/>
        </w:rPr>
        <w:t>)</w:t>
      </w:r>
    </w:p>
    <w:p w14:paraId="3EE73E1D"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$32,200</w:t>
      </w:r>
    </w:p>
    <w:p w14:paraId="3EE73E1E" w14:textId="77777777" w:rsidR="00E52A3C" w:rsidRPr="00BB718F" w:rsidRDefault="00E52A3C">
      <w:pPr>
        <w:pStyle w:val="BodyLarge"/>
        <w:tabs>
          <w:tab w:val="left" w:pos="600"/>
        </w:tabs>
        <w:spacing w:line="240" w:lineRule="exact"/>
        <w:ind w:left="605" w:hanging="605"/>
        <w:jc w:val="both"/>
        <w:rPr>
          <w:rFonts w:ascii="Liberation Sans" w:hAnsi="Liberation Sans" w:cs="Liberation Sans"/>
        </w:rPr>
      </w:pPr>
    </w:p>
    <w:p w14:paraId="3EE73E1F" w14:textId="77777777" w:rsidR="00E52A3C" w:rsidRPr="00BB718F" w:rsidRDefault="00E52A3C">
      <w:pPr>
        <w:pStyle w:val="BodyLarge"/>
        <w:tabs>
          <w:tab w:val="left" w:pos="639"/>
          <w:tab w:val="center" w:pos="5270"/>
        </w:tabs>
        <w:spacing w:line="300" w:lineRule="exact"/>
        <w:rPr>
          <w:rFonts w:ascii="Liberation Sans" w:hAnsi="Liberation Sans" w:cs="Liberation Sans"/>
        </w:rPr>
      </w:pPr>
      <w:r w:rsidRPr="00BB718F">
        <w:rPr>
          <w:rFonts w:ascii="Liberation Sans" w:hAnsi="Liberation Sans" w:cs="Liberation Sans"/>
        </w:rPr>
        <w:tab/>
        <w:t>2.</w:t>
      </w:r>
      <w:r w:rsidRPr="00BB718F">
        <w:rPr>
          <w:rFonts w:ascii="Liberation Sans" w:hAnsi="Liberation Sans" w:cs="Liberation Sans"/>
        </w:rPr>
        <w:tab/>
        <w:t>LIFO</w:t>
      </w:r>
    </w:p>
    <w:p w14:paraId="3EE73E20"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Beginning inventory</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8,000</w:t>
      </w:r>
    </w:p>
    <w:p w14:paraId="3EE73E21"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Purchases</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33,000</w:t>
      </w:r>
    </w:p>
    <w:p w14:paraId="3EE73E22"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41,000</w:t>
      </w:r>
    </w:p>
    <w:p w14:paraId="3EE73E23" w14:textId="77777777" w:rsidR="00E52A3C" w:rsidRPr="00BB718F" w:rsidRDefault="00E52A3C">
      <w:pPr>
        <w:pStyle w:val="BodyLarge"/>
        <w:tabs>
          <w:tab w:val="left" w:pos="1080"/>
          <w:tab w:val="right" w:leader="dot" w:pos="7200"/>
          <w:tab w:val="right" w:pos="8640"/>
          <w:tab w:val="right" w:pos="9972"/>
        </w:tabs>
        <w:spacing w:line="300" w:lineRule="exact"/>
        <w:ind w:right="4"/>
        <w:rPr>
          <w:rFonts w:ascii="Liberation Sans" w:hAnsi="Liberation Sans" w:cs="Liberation Sans"/>
        </w:rPr>
      </w:pPr>
      <w:r w:rsidRPr="00BB718F">
        <w:rPr>
          <w:rFonts w:ascii="Liberation Sans" w:hAnsi="Liberation Sans" w:cs="Liberation Sans"/>
        </w:rPr>
        <w:tab/>
        <w:t>Less:  Ending inventory (80 X $80)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xml:space="preserve"> </w:t>
      </w:r>
      <w:r w:rsidRPr="00BB718F">
        <w:rPr>
          <w:rFonts w:ascii="Liberation Sans" w:hAnsi="Liberation Sans" w:cs="Liberation Sans"/>
          <w:u w:val="single"/>
        </w:rPr>
        <w:t>   (6,400</w:t>
      </w:r>
      <w:r w:rsidRPr="00BB718F">
        <w:rPr>
          <w:rFonts w:ascii="Liberation Sans" w:hAnsi="Liberation Sans" w:cs="Liberation Sans"/>
        </w:rPr>
        <w:t>)</w:t>
      </w:r>
    </w:p>
    <w:p w14:paraId="3EE73E24" w14:textId="77777777" w:rsidR="00E52A3C" w:rsidRPr="00BB718F" w:rsidRDefault="00E52A3C">
      <w:pPr>
        <w:pStyle w:val="BodyLarge"/>
        <w:tabs>
          <w:tab w:val="left" w:pos="1080"/>
          <w:tab w:val="left" w:pos="1152"/>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$34,600</w:t>
      </w:r>
    </w:p>
    <w:p w14:paraId="3EE73E25" w14:textId="77777777" w:rsidR="00E52A3C" w:rsidRPr="00BB718F" w:rsidRDefault="00E52A3C">
      <w:pPr>
        <w:pStyle w:val="BodyLarge"/>
        <w:tabs>
          <w:tab w:val="left" w:pos="600"/>
        </w:tabs>
        <w:spacing w:line="240" w:lineRule="exact"/>
        <w:ind w:left="605" w:hanging="605"/>
        <w:jc w:val="both"/>
        <w:rPr>
          <w:rFonts w:ascii="Liberation Sans" w:hAnsi="Liberation Sans" w:cs="Liberation Sans"/>
        </w:rPr>
      </w:pPr>
    </w:p>
    <w:p w14:paraId="3EE73E26" w14:textId="77777777" w:rsidR="00E52A3C" w:rsidRPr="00BB718F" w:rsidRDefault="00E52A3C">
      <w:pPr>
        <w:pStyle w:val="BodyLarge"/>
        <w:tabs>
          <w:tab w:val="left" w:pos="621"/>
          <w:tab w:val="center" w:pos="5270"/>
        </w:tabs>
        <w:spacing w:line="300" w:lineRule="exact"/>
        <w:rPr>
          <w:rFonts w:ascii="Liberation Sans" w:hAnsi="Liberation Sans" w:cs="Liberation Sans"/>
        </w:rPr>
      </w:pPr>
      <w:r w:rsidRPr="00BB718F">
        <w:rPr>
          <w:rFonts w:ascii="Liberation Sans" w:hAnsi="Liberation Sans" w:cs="Liberation Sans"/>
        </w:rPr>
        <w:tab/>
        <w:t>3.</w:t>
      </w:r>
      <w:r w:rsidRPr="00BB718F">
        <w:rPr>
          <w:rFonts w:ascii="Liberation Sans" w:hAnsi="Liberation Sans" w:cs="Liberation Sans"/>
        </w:rPr>
        <w:tab/>
        <w:t>AVERAGE</w:t>
      </w:r>
    </w:p>
    <w:p w14:paraId="3EE73E27"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Beginning inventory</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  8,000</w:t>
      </w:r>
    </w:p>
    <w:p w14:paraId="3EE73E28"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Purchases</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33,000</w:t>
      </w:r>
    </w:p>
    <w:p w14:paraId="3EE73E29"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41,000</w:t>
      </w:r>
    </w:p>
    <w:p w14:paraId="3EE73E2A" w14:textId="77777777" w:rsidR="00E52A3C" w:rsidRPr="00BB718F" w:rsidRDefault="00E52A3C">
      <w:pPr>
        <w:pStyle w:val="BodyLarge"/>
        <w:tabs>
          <w:tab w:val="left" w:pos="1080"/>
          <w:tab w:val="right" w:leader="dot" w:pos="7200"/>
          <w:tab w:val="right" w:pos="8640"/>
          <w:tab w:val="right" w:pos="9972"/>
        </w:tabs>
        <w:spacing w:line="300" w:lineRule="exact"/>
        <w:ind w:right="4"/>
        <w:rPr>
          <w:rFonts w:ascii="Liberation Sans" w:hAnsi="Liberation Sans" w:cs="Liberation Sans"/>
        </w:rPr>
      </w:pPr>
      <w:r w:rsidRPr="00BB718F">
        <w:rPr>
          <w:rFonts w:ascii="Liberation Sans" w:hAnsi="Liberation Sans" w:cs="Liberation Sans"/>
        </w:rPr>
        <w:tab/>
        <w:t>Less:  Ending inventory (80 X $102.50)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(8,200</w:t>
      </w:r>
      <w:r w:rsidRPr="00BB718F">
        <w:rPr>
          <w:rFonts w:ascii="Liberation Sans" w:hAnsi="Liberation Sans" w:cs="Liberation Sans"/>
        </w:rPr>
        <w:t>)</w:t>
      </w:r>
    </w:p>
    <w:p w14:paraId="3EE73E2B" w14:textId="77777777" w:rsidR="00E52A3C" w:rsidRPr="00BB718F" w:rsidRDefault="00E52A3C">
      <w:pPr>
        <w:pStyle w:val="BodyLarge"/>
        <w:tabs>
          <w:tab w:val="left" w:pos="1080"/>
          <w:tab w:val="right" w:leader="dot" w:pos="7200"/>
          <w:tab w:val="right" w:pos="8580"/>
          <w:tab w:val="right" w:pos="9873"/>
        </w:tabs>
        <w:spacing w:line="300" w:lineRule="exact"/>
        <w:rPr>
          <w:rFonts w:ascii="Liberation Sans" w:hAnsi="Liberation Sans" w:cs="Liberation Sans"/>
        </w:rPr>
      </w:pPr>
      <w:r w:rsidRPr="00BB718F">
        <w:rPr>
          <w:rFonts w:ascii="Liberation Sans" w:hAnsi="Liberation Sans" w:cs="Liberation Sans"/>
        </w:rPr>
        <w:tab/>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$32,800</w:t>
      </w:r>
    </w:p>
    <w:p w14:paraId="3EE73E2C" w14:textId="77777777" w:rsidR="00E52A3C" w:rsidRPr="00BB718F" w:rsidRDefault="00E52A3C">
      <w:pPr>
        <w:pStyle w:val="BodyLarge"/>
        <w:tabs>
          <w:tab w:val="left" w:pos="600"/>
        </w:tabs>
        <w:spacing w:line="240" w:lineRule="exact"/>
        <w:ind w:left="605" w:hanging="605"/>
        <w:jc w:val="both"/>
        <w:rPr>
          <w:rFonts w:ascii="Liberation Sans" w:hAnsi="Liberation Sans" w:cs="Liberation Sans"/>
        </w:rPr>
      </w:pPr>
    </w:p>
    <w:p w14:paraId="3EE73E2D" w14:textId="77777777" w:rsidR="00E52A3C" w:rsidRPr="00BB718F" w:rsidRDefault="00E52A3C">
      <w:pPr>
        <w:pStyle w:val="BodyLarge"/>
        <w:tabs>
          <w:tab w:val="left" w:pos="600"/>
        </w:tabs>
        <w:spacing w:line="300" w:lineRule="exact"/>
        <w:ind w:left="605" w:hanging="605"/>
        <w:jc w:val="both"/>
        <w:rPr>
          <w:rFonts w:ascii="Liberation Sans" w:hAnsi="Liberation Sans" w:cs="Liberation Sans"/>
          <w:spacing w:val="-2"/>
        </w:rPr>
      </w:pPr>
      <w:r w:rsidRPr="00BB718F">
        <w:rPr>
          <w:rFonts w:ascii="Liberation Sans" w:hAnsi="Liberation Sans" w:cs="Liberation Sans"/>
        </w:rPr>
        <w:t>(b)</w:t>
      </w:r>
      <w:r w:rsidRPr="00BB718F">
        <w:rPr>
          <w:rFonts w:ascii="Liberation Sans" w:hAnsi="Liberation Sans" w:cs="Liberation Sans"/>
        </w:rPr>
        <w:tab/>
      </w:r>
      <w:r w:rsidRPr="00BB718F">
        <w:rPr>
          <w:rFonts w:ascii="Liberation Sans" w:hAnsi="Liberation Sans" w:cs="Liberation Sans"/>
          <w:spacing w:val="-2"/>
        </w:rPr>
        <w:t>The use of FIFO would result in the highest net income since the earlier lower costs are matched with revenues.</w:t>
      </w:r>
    </w:p>
    <w:p w14:paraId="3EE73E2E" w14:textId="77777777" w:rsidR="00E52A3C" w:rsidRPr="00BB718F" w:rsidRDefault="00E52A3C">
      <w:pPr>
        <w:pStyle w:val="BodyLarge"/>
        <w:tabs>
          <w:tab w:val="left" w:pos="600"/>
        </w:tabs>
        <w:spacing w:line="240" w:lineRule="exact"/>
        <w:ind w:left="605" w:right="9" w:hanging="605"/>
        <w:jc w:val="both"/>
        <w:rPr>
          <w:rFonts w:ascii="Liberation Sans" w:hAnsi="Liberation Sans" w:cs="Liberation Sans"/>
          <w:spacing w:val="-2"/>
        </w:rPr>
      </w:pPr>
    </w:p>
    <w:p w14:paraId="2CBDB089" w14:textId="59867954" w:rsidR="0065764E" w:rsidRPr="00BB718F" w:rsidRDefault="0065764E" w:rsidP="0065764E">
      <w:pPr>
        <w:pStyle w:val="BodyLarge"/>
        <w:spacing w:line="300" w:lineRule="exact"/>
        <w:rPr>
          <w:rFonts w:ascii="Liberation Sans" w:hAnsi="Liberation Sans" w:cs="Liberation Sans"/>
        </w:rPr>
      </w:pPr>
      <w:r w:rsidRPr="00BB718F">
        <w:rPr>
          <w:rFonts w:ascii="Liberation Sans" w:hAnsi="Liberation Sans" w:cs="Liberation Sans"/>
        </w:rPr>
        <w:t>EXERCISE 6-7B</w:t>
      </w:r>
      <w:r>
        <w:rPr>
          <w:rFonts w:ascii="Liberation Sans" w:hAnsi="Liberation Sans" w:cs="Liberation Sans"/>
        </w:rPr>
        <w:t xml:space="preserve"> (Continued)</w:t>
      </w:r>
    </w:p>
    <w:p w14:paraId="42738C41" w14:textId="77777777" w:rsidR="0065764E" w:rsidRDefault="0065764E">
      <w:pPr>
        <w:pStyle w:val="BodyLarge"/>
        <w:tabs>
          <w:tab w:val="left" w:pos="600"/>
        </w:tabs>
        <w:spacing w:line="300" w:lineRule="exact"/>
        <w:ind w:left="605" w:right="9" w:hanging="605"/>
        <w:jc w:val="both"/>
        <w:rPr>
          <w:rFonts w:ascii="Liberation Sans" w:hAnsi="Liberation Sans" w:cs="Liberation Sans"/>
        </w:rPr>
      </w:pPr>
    </w:p>
    <w:p w14:paraId="3EE73E2F" w14:textId="16F14F15" w:rsidR="00E52A3C" w:rsidRPr="00BB718F" w:rsidRDefault="00E52A3C">
      <w:pPr>
        <w:pStyle w:val="BodyLarge"/>
        <w:tabs>
          <w:tab w:val="left" w:pos="600"/>
        </w:tabs>
        <w:spacing w:line="300" w:lineRule="exact"/>
        <w:ind w:left="605" w:right="9" w:hanging="605"/>
        <w:jc w:val="both"/>
        <w:rPr>
          <w:rFonts w:ascii="Liberation Sans" w:hAnsi="Liberation Sans" w:cs="Liberation Sans"/>
        </w:rPr>
      </w:pPr>
      <w:r w:rsidRPr="00BB718F">
        <w:rPr>
          <w:rFonts w:ascii="Liberation Sans" w:hAnsi="Liberation Sans" w:cs="Liberation Sans"/>
        </w:rPr>
        <w:t>(c)</w:t>
      </w:r>
      <w:r w:rsidRPr="00BB718F">
        <w:rPr>
          <w:rFonts w:ascii="Liberation Sans" w:hAnsi="Liberation Sans" w:cs="Liberation Sans"/>
        </w:rPr>
        <w:tab/>
      </w:r>
      <w:r w:rsidRPr="00BB718F">
        <w:rPr>
          <w:rFonts w:ascii="Liberation Sans" w:hAnsi="Liberation Sans" w:cs="Liberation Sans"/>
          <w:spacing w:val="-5"/>
        </w:rPr>
        <w:t xml:space="preserve">The use of FIFO would result in inventories approximating current cost in </w:t>
      </w:r>
      <w:r w:rsidRPr="00BB718F">
        <w:rPr>
          <w:rFonts w:ascii="Liberation Sans" w:hAnsi="Liberation Sans" w:cs="Liberation Sans"/>
          <w:spacing w:val="-7"/>
        </w:rPr>
        <w:t>the balance sheet, since the more recent units are assumed to be on hand.</w:t>
      </w:r>
    </w:p>
    <w:p w14:paraId="3EE73E30" w14:textId="77777777" w:rsidR="00E52A3C" w:rsidRPr="00BB718F" w:rsidRDefault="00E52A3C">
      <w:pPr>
        <w:pStyle w:val="BodyLarge"/>
        <w:tabs>
          <w:tab w:val="left" w:pos="600"/>
        </w:tabs>
        <w:spacing w:line="240" w:lineRule="exact"/>
        <w:ind w:left="605" w:right="9" w:hanging="605"/>
        <w:jc w:val="both"/>
        <w:rPr>
          <w:rFonts w:ascii="Liberation Sans" w:hAnsi="Liberation Sans" w:cs="Liberation Sans"/>
        </w:rPr>
      </w:pPr>
    </w:p>
    <w:p w14:paraId="3EE73E31" w14:textId="035CD304" w:rsidR="00E52A3C" w:rsidRDefault="00E52A3C">
      <w:pPr>
        <w:pStyle w:val="BodyLarge"/>
        <w:tabs>
          <w:tab w:val="left" w:pos="600"/>
        </w:tabs>
        <w:ind w:left="600" w:right="9" w:hanging="600"/>
        <w:jc w:val="both"/>
        <w:rPr>
          <w:rFonts w:ascii="Liberation Sans" w:hAnsi="Liberation Sans" w:cs="Liberation Sans"/>
        </w:rPr>
      </w:pPr>
      <w:r w:rsidRPr="00BB718F">
        <w:rPr>
          <w:rFonts w:ascii="Liberation Sans" w:hAnsi="Liberation Sans" w:cs="Liberation Sans"/>
        </w:rPr>
        <w:t>(d)</w:t>
      </w:r>
      <w:r w:rsidRPr="00BB718F">
        <w:rPr>
          <w:rFonts w:ascii="Liberation Sans" w:hAnsi="Liberation Sans" w:cs="Liberation Sans"/>
        </w:rPr>
        <w:tab/>
        <w:t>The use of LIFO would result in Eaton paying the least taxes in the first year since income will be lower.</w:t>
      </w:r>
    </w:p>
    <w:p w14:paraId="1B17FEDF" w14:textId="77777777" w:rsidR="004C0747" w:rsidRDefault="004C0747">
      <w:pPr>
        <w:pStyle w:val="BodyLarge"/>
        <w:tabs>
          <w:tab w:val="left" w:pos="600"/>
        </w:tabs>
        <w:ind w:left="600" w:right="9" w:hanging="600"/>
        <w:jc w:val="both"/>
        <w:rPr>
          <w:rFonts w:ascii="Liberation Sans" w:hAnsi="Liberation Sans" w:cs="Liberation Sans"/>
        </w:rPr>
      </w:pPr>
    </w:p>
    <w:p w14:paraId="3EE73E4E" w14:textId="60E6C1B9" w:rsidR="00E52A3C" w:rsidRDefault="00E52A3C">
      <w:pPr>
        <w:pStyle w:val="BodyLarge"/>
        <w:rPr>
          <w:rFonts w:ascii="Liberation Sans" w:hAnsi="Liberation Sans" w:cs="Liberation Sans"/>
        </w:rPr>
      </w:pPr>
      <w:r w:rsidRPr="00BB718F">
        <w:rPr>
          <w:rFonts w:ascii="Liberation Sans" w:hAnsi="Liberation Sans" w:cs="Liberation Sans"/>
        </w:rPr>
        <w:t>EXERCISE 6-</w:t>
      </w:r>
      <w:r w:rsidR="004C0747">
        <w:rPr>
          <w:rFonts w:ascii="Liberation Sans" w:hAnsi="Liberation Sans" w:cs="Liberation Sans"/>
        </w:rPr>
        <w:t>8</w:t>
      </w:r>
      <w:r w:rsidR="004C0747" w:rsidRPr="00BB718F">
        <w:rPr>
          <w:rFonts w:ascii="Liberation Sans" w:hAnsi="Liberation Sans" w:cs="Liberation Sans"/>
        </w:rPr>
        <w:t>B</w:t>
      </w:r>
    </w:p>
    <w:p w14:paraId="5A6A4895" w14:textId="6D742093" w:rsidR="004C0747" w:rsidRDefault="004C0747">
      <w:pPr>
        <w:pStyle w:val="BodyLarge"/>
        <w:rPr>
          <w:rFonts w:ascii="Liberation Sans" w:hAnsi="Liberation Sans" w:cs="Liberation Sans"/>
        </w:rPr>
      </w:pPr>
    </w:p>
    <w:p w14:paraId="3DE69665" w14:textId="77777777" w:rsidR="004C0747" w:rsidRDefault="004C0747" w:rsidP="004C0747">
      <w:pPr>
        <w:pStyle w:val="BodyLarge"/>
      </w:pPr>
    </w:p>
    <w:tbl>
      <w:tblPr>
        <w:tblW w:w="0" w:type="auto"/>
        <w:tblInd w:w="26" w:type="dxa"/>
        <w:tblLayout w:type="fixed"/>
        <w:tblCellMar>
          <w:left w:w="0" w:type="dxa"/>
          <w:right w:w="0" w:type="dxa"/>
        </w:tblCellMar>
        <w:tblLook w:val="0000" w:firstRow="0" w:lastRow="0" w:firstColumn="0" w:lastColumn="0" w:noHBand="0" w:noVBand="0"/>
      </w:tblPr>
      <w:tblGrid>
        <w:gridCol w:w="6234"/>
        <w:gridCol w:w="600"/>
        <w:gridCol w:w="1338"/>
        <w:gridCol w:w="462"/>
        <w:gridCol w:w="1338"/>
      </w:tblGrid>
      <w:tr w:rsidR="004C0747" w14:paraId="1EC22209" w14:textId="77777777" w:rsidTr="009D7F09">
        <w:trPr>
          <w:cantSplit/>
        </w:trPr>
        <w:tc>
          <w:tcPr>
            <w:tcW w:w="6234" w:type="dxa"/>
          </w:tcPr>
          <w:p w14:paraId="522479A1" w14:textId="77777777" w:rsidR="004C0747" w:rsidRDefault="004C0747" w:rsidP="009D7F09">
            <w:pPr>
              <w:pStyle w:val="BodyLarge"/>
            </w:pPr>
          </w:p>
        </w:tc>
        <w:tc>
          <w:tcPr>
            <w:tcW w:w="600" w:type="dxa"/>
          </w:tcPr>
          <w:p w14:paraId="5C5B06A1" w14:textId="77777777" w:rsidR="004C0747" w:rsidRDefault="004C0747" w:rsidP="009D7F09">
            <w:pPr>
              <w:pStyle w:val="BodyLarge"/>
            </w:pPr>
          </w:p>
        </w:tc>
        <w:tc>
          <w:tcPr>
            <w:tcW w:w="1338" w:type="dxa"/>
            <w:tcBorders>
              <w:bottom w:val="single" w:sz="6" w:space="0" w:color="auto"/>
            </w:tcBorders>
          </w:tcPr>
          <w:p w14:paraId="2B1A32F8" w14:textId="2632445F" w:rsidR="004C0747" w:rsidRDefault="004C0747" w:rsidP="000A5A8D">
            <w:pPr>
              <w:pStyle w:val="BodyLarge"/>
              <w:ind w:right="45"/>
              <w:jc w:val="center"/>
            </w:pPr>
            <w:r>
              <w:t>202</w:t>
            </w:r>
            <w:r w:rsidR="00DD5F43">
              <w:t>2</w:t>
            </w:r>
          </w:p>
        </w:tc>
        <w:tc>
          <w:tcPr>
            <w:tcW w:w="462" w:type="dxa"/>
          </w:tcPr>
          <w:p w14:paraId="27221DD3" w14:textId="77777777" w:rsidR="004C0747" w:rsidRDefault="004C0747" w:rsidP="009D7F09">
            <w:pPr>
              <w:pStyle w:val="BodyLarge"/>
            </w:pPr>
          </w:p>
        </w:tc>
        <w:tc>
          <w:tcPr>
            <w:tcW w:w="1338" w:type="dxa"/>
            <w:tcBorders>
              <w:bottom w:val="single" w:sz="6" w:space="0" w:color="auto"/>
            </w:tcBorders>
          </w:tcPr>
          <w:p w14:paraId="62DEF74D" w14:textId="42B932A4" w:rsidR="004C0747" w:rsidRDefault="004C0747" w:rsidP="000A5A8D">
            <w:pPr>
              <w:pStyle w:val="BodyLarge"/>
              <w:jc w:val="center"/>
            </w:pPr>
            <w:r>
              <w:t>202</w:t>
            </w:r>
            <w:r w:rsidR="00DD5F43">
              <w:t>1</w:t>
            </w:r>
          </w:p>
        </w:tc>
      </w:tr>
      <w:tr w:rsidR="004C0747" w14:paraId="545D5133" w14:textId="77777777" w:rsidTr="009D7F09">
        <w:trPr>
          <w:cantSplit/>
        </w:trPr>
        <w:tc>
          <w:tcPr>
            <w:tcW w:w="6234" w:type="dxa"/>
          </w:tcPr>
          <w:p w14:paraId="18A07DAD" w14:textId="77777777" w:rsidR="004C0747" w:rsidRDefault="004C0747" w:rsidP="009D7F09">
            <w:pPr>
              <w:pStyle w:val="BodyLarge"/>
              <w:spacing w:line="80" w:lineRule="exact"/>
            </w:pPr>
          </w:p>
        </w:tc>
        <w:tc>
          <w:tcPr>
            <w:tcW w:w="600" w:type="dxa"/>
          </w:tcPr>
          <w:p w14:paraId="6002177C" w14:textId="77777777" w:rsidR="004C0747" w:rsidRDefault="004C0747" w:rsidP="009D7F09">
            <w:pPr>
              <w:pStyle w:val="BodyLarge"/>
              <w:spacing w:line="80" w:lineRule="exact"/>
            </w:pPr>
          </w:p>
        </w:tc>
        <w:tc>
          <w:tcPr>
            <w:tcW w:w="1338" w:type="dxa"/>
            <w:tcBorders>
              <w:top w:val="single" w:sz="6" w:space="0" w:color="auto"/>
            </w:tcBorders>
          </w:tcPr>
          <w:p w14:paraId="4B4BCE62" w14:textId="77777777" w:rsidR="004C0747" w:rsidRDefault="004C0747" w:rsidP="009D7F09">
            <w:pPr>
              <w:pStyle w:val="BodyLarge"/>
              <w:spacing w:line="80" w:lineRule="exact"/>
              <w:jc w:val="center"/>
            </w:pPr>
          </w:p>
        </w:tc>
        <w:tc>
          <w:tcPr>
            <w:tcW w:w="462" w:type="dxa"/>
          </w:tcPr>
          <w:p w14:paraId="36395361" w14:textId="77777777" w:rsidR="004C0747" w:rsidRDefault="004C0747" w:rsidP="009D7F09">
            <w:pPr>
              <w:pStyle w:val="BodyLarge"/>
              <w:spacing w:line="80" w:lineRule="exact"/>
            </w:pPr>
          </w:p>
        </w:tc>
        <w:tc>
          <w:tcPr>
            <w:tcW w:w="1338" w:type="dxa"/>
            <w:tcBorders>
              <w:top w:val="single" w:sz="6" w:space="0" w:color="auto"/>
            </w:tcBorders>
          </w:tcPr>
          <w:p w14:paraId="5040788B" w14:textId="77777777" w:rsidR="004C0747" w:rsidRDefault="004C0747" w:rsidP="009D7F09">
            <w:pPr>
              <w:pStyle w:val="BodyLarge"/>
              <w:spacing w:line="80" w:lineRule="exact"/>
              <w:jc w:val="center"/>
            </w:pPr>
          </w:p>
        </w:tc>
      </w:tr>
    </w:tbl>
    <w:p w14:paraId="1B00F02A" w14:textId="4045615D" w:rsidR="004C0747" w:rsidRDefault="004C0747" w:rsidP="004C0747">
      <w:pPr>
        <w:pStyle w:val="BodyLarge"/>
        <w:tabs>
          <w:tab w:val="right" w:leader="dot" w:pos="6240"/>
          <w:tab w:val="right" w:pos="8010"/>
          <w:tab w:val="right" w:pos="9900"/>
        </w:tabs>
        <w:ind w:left="18"/>
      </w:pPr>
      <w:r>
        <w:t>Beginning inventory</w:t>
      </w:r>
      <w:r>
        <w:tab/>
      </w:r>
      <w:r>
        <w:tab/>
        <w:t>$  4</w:t>
      </w:r>
      <w:r w:rsidR="00DD5F43">
        <w:t>1</w:t>
      </w:r>
      <w:r>
        <w:t>,000</w:t>
      </w:r>
      <w:r>
        <w:tab/>
        <w:t>$  4</w:t>
      </w:r>
      <w:r w:rsidR="00DD5F43">
        <w:t>0</w:t>
      </w:r>
      <w:r>
        <w:t>,000</w:t>
      </w:r>
    </w:p>
    <w:p w14:paraId="0E0A3E8C" w14:textId="42D161A1" w:rsidR="004C0747" w:rsidRDefault="004C0747" w:rsidP="004C0747">
      <w:pPr>
        <w:pStyle w:val="BodyLarge"/>
        <w:tabs>
          <w:tab w:val="right" w:leader="dot" w:pos="6240"/>
          <w:tab w:val="right" w:pos="8010"/>
          <w:tab w:val="right" w:pos="9900"/>
        </w:tabs>
        <w:ind w:left="18"/>
      </w:pPr>
      <w:r>
        <w:t>Cost of goods purchased</w:t>
      </w:r>
      <w:r>
        <w:tab/>
      </w:r>
      <w:r>
        <w:tab/>
      </w:r>
      <w:r>
        <w:rPr>
          <w:u w:val="single"/>
        </w:rPr>
        <w:t xml:space="preserve">  2</w:t>
      </w:r>
      <w:r w:rsidR="00DD5F43">
        <w:rPr>
          <w:u w:val="single"/>
        </w:rPr>
        <w:t>00</w:t>
      </w:r>
      <w:r>
        <w:rPr>
          <w:u w:val="single"/>
        </w:rPr>
        <w:t>,000</w:t>
      </w:r>
      <w:r>
        <w:tab/>
      </w:r>
      <w:r>
        <w:rPr>
          <w:u w:val="single"/>
        </w:rPr>
        <w:t>  2</w:t>
      </w:r>
      <w:r w:rsidR="00DD5F43">
        <w:rPr>
          <w:u w:val="single"/>
        </w:rPr>
        <w:t>35</w:t>
      </w:r>
      <w:r>
        <w:rPr>
          <w:u w:val="single"/>
        </w:rPr>
        <w:t>,000</w:t>
      </w:r>
    </w:p>
    <w:p w14:paraId="3A0E38AF" w14:textId="57FCCFEE" w:rsidR="004C0747" w:rsidRDefault="004C0747" w:rsidP="004C0747">
      <w:pPr>
        <w:pStyle w:val="BodyLarge"/>
        <w:tabs>
          <w:tab w:val="right" w:leader="dot" w:pos="6240"/>
          <w:tab w:val="right" w:pos="8010"/>
          <w:tab w:val="right" w:pos="9900"/>
        </w:tabs>
        <w:ind w:left="18"/>
      </w:pPr>
      <w:r>
        <w:t>Cost of goods available for sale</w:t>
      </w:r>
      <w:r>
        <w:tab/>
      </w:r>
      <w:r>
        <w:tab/>
      </w:r>
      <w:r w:rsidR="00DD5F43">
        <w:t>241</w:t>
      </w:r>
      <w:r>
        <w:t>,000</w:t>
      </w:r>
      <w:r>
        <w:tab/>
        <w:t>2</w:t>
      </w:r>
      <w:r w:rsidR="00DD5F43">
        <w:t>75</w:t>
      </w:r>
      <w:r>
        <w:t>,000</w:t>
      </w:r>
    </w:p>
    <w:p w14:paraId="4EA1516A" w14:textId="5DC0F2B1" w:rsidR="004C0747" w:rsidRDefault="004C0747" w:rsidP="004C0747">
      <w:pPr>
        <w:pStyle w:val="BodyLarge"/>
        <w:tabs>
          <w:tab w:val="right" w:leader="dot" w:pos="6240"/>
          <w:tab w:val="right" w:pos="8109"/>
          <w:tab w:val="right" w:pos="10017"/>
        </w:tabs>
        <w:ind w:left="18"/>
      </w:pPr>
      <w:r>
        <w:t>Less: Corrected ending inventory</w:t>
      </w:r>
      <w:r>
        <w:tab/>
      </w:r>
      <w:r>
        <w:tab/>
      </w:r>
      <w:r>
        <w:rPr>
          <w:u w:val="single"/>
        </w:rPr>
        <w:t xml:space="preserve">    4</w:t>
      </w:r>
      <w:r w:rsidR="00DD5F43">
        <w:rPr>
          <w:u w:val="single"/>
        </w:rPr>
        <w:t>9</w:t>
      </w:r>
      <w:r>
        <w:rPr>
          <w:u w:val="single"/>
        </w:rPr>
        <w:t>,000</w:t>
      </w:r>
      <w:r>
        <w:rPr>
          <w:position w:val="14"/>
          <w:sz w:val="18"/>
        </w:rPr>
        <w:t>a</w:t>
      </w:r>
      <w:r>
        <w:tab/>
      </w:r>
      <w:r>
        <w:rPr>
          <w:u w:val="single"/>
        </w:rPr>
        <w:t xml:space="preserve">    4</w:t>
      </w:r>
      <w:r w:rsidR="00DD5F43">
        <w:rPr>
          <w:u w:val="single"/>
        </w:rPr>
        <w:t>1</w:t>
      </w:r>
      <w:r>
        <w:rPr>
          <w:u w:val="single"/>
        </w:rPr>
        <w:t>,000</w:t>
      </w:r>
      <w:r>
        <w:rPr>
          <w:position w:val="14"/>
          <w:sz w:val="18"/>
        </w:rPr>
        <w:t>b</w:t>
      </w:r>
    </w:p>
    <w:p w14:paraId="1DBD200F" w14:textId="4DB1DB5B" w:rsidR="004C0747" w:rsidRDefault="004C0747" w:rsidP="004C0747">
      <w:pPr>
        <w:pStyle w:val="BodyLarge"/>
        <w:tabs>
          <w:tab w:val="right" w:leader="dot" w:pos="6240"/>
          <w:tab w:val="right" w:pos="8010"/>
          <w:tab w:val="right" w:pos="9900"/>
        </w:tabs>
        <w:ind w:left="18"/>
        <w:rPr>
          <w:u w:val="double"/>
        </w:rPr>
      </w:pPr>
      <w:r>
        <w:t>Cost of goods sold</w:t>
      </w:r>
      <w:r>
        <w:tab/>
      </w:r>
      <w:r>
        <w:tab/>
      </w:r>
      <w:r>
        <w:rPr>
          <w:u w:val="double"/>
        </w:rPr>
        <w:t>$</w:t>
      </w:r>
      <w:r w:rsidR="00DD5F43">
        <w:rPr>
          <w:u w:val="double"/>
        </w:rPr>
        <w:t>192</w:t>
      </w:r>
      <w:r>
        <w:rPr>
          <w:u w:val="double"/>
        </w:rPr>
        <w:t>,000</w:t>
      </w:r>
      <w:r>
        <w:tab/>
      </w:r>
      <w:r>
        <w:rPr>
          <w:u w:val="double"/>
        </w:rPr>
        <w:t>$</w:t>
      </w:r>
      <w:r w:rsidR="00DD5F43">
        <w:rPr>
          <w:u w:val="double"/>
        </w:rPr>
        <w:t>234</w:t>
      </w:r>
      <w:r>
        <w:rPr>
          <w:u w:val="double"/>
        </w:rPr>
        <w:t>,000</w:t>
      </w:r>
    </w:p>
    <w:p w14:paraId="7B839D09" w14:textId="77777777" w:rsidR="004C0747" w:rsidRDefault="004C0747" w:rsidP="004C0747">
      <w:pPr>
        <w:pStyle w:val="BodyLarge"/>
        <w:tabs>
          <w:tab w:val="right" w:leader="dot" w:pos="6240"/>
          <w:tab w:val="right" w:pos="8010"/>
          <w:tab w:val="right" w:pos="9900"/>
        </w:tabs>
      </w:pPr>
    </w:p>
    <w:p w14:paraId="032C6E51" w14:textId="3C9773B7" w:rsidR="004C0747" w:rsidRDefault="004C0747" w:rsidP="004C0747">
      <w:pPr>
        <w:pStyle w:val="BodyLarge"/>
        <w:ind w:left="18"/>
      </w:pPr>
      <w:r>
        <w:rPr>
          <w:position w:val="14"/>
          <w:sz w:val="18"/>
        </w:rPr>
        <w:t>a</w:t>
      </w:r>
      <w:r>
        <w:t>$4</w:t>
      </w:r>
      <w:r w:rsidR="00DD5F43">
        <w:t>0</w:t>
      </w:r>
      <w:r>
        <w:t xml:space="preserve">,000 </w:t>
      </w:r>
      <w:r w:rsidR="00DD5F43">
        <w:t>+</w:t>
      </w:r>
      <w:r>
        <w:t xml:space="preserve"> $</w:t>
      </w:r>
      <w:r w:rsidR="00DD5F43">
        <w:t>9</w:t>
      </w:r>
      <w:r>
        <w:t>,000 = $4</w:t>
      </w:r>
      <w:r w:rsidR="00DD5F43">
        <w:t>9</w:t>
      </w:r>
      <w:r>
        <w:t>,000.</w:t>
      </w:r>
      <w:r>
        <w:tab/>
      </w:r>
      <w:r>
        <w:rPr>
          <w:position w:val="14"/>
          <w:sz w:val="18"/>
        </w:rPr>
        <w:t>b</w:t>
      </w:r>
      <w:r>
        <w:t>$</w:t>
      </w:r>
      <w:r w:rsidR="00DD5F43">
        <w:t>45,000</w:t>
      </w:r>
      <w:r>
        <w:t xml:space="preserve"> </w:t>
      </w:r>
      <w:r w:rsidR="00DD5F43">
        <w:t>-</w:t>
      </w:r>
      <w:r>
        <w:t xml:space="preserve"> $</w:t>
      </w:r>
      <w:r w:rsidR="00DD5F43">
        <w:t>4</w:t>
      </w:r>
      <w:r>
        <w:t>,000 = $4</w:t>
      </w:r>
      <w:r w:rsidR="00DD5F43">
        <w:t>1</w:t>
      </w:r>
      <w:r>
        <w:t>,000.</w:t>
      </w:r>
    </w:p>
    <w:p w14:paraId="37A9A6C3" w14:textId="07C41B76" w:rsidR="00DD5F43" w:rsidRDefault="00DD5F43" w:rsidP="004C0747">
      <w:pPr>
        <w:pStyle w:val="BodyLarge"/>
        <w:ind w:left="18"/>
      </w:pPr>
    </w:p>
    <w:p w14:paraId="51FA03DE" w14:textId="04CBCC13" w:rsidR="00DD5F43" w:rsidRDefault="00DD5F43" w:rsidP="00DD5F43">
      <w:pPr>
        <w:pStyle w:val="BodyLarge"/>
        <w:rPr>
          <w:rFonts w:ascii="Liberation Sans" w:hAnsi="Liberation Sans" w:cs="Liberation Sans"/>
        </w:rPr>
      </w:pPr>
      <w:r w:rsidRPr="00BB718F">
        <w:rPr>
          <w:rFonts w:ascii="Liberation Sans" w:hAnsi="Liberation Sans" w:cs="Liberation Sans"/>
        </w:rPr>
        <w:t>EXERCISE 6-</w:t>
      </w:r>
      <w:r>
        <w:rPr>
          <w:rFonts w:ascii="Liberation Sans" w:hAnsi="Liberation Sans" w:cs="Liberation Sans"/>
        </w:rPr>
        <w:t>9</w:t>
      </w:r>
      <w:r w:rsidRPr="00BB718F">
        <w:rPr>
          <w:rFonts w:ascii="Liberation Sans" w:hAnsi="Liberation Sans" w:cs="Liberation Sans"/>
        </w:rPr>
        <w:t>B</w:t>
      </w:r>
    </w:p>
    <w:p w14:paraId="095E298E" w14:textId="77777777" w:rsidR="00DD5F43" w:rsidRDefault="00DD5F43" w:rsidP="004C0747">
      <w:pPr>
        <w:pStyle w:val="BodyLarge"/>
        <w:ind w:left="18"/>
      </w:pPr>
    </w:p>
    <w:tbl>
      <w:tblPr>
        <w:tblW w:w="0" w:type="auto"/>
        <w:tblInd w:w="26" w:type="dxa"/>
        <w:tblLayout w:type="fixed"/>
        <w:tblCellMar>
          <w:left w:w="0" w:type="dxa"/>
          <w:right w:w="0" w:type="dxa"/>
        </w:tblCellMar>
        <w:tblLook w:val="0000" w:firstRow="0" w:lastRow="0" w:firstColumn="0" w:lastColumn="0" w:noHBand="0" w:noVBand="0"/>
      </w:tblPr>
      <w:tblGrid>
        <w:gridCol w:w="567"/>
        <w:gridCol w:w="5670"/>
        <w:gridCol w:w="990"/>
        <w:gridCol w:w="1170"/>
        <w:gridCol w:w="387"/>
        <w:gridCol w:w="1134"/>
      </w:tblGrid>
      <w:tr w:rsidR="00DD5F43" w14:paraId="40722F9A" w14:textId="77777777" w:rsidTr="009D7F09">
        <w:trPr>
          <w:cantSplit/>
        </w:trPr>
        <w:tc>
          <w:tcPr>
            <w:tcW w:w="567" w:type="dxa"/>
          </w:tcPr>
          <w:p w14:paraId="7DDBCFED" w14:textId="77777777" w:rsidR="00DD5F43" w:rsidRDefault="00DD5F43" w:rsidP="009D7F09">
            <w:pPr>
              <w:pStyle w:val="BodyLarge"/>
            </w:pPr>
            <w:r>
              <w:t>(a)</w:t>
            </w:r>
          </w:p>
        </w:tc>
        <w:tc>
          <w:tcPr>
            <w:tcW w:w="5670" w:type="dxa"/>
          </w:tcPr>
          <w:p w14:paraId="74C4A5FD" w14:textId="77777777" w:rsidR="00DD5F43" w:rsidRDefault="00DD5F43" w:rsidP="009D7F09">
            <w:pPr>
              <w:pStyle w:val="BodyLarge"/>
            </w:pPr>
          </w:p>
        </w:tc>
        <w:tc>
          <w:tcPr>
            <w:tcW w:w="990" w:type="dxa"/>
          </w:tcPr>
          <w:p w14:paraId="3720D485" w14:textId="77777777" w:rsidR="00DD5F43" w:rsidRDefault="00DD5F43" w:rsidP="009D7F09">
            <w:pPr>
              <w:pStyle w:val="BodyLarge"/>
            </w:pPr>
          </w:p>
        </w:tc>
        <w:tc>
          <w:tcPr>
            <w:tcW w:w="1170" w:type="dxa"/>
            <w:tcBorders>
              <w:bottom w:val="single" w:sz="6" w:space="0" w:color="auto"/>
            </w:tcBorders>
          </w:tcPr>
          <w:p w14:paraId="0185C4AB" w14:textId="0A8D3777" w:rsidR="00DD5F43" w:rsidRDefault="00DD5F43" w:rsidP="000A5A8D">
            <w:pPr>
              <w:pStyle w:val="BodyLarge"/>
              <w:jc w:val="center"/>
            </w:pPr>
            <w:r>
              <w:t>2022</w:t>
            </w:r>
          </w:p>
        </w:tc>
        <w:tc>
          <w:tcPr>
            <w:tcW w:w="387" w:type="dxa"/>
          </w:tcPr>
          <w:p w14:paraId="03D67924" w14:textId="77777777" w:rsidR="00DD5F43" w:rsidRDefault="00DD5F43" w:rsidP="009D7F09">
            <w:pPr>
              <w:pStyle w:val="BodyLarge"/>
            </w:pPr>
          </w:p>
        </w:tc>
        <w:tc>
          <w:tcPr>
            <w:tcW w:w="1134" w:type="dxa"/>
            <w:tcBorders>
              <w:bottom w:val="single" w:sz="6" w:space="0" w:color="auto"/>
            </w:tcBorders>
          </w:tcPr>
          <w:p w14:paraId="55F20337" w14:textId="6FA29A8E" w:rsidR="00DD5F43" w:rsidRDefault="00DD5F43" w:rsidP="000A5A8D">
            <w:pPr>
              <w:pStyle w:val="BodyLarge"/>
              <w:jc w:val="center"/>
            </w:pPr>
            <w:r>
              <w:t>2021</w:t>
            </w:r>
          </w:p>
        </w:tc>
      </w:tr>
    </w:tbl>
    <w:p w14:paraId="779900A2" w14:textId="6B72896A" w:rsidR="00DD5F43" w:rsidRDefault="00DD5F43" w:rsidP="00DD5F43">
      <w:pPr>
        <w:pStyle w:val="BodyLarge"/>
        <w:tabs>
          <w:tab w:val="right" w:leader="dot" w:pos="6570"/>
          <w:tab w:val="right" w:pos="8370"/>
          <w:tab w:val="right" w:pos="9927"/>
        </w:tabs>
        <w:spacing w:line="300" w:lineRule="exact"/>
        <w:ind w:left="630"/>
      </w:pPr>
      <w:r>
        <w:t>Sales revenue</w:t>
      </w:r>
      <w:r>
        <w:tab/>
      </w:r>
      <w:r>
        <w:tab/>
      </w:r>
      <w:r>
        <w:rPr>
          <w:u w:val="single"/>
        </w:rPr>
        <w:t>$</w:t>
      </w:r>
      <w:r w:rsidR="00467AA5">
        <w:rPr>
          <w:u w:val="single"/>
        </w:rPr>
        <w:t>300</w:t>
      </w:r>
      <w:r>
        <w:rPr>
          <w:u w:val="single"/>
        </w:rPr>
        <w:t>,000</w:t>
      </w:r>
      <w:r>
        <w:tab/>
      </w:r>
      <w:r>
        <w:rPr>
          <w:u w:val="single"/>
        </w:rPr>
        <w:t>$</w:t>
      </w:r>
      <w:r w:rsidR="00467AA5">
        <w:rPr>
          <w:u w:val="single"/>
        </w:rPr>
        <w:t>350</w:t>
      </w:r>
      <w:r>
        <w:rPr>
          <w:u w:val="single"/>
        </w:rPr>
        <w:t>,000</w:t>
      </w:r>
    </w:p>
    <w:p w14:paraId="43BA30F3" w14:textId="77777777" w:rsidR="00DD5F43" w:rsidRDefault="00DD5F43" w:rsidP="00DD5F43">
      <w:pPr>
        <w:pStyle w:val="BodyLarge"/>
        <w:tabs>
          <w:tab w:val="left" w:pos="1200"/>
          <w:tab w:val="right" w:leader="dot" w:pos="6570"/>
          <w:tab w:val="right" w:pos="8100"/>
          <w:tab w:val="right" w:pos="8370"/>
          <w:tab w:val="right" w:pos="9810"/>
        </w:tabs>
        <w:spacing w:line="300" w:lineRule="exact"/>
        <w:ind w:left="630"/>
      </w:pPr>
      <w:r>
        <w:t>Cost of goods sold</w:t>
      </w:r>
    </w:p>
    <w:p w14:paraId="58F4BBE8" w14:textId="115BB12D" w:rsidR="00DD5F43" w:rsidRDefault="00DD5F43" w:rsidP="00DD5F43">
      <w:pPr>
        <w:pStyle w:val="BodyLarge"/>
        <w:tabs>
          <w:tab w:val="left" w:pos="1200"/>
          <w:tab w:val="right" w:leader="dot" w:pos="6570"/>
          <w:tab w:val="right" w:pos="8370"/>
          <w:tab w:val="right" w:pos="9909"/>
        </w:tabs>
        <w:spacing w:line="300" w:lineRule="exact"/>
        <w:ind w:left="630"/>
      </w:pPr>
      <w:r>
        <w:tab/>
        <w:t>Beginning inventory</w:t>
      </w:r>
      <w:r>
        <w:tab/>
      </w:r>
      <w:r>
        <w:tab/>
      </w:r>
      <w:r w:rsidR="00467AA5">
        <w:t>4</w:t>
      </w:r>
      <w:r w:rsidR="00BE58E6">
        <w:t>8</w:t>
      </w:r>
      <w:r>
        <w:t>,000</w:t>
      </w:r>
      <w:r>
        <w:tab/>
      </w:r>
      <w:r w:rsidR="00BE58E6">
        <w:t>40</w:t>
      </w:r>
      <w:r w:rsidR="00467AA5">
        <w:t>,000</w:t>
      </w:r>
    </w:p>
    <w:p w14:paraId="3FD9A71F" w14:textId="376C358A" w:rsidR="00DD5F43" w:rsidRDefault="00DD5F43" w:rsidP="00DD5F43">
      <w:pPr>
        <w:pStyle w:val="BodyLarge"/>
        <w:tabs>
          <w:tab w:val="left" w:pos="1200"/>
          <w:tab w:val="right" w:leader="dot" w:pos="6570"/>
          <w:tab w:val="right" w:pos="8370"/>
          <w:tab w:val="right" w:pos="9927"/>
        </w:tabs>
        <w:spacing w:line="300" w:lineRule="exact"/>
        <w:ind w:left="630"/>
      </w:pPr>
      <w:r>
        <w:tab/>
        <w:t>Cost of goods purchased</w:t>
      </w:r>
      <w:r>
        <w:tab/>
      </w:r>
      <w:r>
        <w:tab/>
      </w:r>
      <w:r>
        <w:rPr>
          <w:u w:val="single"/>
        </w:rPr>
        <w:t>  1</w:t>
      </w:r>
      <w:r w:rsidR="00BE58E6">
        <w:rPr>
          <w:u w:val="single"/>
        </w:rPr>
        <w:t>86</w:t>
      </w:r>
      <w:r>
        <w:rPr>
          <w:u w:val="single"/>
        </w:rPr>
        <w:t>,000</w:t>
      </w:r>
      <w:r>
        <w:tab/>
      </w:r>
      <w:r>
        <w:rPr>
          <w:u w:val="single"/>
        </w:rPr>
        <w:t>  2</w:t>
      </w:r>
      <w:r w:rsidR="00467AA5">
        <w:rPr>
          <w:u w:val="single"/>
        </w:rPr>
        <w:t>17</w:t>
      </w:r>
      <w:r>
        <w:rPr>
          <w:u w:val="single"/>
        </w:rPr>
        <w:t>,000</w:t>
      </w:r>
    </w:p>
    <w:p w14:paraId="1BED230F" w14:textId="1A001E53" w:rsidR="00DD5F43" w:rsidRDefault="00DD5F43" w:rsidP="00DD5F43">
      <w:pPr>
        <w:pStyle w:val="BodyLarge"/>
        <w:tabs>
          <w:tab w:val="left" w:pos="1200"/>
          <w:tab w:val="right" w:leader="dot" w:pos="6570"/>
          <w:tab w:val="right" w:pos="8370"/>
          <w:tab w:val="right" w:pos="9927"/>
        </w:tabs>
        <w:spacing w:line="300" w:lineRule="exact"/>
        <w:ind w:left="630"/>
      </w:pPr>
      <w:r>
        <w:tab/>
        <w:t>Cost of goods available for sale</w:t>
      </w:r>
      <w:r>
        <w:tab/>
      </w:r>
      <w:r>
        <w:tab/>
        <w:t>2</w:t>
      </w:r>
      <w:r w:rsidR="00BE58E6">
        <w:t>34</w:t>
      </w:r>
      <w:r>
        <w:t>,000</w:t>
      </w:r>
      <w:r>
        <w:tab/>
        <w:t>2</w:t>
      </w:r>
      <w:r w:rsidR="00BE58E6">
        <w:t>57</w:t>
      </w:r>
      <w:r>
        <w:t>,000</w:t>
      </w:r>
    </w:p>
    <w:p w14:paraId="7366C545" w14:textId="013B8CDB" w:rsidR="00DD5F43" w:rsidRDefault="00DD5F43" w:rsidP="00DD5F43">
      <w:pPr>
        <w:pStyle w:val="BodyLarge"/>
        <w:tabs>
          <w:tab w:val="left" w:pos="1200"/>
          <w:tab w:val="right" w:leader="dot" w:pos="6570"/>
          <w:tab w:val="right" w:pos="8370"/>
          <w:tab w:val="right" w:pos="9927"/>
        </w:tabs>
        <w:spacing w:line="300" w:lineRule="exact"/>
        <w:ind w:left="630"/>
      </w:pPr>
      <w:r>
        <w:tab/>
        <w:t>Ending inventory ($</w:t>
      </w:r>
      <w:r w:rsidR="00467AA5">
        <w:t>5</w:t>
      </w:r>
      <w:r w:rsidR="00BE58E6">
        <w:t>5</w:t>
      </w:r>
      <w:r>
        <w:t>,000 – $</w:t>
      </w:r>
      <w:r w:rsidR="00467AA5">
        <w:t>7</w:t>
      </w:r>
      <w:r>
        <w:t>,000)</w:t>
      </w:r>
      <w:r>
        <w:tab/>
      </w:r>
      <w:r>
        <w:tab/>
      </w:r>
      <w:r>
        <w:rPr>
          <w:u w:val="single"/>
        </w:rPr>
        <w:t>    </w:t>
      </w:r>
      <w:r w:rsidR="00BE58E6">
        <w:rPr>
          <w:u w:val="single"/>
        </w:rPr>
        <w:t>34</w:t>
      </w:r>
      <w:r>
        <w:rPr>
          <w:u w:val="single"/>
        </w:rPr>
        <w:t>,000</w:t>
      </w:r>
      <w:r>
        <w:tab/>
      </w:r>
      <w:r>
        <w:rPr>
          <w:u w:val="single"/>
        </w:rPr>
        <w:t xml:space="preserve">    </w:t>
      </w:r>
      <w:r w:rsidR="00467AA5">
        <w:rPr>
          <w:u w:val="single"/>
        </w:rPr>
        <w:t>4</w:t>
      </w:r>
      <w:r w:rsidR="00BE58E6">
        <w:rPr>
          <w:u w:val="single"/>
        </w:rPr>
        <w:t>8</w:t>
      </w:r>
      <w:r>
        <w:rPr>
          <w:u w:val="single"/>
        </w:rPr>
        <w:t>,000</w:t>
      </w:r>
    </w:p>
    <w:p w14:paraId="48AAEB91" w14:textId="4A806ED3" w:rsidR="00DD5F43" w:rsidRDefault="00DD5F43" w:rsidP="00DD5F43">
      <w:pPr>
        <w:pStyle w:val="BodyLarge"/>
        <w:tabs>
          <w:tab w:val="left" w:pos="1200"/>
          <w:tab w:val="right" w:leader="dot" w:pos="6570"/>
          <w:tab w:val="right" w:pos="8370"/>
          <w:tab w:val="right" w:pos="9927"/>
        </w:tabs>
        <w:spacing w:line="300" w:lineRule="exact"/>
        <w:ind w:left="630"/>
      </w:pPr>
      <w:r>
        <w:tab/>
        <w:t>Cost of goods sold</w:t>
      </w:r>
      <w:r>
        <w:tab/>
      </w:r>
      <w:r>
        <w:tab/>
      </w:r>
      <w:r>
        <w:rPr>
          <w:u w:val="single"/>
        </w:rPr>
        <w:t xml:space="preserve">  </w:t>
      </w:r>
      <w:r w:rsidR="00BE58E6">
        <w:rPr>
          <w:u w:val="single"/>
        </w:rPr>
        <w:t>200</w:t>
      </w:r>
      <w:r>
        <w:rPr>
          <w:u w:val="single"/>
        </w:rPr>
        <w:t>,000</w:t>
      </w:r>
      <w:r>
        <w:tab/>
      </w:r>
      <w:r>
        <w:rPr>
          <w:u w:val="single"/>
        </w:rPr>
        <w:t xml:space="preserve">  </w:t>
      </w:r>
      <w:r w:rsidR="00467AA5">
        <w:rPr>
          <w:u w:val="single"/>
        </w:rPr>
        <w:t>2</w:t>
      </w:r>
      <w:r w:rsidR="00BE58E6">
        <w:rPr>
          <w:u w:val="single"/>
        </w:rPr>
        <w:t>09</w:t>
      </w:r>
      <w:r>
        <w:rPr>
          <w:u w:val="single"/>
        </w:rPr>
        <w:t>,000</w:t>
      </w:r>
    </w:p>
    <w:p w14:paraId="601BEB1F" w14:textId="5EE67698" w:rsidR="00DD5F43" w:rsidRDefault="00DD5F43" w:rsidP="00DD5F43">
      <w:pPr>
        <w:pStyle w:val="BodyLarge"/>
        <w:tabs>
          <w:tab w:val="left" w:pos="1200"/>
          <w:tab w:val="right" w:leader="dot" w:pos="6570"/>
          <w:tab w:val="right" w:pos="8370"/>
          <w:tab w:val="right" w:pos="9927"/>
        </w:tabs>
        <w:spacing w:line="300" w:lineRule="exact"/>
        <w:ind w:left="630"/>
        <w:rPr>
          <w:u w:val="double"/>
        </w:rPr>
      </w:pPr>
      <w:r>
        <w:t>Gross profit</w:t>
      </w:r>
      <w:r>
        <w:tab/>
      </w:r>
      <w:r>
        <w:tab/>
      </w:r>
      <w:r>
        <w:rPr>
          <w:u w:val="double"/>
        </w:rPr>
        <w:t xml:space="preserve">$ </w:t>
      </w:r>
      <w:r w:rsidR="00BE58E6">
        <w:rPr>
          <w:u w:val="double"/>
        </w:rPr>
        <w:t>100</w:t>
      </w:r>
      <w:r>
        <w:rPr>
          <w:u w:val="double"/>
        </w:rPr>
        <w:t>,000</w:t>
      </w:r>
      <w:r>
        <w:tab/>
      </w:r>
      <w:r>
        <w:rPr>
          <w:u w:val="double"/>
        </w:rPr>
        <w:t xml:space="preserve">$ </w:t>
      </w:r>
      <w:r w:rsidR="00467AA5">
        <w:rPr>
          <w:u w:val="double"/>
        </w:rPr>
        <w:t>1</w:t>
      </w:r>
      <w:r w:rsidR="00BE58E6">
        <w:rPr>
          <w:u w:val="double"/>
        </w:rPr>
        <w:t>41</w:t>
      </w:r>
      <w:r>
        <w:rPr>
          <w:u w:val="double"/>
        </w:rPr>
        <w:t>,000</w:t>
      </w:r>
    </w:p>
    <w:p w14:paraId="4A609490" w14:textId="4D3E5916" w:rsidR="00894F96" w:rsidRDefault="00894F96" w:rsidP="00DD5F43">
      <w:pPr>
        <w:pStyle w:val="BodyLarge"/>
        <w:tabs>
          <w:tab w:val="left" w:pos="1200"/>
          <w:tab w:val="right" w:leader="dot" w:pos="6570"/>
          <w:tab w:val="right" w:pos="8370"/>
          <w:tab w:val="right" w:pos="9927"/>
        </w:tabs>
        <w:spacing w:line="300" w:lineRule="exact"/>
        <w:ind w:left="630"/>
        <w:rPr>
          <w:u w:val="double"/>
        </w:rPr>
      </w:pPr>
    </w:p>
    <w:p w14:paraId="5B953E98" w14:textId="77777777" w:rsidR="00894F96" w:rsidRDefault="00894F96" w:rsidP="00894F96">
      <w:pPr>
        <w:pStyle w:val="BodyLarge"/>
        <w:tabs>
          <w:tab w:val="left" w:pos="600"/>
        </w:tabs>
        <w:spacing w:line="300" w:lineRule="exact"/>
        <w:ind w:left="605" w:right="27" w:hanging="605"/>
        <w:jc w:val="both"/>
      </w:pPr>
      <w:r>
        <w:t>(b)</w:t>
      </w:r>
      <w:r>
        <w:tab/>
        <w:t>The cumulative effect on total gross profit for the two years is zero as shown below:</w:t>
      </w:r>
    </w:p>
    <w:p w14:paraId="078F3D8A" w14:textId="77777777" w:rsidR="00894F96" w:rsidRDefault="00894F96" w:rsidP="00894F96">
      <w:pPr>
        <w:pStyle w:val="BodyLarge"/>
        <w:tabs>
          <w:tab w:val="left" w:pos="600"/>
        </w:tabs>
        <w:spacing w:line="180" w:lineRule="exact"/>
        <w:ind w:left="605" w:hanging="605"/>
        <w:jc w:val="both"/>
      </w:pPr>
    </w:p>
    <w:p w14:paraId="1D389553" w14:textId="574EE6EC" w:rsidR="00894F96" w:rsidRDefault="00894F96" w:rsidP="00894F96">
      <w:pPr>
        <w:pStyle w:val="BodyLarge"/>
        <w:tabs>
          <w:tab w:val="left" w:pos="600"/>
          <w:tab w:val="left" w:pos="4140"/>
          <w:tab w:val="left" w:pos="6810"/>
        </w:tabs>
        <w:spacing w:line="300" w:lineRule="exact"/>
      </w:pPr>
      <w:r>
        <w:tab/>
        <w:t>Incorrect gross profits:</w:t>
      </w:r>
      <w:r>
        <w:tab/>
        <w:t>$148,000 + $93,000 =</w:t>
      </w:r>
      <w:r>
        <w:tab/>
        <w:t>$241,000</w:t>
      </w:r>
    </w:p>
    <w:p w14:paraId="1EC561DA" w14:textId="3ACBB64D" w:rsidR="00894F96" w:rsidRDefault="00894F96" w:rsidP="00894F96">
      <w:pPr>
        <w:pStyle w:val="BodyLarge"/>
        <w:tabs>
          <w:tab w:val="left" w:pos="600"/>
          <w:tab w:val="left" w:pos="4140"/>
          <w:tab w:val="left" w:pos="6810"/>
        </w:tabs>
        <w:spacing w:line="300" w:lineRule="exact"/>
      </w:pPr>
      <w:r>
        <w:tab/>
        <w:t>Correct gross profits:</w:t>
      </w:r>
      <w:r>
        <w:tab/>
        <w:t>$141,000 + $100,000 =</w:t>
      </w:r>
      <w:r>
        <w:tab/>
      </w:r>
      <w:r>
        <w:rPr>
          <w:u w:val="single"/>
        </w:rPr>
        <w:t xml:space="preserve">  241,000</w:t>
      </w:r>
    </w:p>
    <w:p w14:paraId="1547B3BA" w14:textId="0DD6167B" w:rsidR="00894F96" w:rsidRDefault="00894F96" w:rsidP="00894F96">
      <w:pPr>
        <w:pStyle w:val="BodyLarge"/>
        <w:tabs>
          <w:tab w:val="left" w:pos="600"/>
          <w:tab w:val="left" w:pos="4140"/>
          <w:tab w:val="left" w:pos="6810"/>
        </w:tabs>
        <w:spacing w:line="300" w:lineRule="exact"/>
      </w:pPr>
      <w:r>
        <w:tab/>
        <w:t>Difference</w:t>
      </w:r>
      <w:r>
        <w:tab/>
      </w:r>
      <w:r>
        <w:tab/>
        <w:t xml:space="preserve">     </w:t>
      </w:r>
      <w:r>
        <w:rPr>
          <w:u w:val="double"/>
        </w:rPr>
        <w:t>$           0</w:t>
      </w:r>
    </w:p>
    <w:p w14:paraId="6BEC85D8" w14:textId="77777777" w:rsidR="00894F96" w:rsidRDefault="00894F96" w:rsidP="00DD5F43">
      <w:pPr>
        <w:pStyle w:val="BodyLarge"/>
        <w:tabs>
          <w:tab w:val="left" w:pos="1200"/>
          <w:tab w:val="right" w:leader="dot" w:pos="6570"/>
          <w:tab w:val="right" w:pos="8370"/>
          <w:tab w:val="right" w:pos="9927"/>
        </w:tabs>
        <w:spacing w:line="300" w:lineRule="exact"/>
        <w:ind w:left="630"/>
        <w:rPr>
          <w:u w:val="double"/>
        </w:rPr>
      </w:pPr>
    </w:p>
    <w:p w14:paraId="2A17EF1C" w14:textId="204E9260" w:rsidR="00DD5F43" w:rsidRDefault="00DD5F43" w:rsidP="00DD5F43">
      <w:pPr>
        <w:pStyle w:val="BodyLarge"/>
        <w:tabs>
          <w:tab w:val="left" w:pos="600"/>
        </w:tabs>
        <w:spacing w:line="300" w:lineRule="exact"/>
        <w:ind w:right="31"/>
        <w:jc w:val="both"/>
      </w:pPr>
      <w:r>
        <w:br w:type="page"/>
      </w:r>
      <w:r>
        <w:lastRenderedPageBreak/>
        <w:t>EXERCISE 6-</w:t>
      </w:r>
      <w:r w:rsidR="00467AA5">
        <w:t>9</w:t>
      </w:r>
      <w:r w:rsidR="000A5A8D">
        <w:t>B</w:t>
      </w:r>
      <w:r>
        <w:t xml:space="preserve"> (Continued)</w:t>
      </w:r>
    </w:p>
    <w:p w14:paraId="733CDFC2" w14:textId="77777777" w:rsidR="00DD5F43" w:rsidRDefault="00DD5F43" w:rsidP="00DD5F43">
      <w:pPr>
        <w:pStyle w:val="BodyLarge"/>
        <w:tabs>
          <w:tab w:val="left" w:pos="600"/>
        </w:tabs>
        <w:ind w:left="605" w:hanging="605"/>
        <w:jc w:val="both"/>
      </w:pPr>
    </w:p>
    <w:p w14:paraId="0D1D36F1" w14:textId="77777777" w:rsidR="00DD5F43" w:rsidRDefault="00DD5F43" w:rsidP="00DD5F43">
      <w:pPr>
        <w:pStyle w:val="BodyLarge"/>
        <w:tabs>
          <w:tab w:val="left" w:pos="600"/>
        </w:tabs>
        <w:spacing w:line="180" w:lineRule="exact"/>
        <w:ind w:left="605" w:hanging="605"/>
        <w:jc w:val="both"/>
      </w:pPr>
    </w:p>
    <w:p w14:paraId="34D17685" w14:textId="77777777" w:rsidR="00DD5F43" w:rsidRDefault="00DD5F43" w:rsidP="00DD5F43">
      <w:pPr>
        <w:pStyle w:val="BodyLarge"/>
        <w:tabs>
          <w:tab w:val="left" w:pos="600"/>
        </w:tabs>
        <w:spacing w:line="300" w:lineRule="exact"/>
        <w:ind w:left="605" w:hanging="605"/>
        <w:jc w:val="both"/>
      </w:pPr>
      <w:r>
        <w:t>(c)</w:t>
      </w:r>
      <w:r>
        <w:tab/>
        <w:t>Dear Mr./Ms. President:</w:t>
      </w:r>
    </w:p>
    <w:p w14:paraId="62BCA448" w14:textId="77777777" w:rsidR="00DD5F43" w:rsidRDefault="00DD5F43" w:rsidP="00DD5F43">
      <w:pPr>
        <w:pStyle w:val="BodyLarge"/>
        <w:tabs>
          <w:tab w:val="left" w:pos="600"/>
        </w:tabs>
        <w:spacing w:line="180" w:lineRule="exact"/>
        <w:ind w:left="605" w:hanging="605"/>
        <w:jc w:val="both"/>
      </w:pPr>
    </w:p>
    <w:p w14:paraId="79F7416F" w14:textId="7812F029" w:rsidR="00DD5F43" w:rsidRDefault="00DD5F43" w:rsidP="00DD5F43">
      <w:pPr>
        <w:pStyle w:val="BodyLarge"/>
        <w:tabs>
          <w:tab w:val="left" w:pos="600"/>
        </w:tabs>
        <w:spacing w:line="300" w:lineRule="exact"/>
        <w:ind w:left="605" w:right="31" w:hanging="605"/>
        <w:jc w:val="both"/>
      </w:pPr>
      <w:r>
        <w:tab/>
        <w:t>Because your ending inventory of December 31, 20</w:t>
      </w:r>
      <w:r w:rsidR="007335D6">
        <w:t>21</w:t>
      </w:r>
      <w:r>
        <w:t xml:space="preserve"> was overstated </w:t>
      </w:r>
      <w:r>
        <w:rPr>
          <w:spacing w:val="-2"/>
        </w:rPr>
        <w:t>by $</w:t>
      </w:r>
      <w:r w:rsidR="007335D6">
        <w:rPr>
          <w:spacing w:val="-2"/>
        </w:rPr>
        <w:t>7</w:t>
      </w:r>
      <w:r>
        <w:rPr>
          <w:spacing w:val="-2"/>
        </w:rPr>
        <w:t>,000, your net income for 20</w:t>
      </w:r>
      <w:r w:rsidR="007335D6">
        <w:rPr>
          <w:spacing w:val="-2"/>
        </w:rPr>
        <w:t>21</w:t>
      </w:r>
      <w:r>
        <w:rPr>
          <w:spacing w:val="-2"/>
        </w:rPr>
        <w:t xml:space="preserve"> was overstated by $</w:t>
      </w:r>
      <w:r w:rsidR="007335D6">
        <w:rPr>
          <w:spacing w:val="-2"/>
        </w:rPr>
        <w:t>7</w:t>
      </w:r>
      <w:r>
        <w:rPr>
          <w:spacing w:val="-2"/>
        </w:rPr>
        <w:t>,000. For 20</w:t>
      </w:r>
      <w:r w:rsidR="007335D6">
        <w:rPr>
          <w:spacing w:val="-2"/>
        </w:rPr>
        <w:t>22</w:t>
      </w:r>
      <w:r>
        <w:rPr>
          <w:spacing w:val="-2"/>
        </w:rPr>
        <w:t xml:space="preserve"> </w:t>
      </w:r>
      <w:r>
        <w:t>net income was understated by $</w:t>
      </w:r>
      <w:r w:rsidR="007335D6">
        <w:t>7</w:t>
      </w:r>
      <w:r>
        <w:t>,000.</w:t>
      </w:r>
    </w:p>
    <w:p w14:paraId="1D963304" w14:textId="77777777" w:rsidR="00DD5F43" w:rsidRDefault="00DD5F43" w:rsidP="00DD5F43">
      <w:pPr>
        <w:pStyle w:val="BodyLarge"/>
        <w:tabs>
          <w:tab w:val="left" w:pos="600"/>
        </w:tabs>
        <w:spacing w:line="180" w:lineRule="exact"/>
        <w:ind w:left="605" w:hanging="605"/>
        <w:jc w:val="both"/>
      </w:pPr>
    </w:p>
    <w:p w14:paraId="262FE550" w14:textId="23C69060" w:rsidR="00DD5F43" w:rsidRDefault="00DD5F43" w:rsidP="00DD5F43">
      <w:pPr>
        <w:pStyle w:val="BodyLarge"/>
        <w:tabs>
          <w:tab w:val="left" w:pos="600"/>
        </w:tabs>
        <w:spacing w:line="300" w:lineRule="exact"/>
        <w:ind w:left="605" w:right="31" w:hanging="605"/>
        <w:jc w:val="both"/>
      </w:pPr>
      <w:r>
        <w:tab/>
        <w:t xml:space="preserve">In a periodic system, the cost of goods sold is calculated by deducting the cost of ending inventory from the total cost of goods you have </w:t>
      </w:r>
      <w:r>
        <w:rPr>
          <w:spacing w:val="-2"/>
        </w:rPr>
        <w:t xml:space="preserve">available for sale in the period. Therefore, if this ending inventory figure </w:t>
      </w:r>
      <w:r>
        <w:t>is overstated, as it was in December 20</w:t>
      </w:r>
      <w:r w:rsidR="007335D6">
        <w:t>21</w:t>
      </w:r>
      <w:r>
        <w:t xml:space="preserve">, then the cost of goods sold is understated and therefore net income will be overstated by that </w:t>
      </w:r>
      <w:r>
        <w:rPr>
          <w:spacing w:val="-2"/>
        </w:rPr>
        <w:t xml:space="preserve">amount. Consequently, this overstated ending inventory figure goes on </w:t>
      </w:r>
      <w:r>
        <w:t>to become the next period’s beginning inventory amount and is a part of the total cost of goods available for sale. Therefore, the mistake repeats itself in the reverse.</w:t>
      </w:r>
    </w:p>
    <w:p w14:paraId="167D0522" w14:textId="77777777" w:rsidR="00DD5F43" w:rsidRDefault="00DD5F43" w:rsidP="00DD5F43">
      <w:pPr>
        <w:pStyle w:val="BodyLarge"/>
        <w:tabs>
          <w:tab w:val="left" w:pos="600"/>
        </w:tabs>
        <w:spacing w:line="300" w:lineRule="exact"/>
        <w:ind w:left="605" w:right="9" w:hanging="605"/>
        <w:jc w:val="both"/>
      </w:pPr>
    </w:p>
    <w:p w14:paraId="553A9F60" w14:textId="4DDCEECC" w:rsidR="00DD5F43" w:rsidRDefault="00DD5F43" w:rsidP="00DD5F43">
      <w:pPr>
        <w:pStyle w:val="BodyLarge"/>
        <w:tabs>
          <w:tab w:val="left" w:pos="600"/>
        </w:tabs>
        <w:spacing w:line="300" w:lineRule="exact"/>
        <w:ind w:left="605" w:right="9" w:hanging="605"/>
        <w:jc w:val="both"/>
      </w:pPr>
      <w:r>
        <w:tab/>
        <w:t>The error also affects the balance sheet at the end of 20</w:t>
      </w:r>
      <w:r w:rsidR="007335D6">
        <w:t>21</w:t>
      </w:r>
      <w:r>
        <w:t>. The inven</w:t>
      </w:r>
      <w:r>
        <w:softHyphen/>
        <w:t xml:space="preserve">tory reported in the balance sheet is overstated; therefore, total assets </w:t>
      </w:r>
      <w:r>
        <w:rPr>
          <w:spacing w:val="-2"/>
        </w:rPr>
        <w:t>are overstated. The overstatement of the 20</w:t>
      </w:r>
      <w:r w:rsidR="007335D6">
        <w:rPr>
          <w:spacing w:val="-2"/>
        </w:rPr>
        <w:t>21</w:t>
      </w:r>
      <w:r>
        <w:rPr>
          <w:spacing w:val="-2"/>
        </w:rPr>
        <w:t xml:space="preserve"> net income results in the Retained Earnings account balance being overstated. The balance sheet at the end of 20</w:t>
      </w:r>
      <w:r w:rsidR="007335D6">
        <w:rPr>
          <w:spacing w:val="-2"/>
        </w:rPr>
        <w:t>22</w:t>
      </w:r>
      <w:r>
        <w:rPr>
          <w:spacing w:val="-2"/>
        </w:rPr>
        <w:t xml:space="preserve"> is correct because the overstatement of the Retained Earnings account </w:t>
      </w:r>
      <w:r>
        <w:t>at the end of 20</w:t>
      </w:r>
      <w:r w:rsidR="007335D6">
        <w:t>21</w:t>
      </w:r>
      <w:r>
        <w:t xml:space="preserve"> is offset by the understatement of the 20</w:t>
      </w:r>
      <w:r w:rsidR="007335D6">
        <w:t>22</w:t>
      </w:r>
      <w:r>
        <w:t xml:space="preserve"> net income and the inventory at the end of 20</w:t>
      </w:r>
      <w:r w:rsidR="007335D6">
        <w:t>22</w:t>
      </w:r>
      <w:r>
        <w:t xml:space="preserve"> is correct.</w:t>
      </w:r>
    </w:p>
    <w:p w14:paraId="4500FE4A" w14:textId="77777777" w:rsidR="00DD5F43" w:rsidRDefault="00DD5F43" w:rsidP="00DD5F43">
      <w:pPr>
        <w:pStyle w:val="BodyLarge"/>
        <w:tabs>
          <w:tab w:val="left" w:pos="600"/>
        </w:tabs>
        <w:spacing w:line="240" w:lineRule="exact"/>
        <w:ind w:left="605" w:right="9" w:hanging="605"/>
        <w:jc w:val="both"/>
      </w:pPr>
    </w:p>
    <w:p w14:paraId="5228439C" w14:textId="77777777" w:rsidR="00DD5F43" w:rsidRDefault="00DD5F43" w:rsidP="00DD5F43">
      <w:pPr>
        <w:pStyle w:val="BodyLarge"/>
        <w:tabs>
          <w:tab w:val="left" w:pos="600"/>
        </w:tabs>
        <w:spacing w:line="300" w:lineRule="exact"/>
        <w:ind w:left="605" w:right="9" w:hanging="605"/>
        <w:jc w:val="both"/>
      </w:pPr>
      <w:r>
        <w:tab/>
        <w:t>Thank you for allowing me to bring this to your attention. If you have any questions, please contact me at your convenience.</w:t>
      </w:r>
    </w:p>
    <w:p w14:paraId="6DB692A2" w14:textId="77777777" w:rsidR="00DD5F43" w:rsidRDefault="00DD5F43" w:rsidP="00DD5F43">
      <w:pPr>
        <w:pStyle w:val="BodyLarge"/>
        <w:tabs>
          <w:tab w:val="left" w:pos="600"/>
        </w:tabs>
        <w:spacing w:line="240" w:lineRule="exact"/>
        <w:ind w:left="605" w:hanging="605"/>
        <w:jc w:val="both"/>
      </w:pPr>
    </w:p>
    <w:p w14:paraId="10243E53" w14:textId="77777777" w:rsidR="00DD5F43" w:rsidRDefault="00DD5F43" w:rsidP="00DD5F43">
      <w:pPr>
        <w:pStyle w:val="BodyLarge"/>
        <w:tabs>
          <w:tab w:val="left" w:pos="600"/>
        </w:tabs>
        <w:spacing w:line="300" w:lineRule="exact"/>
        <w:ind w:left="600" w:hanging="600"/>
        <w:jc w:val="both"/>
      </w:pPr>
      <w:r>
        <w:tab/>
        <w:t>Sincerely,</w:t>
      </w:r>
    </w:p>
    <w:p w14:paraId="066D1B00" w14:textId="77777777" w:rsidR="00DD5F43" w:rsidRDefault="00DD5F43" w:rsidP="004C0747">
      <w:pPr>
        <w:pStyle w:val="BodyLarge"/>
        <w:ind w:left="18"/>
      </w:pPr>
    </w:p>
    <w:p w14:paraId="063C3091" w14:textId="77777777" w:rsidR="00FA2796" w:rsidRDefault="00FA2796">
      <w:pPr>
        <w:pStyle w:val="BodyLarge"/>
      </w:pPr>
    </w:p>
    <w:p w14:paraId="39327D7A" w14:textId="77777777" w:rsidR="00FA2796" w:rsidRDefault="00FA2796">
      <w:pPr>
        <w:pStyle w:val="BodyLarge"/>
      </w:pPr>
    </w:p>
    <w:p w14:paraId="04D48729" w14:textId="77777777" w:rsidR="00FA2796" w:rsidRDefault="00FA2796">
      <w:pPr>
        <w:pStyle w:val="BodyLarge"/>
      </w:pPr>
    </w:p>
    <w:p w14:paraId="263C5FD4" w14:textId="77777777" w:rsidR="00FA2796" w:rsidRDefault="00FA2796">
      <w:pPr>
        <w:pStyle w:val="BodyLarge"/>
      </w:pPr>
    </w:p>
    <w:p w14:paraId="0D4D5AB0" w14:textId="77777777" w:rsidR="00FA2796" w:rsidRDefault="00FA2796">
      <w:pPr>
        <w:pStyle w:val="BodyLarge"/>
      </w:pPr>
    </w:p>
    <w:p w14:paraId="7B7320F7" w14:textId="77777777" w:rsidR="00FA2796" w:rsidRDefault="00FA2796">
      <w:pPr>
        <w:pStyle w:val="BodyLarge"/>
      </w:pPr>
    </w:p>
    <w:p w14:paraId="34535F43" w14:textId="77777777" w:rsidR="00FA2796" w:rsidRDefault="00FA2796">
      <w:pPr>
        <w:pStyle w:val="BodyLarge"/>
      </w:pPr>
    </w:p>
    <w:p w14:paraId="5B3CC83C" w14:textId="77777777" w:rsidR="00FA2796" w:rsidRDefault="00FA2796">
      <w:pPr>
        <w:pStyle w:val="BodyLarge"/>
      </w:pPr>
    </w:p>
    <w:p w14:paraId="6E4D749F" w14:textId="77777777" w:rsidR="00FA2796" w:rsidRDefault="00FA2796">
      <w:pPr>
        <w:pStyle w:val="BodyLarge"/>
      </w:pPr>
    </w:p>
    <w:p w14:paraId="40D7B8D4" w14:textId="77777777" w:rsidR="00FA2796" w:rsidRDefault="00FA2796">
      <w:pPr>
        <w:pStyle w:val="BodyLarge"/>
      </w:pPr>
    </w:p>
    <w:p w14:paraId="0C3FB60E" w14:textId="77777777" w:rsidR="00FA2796" w:rsidRDefault="00FA2796">
      <w:pPr>
        <w:pStyle w:val="BodyLarge"/>
      </w:pPr>
    </w:p>
    <w:p w14:paraId="14CF353C" w14:textId="77777777" w:rsidR="00FA2796" w:rsidRDefault="00FA2796">
      <w:pPr>
        <w:pStyle w:val="BodyLarge"/>
      </w:pPr>
    </w:p>
    <w:p w14:paraId="086ED4D2" w14:textId="77777777" w:rsidR="00FA2796" w:rsidRDefault="00FA2796">
      <w:pPr>
        <w:pStyle w:val="BodyLarge"/>
      </w:pPr>
    </w:p>
    <w:tbl>
      <w:tblPr>
        <w:tblW w:w="0" w:type="auto"/>
        <w:tblInd w:w="-106" w:type="dxa"/>
        <w:tblLayout w:type="fixed"/>
        <w:tblLook w:val="0000" w:firstRow="0" w:lastRow="0" w:firstColumn="0" w:lastColumn="0" w:noHBand="0" w:noVBand="0"/>
      </w:tblPr>
      <w:tblGrid>
        <w:gridCol w:w="2592"/>
        <w:gridCol w:w="270"/>
        <w:gridCol w:w="1091"/>
        <w:gridCol w:w="286"/>
        <w:gridCol w:w="1170"/>
        <w:gridCol w:w="351"/>
        <w:gridCol w:w="1602"/>
      </w:tblGrid>
      <w:tr w:rsidR="00E52A3C" w:rsidRPr="00BB718F" w14:paraId="3EE73E5B" w14:textId="77777777">
        <w:tc>
          <w:tcPr>
            <w:tcW w:w="2592" w:type="dxa"/>
          </w:tcPr>
          <w:p w14:paraId="3EE73E50" w14:textId="4A439F89" w:rsidR="00E52A3C" w:rsidRPr="00BB718F" w:rsidRDefault="00FA2796">
            <w:pPr>
              <w:pStyle w:val="BodyLarge"/>
              <w:rPr>
                <w:rFonts w:ascii="Liberation Sans" w:hAnsi="Liberation Sans" w:cs="Liberation Sans"/>
              </w:rPr>
            </w:pPr>
            <w:r>
              <w:lastRenderedPageBreak/>
              <w:t>EXERCISE 6-10</w:t>
            </w:r>
            <w:r w:rsidR="000A5A8D">
              <w:t>B</w:t>
            </w:r>
          </w:p>
        </w:tc>
        <w:tc>
          <w:tcPr>
            <w:tcW w:w="270" w:type="dxa"/>
          </w:tcPr>
          <w:p w14:paraId="3EE73E51" w14:textId="77777777" w:rsidR="00E52A3C" w:rsidRPr="00BB718F" w:rsidRDefault="00E52A3C">
            <w:pPr>
              <w:pStyle w:val="BodyLarge"/>
              <w:rPr>
                <w:rFonts w:ascii="Liberation Sans" w:hAnsi="Liberation Sans" w:cs="Liberation Sans"/>
              </w:rPr>
            </w:pPr>
          </w:p>
        </w:tc>
        <w:tc>
          <w:tcPr>
            <w:tcW w:w="1091" w:type="dxa"/>
            <w:tcBorders>
              <w:bottom w:val="single" w:sz="4" w:space="0" w:color="auto"/>
            </w:tcBorders>
          </w:tcPr>
          <w:p w14:paraId="3EE73E52" w14:textId="77777777" w:rsidR="00E52A3C" w:rsidRPr="00BB718F" w:rsidRDefault="00E52A3C">
            <w:pPr>
              <w:pStyle w:val="BodyLarge"/>
              <w:jc w:val="center"/>
              <w:rPr>
                <w:rFonts w:ascii="Liberation Sans" w:hAnsi="Liberation Sans" w:cs="Liberation Sans"/>
              </w:rPr>
            </w:pPr>
          </w:p>
          <w:p w14:paraId="3EE73E53" w14:textId="77777777" w:rsidR="00E52A3C" w:rsidRPr="00BB718F" w:rsidRDefault="00E52A3C">
            <w:pPr>
              <w:pStyle w:val="BodyLarge"/>
              <w:jc w:val="center"/>
              <w:rPr>
                <w:rFonts w:ascii="Liberation Sans" w:hAnsi="Liberation Sans" w:cs="Liberation Sans"/>
              </w:rPr>
            </w:pPr>
          </w:p>
          <w:p w14:paraId="3EE73E54"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Cost</w:t>
            </w:r>
          </w:p>
        </w:tc>
        <w:tc>
          <w:tcPr>
            <w:tcW w:w="286" w:type="dxa"/>
          </w:tcPr>
          <w:p w14:paraId="3EE73E55" w14:textId="77777777" w:rsidR="00E52A3C" w:rsidRPr="00BB718F" w:rsidRDefault="00E52A3C">
            <w:pPr>
              <w:pStyle w:val="BodyLarge"/>
              <w:rPr>
                <w:rFonts w:ascii="Liberation Sans" w:hAnsi="Liberation Sans" w:cs="Liberation Sans"/>
              </w:rPr>
            </w:pPr>
          </w:p>
        </w:tc>
        <w:tc>
          <w:tcPr>
            <w:tcW w:w="1170" w:type="dxa"/>
            <w:tcBorders>
              <w:bottom w:val="single" w:sz="4" w:space="0" w:color="auto"/>
            </w:tcBorders>
          </w:tcPr>
          <w:p w14:paraId="3EE73E56" w14:textId="77777777" w:rsidR="00E52A3C" w:rsidRPr="00BB718F" w:rsidRDefault="00E52A3C">
            <w:pPr>
              <w:pStyle w:val="BodyLarge"/>
              <w:ind w:left="-130" w:right="-156"/>
              <w:jc w:val="center"/>
              <w:rPr>
                <w:rFonts w:ascii="Liberation Sans" w:hAnsi="Liberation Sans" w:cs="Liberation Sans"/>
              </w:rPr>
            </w:pPr>
          </w:p>
          <w:p w14:paraId="3EE73E57" w14:textId="77777777" w:rsidR="00E52A3C" w:rsidRPr="00BB718F" w:rsidRDefault="00E52A3C">
            <w:pPr>
              <w:pStyle w:val="BodyLarge"/>
              <w:ind w:left="-130" w:right="-156"/>
              <w:jc w:val="center"/>
              <w:rPr>
                <w:rFonts w:ascii="Liberation Sans" w:hAnsi="Liberation Sans" w:cs="Liberation Sans"/>
              </w:rPr>
            </w:pPr>
          </w:p>
          <w:p w14:paraId="3EE73E58" w14:textId="1F4C23A3" w:rsidR="00E52A3C" w:rsidRPr="00BB718F" w:rsidRDefault="00571B8F">
            <w:pPr>
              <w:pStyle w:val="BodyLarge"/>
              <w:ind w:left="-130" w:right="-156"/>
              <w:jc w:val="center"/>
              <w:rPr>
                <w:rFonts w:ascii="Liberation Sans" w:hAnsi="Liberation Sans" w:cs="Liberation Sans"/>
              </w:rPr>
            </w:pPr>
            <w:r>
              <w:rPr>
                <w:rFonts w:ascii="Liberation Sans" w:hAnsi="Liberation Sans" w:cs="Liberation Sans"/>
              </w:rPr>
              <w:t>NRV</w:t>
            </w:r>
          </w:p>
        </w:tc>
        <w:tc>
          <w:tcPr>
            <w:tcW w:w="351" w:type="dxa"/>
          </w:tcPr>
          <w:p w14:paraId="3EE73E59" w14:textId="77777777" w:rsidR="00E52A3C" w:rsidRPr="00BB718F" w:rsidRDefault="00E52A3C">
            <w:pPr>
              <w:pStyle w:val="BodyLarge"/>
              <w:rPr>
                <w:rFonts w:ascii="Liberation Sans" w:hAnsi="Liberation Sans" w:cs="Liberation Sans"/>
              </w:rPr>
            </w:pPr>
          </w:p>
        </w:tc>
        <w:tc>
          <w:tcPr>
            <w:tcW w:w="1602" w:type="dxa"/>
            <w:tcBorders>
              <w:bottom w:val="single" w:sz="4" w:space="0" w:color="auto"/>
            </w:tcBorders>
          </w:tcPr>
          <w:p w14:paraId="3EE73E5A" w14:textId="46FFE806" w:rsidR="00E52A3C" w:rsidRPr="00BB718F" w:rsidRDefault="00E52A3C" w:rsidP="000A5A8D">
            <w:pPr>
              <w:pStyle w:val="BodyLarge"/>
              <w:jc w:val="center"/>
              <w:rPr>
                <w:rFonts w:ascii="Liberation Sans" w:hAnsi="Liberation Sans" w:cs="Liberation Sans"/>
              </w:rPr>
            </w:pPr>
            <w:r w:rsidRPr="00BB718F">
              <w:rPr>
                <w:rFonts w:ascii="Liberation Sans" w:hAnsi="Liberation Sans" w:cs="Liberation Sans"/>
              </w:rPr>
              <w:t>Lower</w:t>
            </w:r>
            <w:r w:rsidRPr="00BB718F">
              <w:rPr>
                <w:rFonts w:ascii="Liberation Sans" w:hAnsi="Liberation Sans" w:cs="Liberation Sans"/>
              </w:rPr>
              <w:br/>
              <w:t>of Cost</w:t>
            </w:r>
            <w:r w:rsidRPr="00BB718F">
              <w:rPr>
                <w:rFonts w:ascii="Liberation Sans" w:hAnsi="Liberation Sans" w:cs="Liberation Sans"/>
              </w:rPr>
              <w:br/>
              <w:t xml:space="preserve">or </w:t>
            </w:r>
            <w:r w:rsidR="00571B8F">
              <w:rPr>
                <w:rFonts w:ascii="Liberation Sans" w:hAnsi="Liberation Sans" w:cs="Liberation Sans"/>
              </w:rPr>
              <w:t>NRV</w:t>
            </w:r>
          </w:p>
        </w:tc>
      </w:tr>
      <w:tr w:rsidR="00E52A3C" w:rsidRPr="00BB718F" w14:paraId="3EE73E63" w14:textId="77777777">
        <w:tc>
          <w:tcPr>
            <w:tcW w:w="2592" w:type="dxa"/>
          </w:tcPr>
          <w:p w14:paraId="3EE73E5C" w14:textId="77777777" w:rsidR="00E52A3C" w:rsidRPr="00BB718F" w:rsidRDefault="00E52A3C">
            <w:pPr>
              <w:pStyle w:val="BodyLarge"/>
              <w:tabs>
                <w:tab w:val="left" w:pos="440"/>
              </w:tabs>
              <w:spacing w:before="40"/>
              <w:ind w:left="-100" w:right="-146"/>
              <w:rPr>
                <w:rFonts w:ascii="Liberation Sans" w:hAnsi="Liberation Sans" w:cs="Liberation Sans"/>
              </w:rPr>
            </w:pPr>
            <w:r w:rsidRPr="00BB718F">
              <w:rPr>
                <w:rFonts w:ascii="Liberation Sans" w:hAnsi="Liberation Sans" w:cs="Liberation Sans"/>
              </w:rPr>
              <w:t>Cameras</w:t>
            </w:r>
          </w:p>
        </w:tc>
        <w:tc>
          <w:tcPr>
            <w:tcW w:w="270" w:type="dxa"/>
          </w:tcPr>
          <w:p w14:paraId="3EE73E5D" w14:textId="77777777" w:rsidR="00E52A3C" w:rsidRPr="00BB718F" w:rsidRDefault="00E52A3C">
            <w:pPr>
              <w:pStyle w:val="BodyLarge"/>
              <w:spacing w:before="40"/>
              <w:rPr>
                <w:rFonts w:ascii="Liberation Sans" w:hAnsi="Liberation Sans" w:cs="Liberation Sans"/>
              </w:rPr>
            </w:pPr>
          </w:p>
        </w:tc>
        <w:tc>
          <w:tcPr>
            <w:tcW w:w="1091" w:type="dxa"/>
            <w:tcBorders>
              <w:top w:val="single" w:sz="4" w:space="0" w:color="auto"/>
            </w:tcBorders>
          </w:tcPr>
          <w:p w14:paraId="3EE73E5E" w14:textId="77777777" w:rsidR="00E52A3C" w:rsidRPr="00BB718F" w:rsidRDefault="00E52A3C">
            <w:pPr>
              <w:pStyle w:val="BodyLarge"/>
              <w:spacing w:before="40"/>
              <w:jc w:val="right"/>
              <w:rPr>
                <w:rFonts w:ascii="Liberation Sans" w:hAnsi="Liberation Sans" w:cs="Liberation Sans"/>
              </w:rPr>
            </w:pPr>
          </w:p>
        </w:tc>
        <w:tc>
          <w:tcPr>
            <w:tcW w:w="286" w:type="dxa"/>
          </w:tcPr>
          <w:p w14:paraId="3EE73E5F" w14:textId="77777777" w:rsidR="00E52A3C" w:rsidRPr="00BB718F" w:rsidRDefault="00E52A3C">
            <w:pPr>
              <w:pStyle w:val="BodyLarge"/>
              <w:spacing w:before="40"/>
              <w:jc w:val="right"/>
              <w:rPr>
                <w:rFonts w:ascii="Liberation Sans" w:hAnsi="Liberation Sans" w:cs="Liberation Sans"/>
              </w:rPr>
            </w:pPr>
          </w:p>
        </w:tc>
        <w:tc>
          <w:tcPr>
            <w:tcW w:w="1170" w:type="dxa"/>
            <w:tcBorders>
              <w:top w:val="single" w:sz="4" w:space="0" w:color="auto"/>
            </w:tcBorders>
          </w:tcPr>
          <w:p w14:paraId="3EE73E60" w14:textId="77777777" w:rsidR="00E52A3C" w:rsidRPr="00BB718F" w:rsidRDefault="00E52A3C">
            <w:pPr>
              <w:pStyle w:val="BodyLarge"/>
              <w:spacing w:before="40"/>
              <w:ind w:left="-130" w:right="-156"/>
              <w:jc w:val="right"/>
              <w:rPr>
                <w:rFonts w:ascii="Liberation Sans" w:hAnsi="Liberation Sans" w:cs="Liberation Sans"/>
              </w:rPr>
            </w:pPr>
          </w:p>
        </w:tc>
        <w:tc>
          <w:tcPr>
            <w:tcW w:w="351" w:type="dxa"/>
          </w:tcPr>
          <w:p w14:paraId="3EE73E61" w14:textId="77777777" w:rsidR="00E52A3C" w:rsidRPr="00BB718F" w:rsidRDefault="00E52A3C">
            <w:pPr>
              <w:pStyle w:val="BodyLarge"/>
              <w:spacing w:before="40"/>
              <w:jc w:val="right"/>
              <w:rPr>
                <w:rFonts w:ascii="Liberation Sans" w:hAnsi="Liberation Sans" w:cs="Liberation Sans"/>
              </w:rPr>
            </w:pPr>
          </w:p>
        </w:tc>
        <w:tc>
          <w:tcPr>
            <w:tcW w:w="1602" w:type="dxa"/>
            <w:tcBorders>
              <w:top w:val="single" w:sz="4" w:space="0" w:color="auto"/>
            </w:tcBorders>
          </w:tcPr>
          <w:p w14:paraId="3EE73E62" w14:textId="77777777" w:rsidR="00E52A3C" w:rsidRPr="00BB718F" w:rsidRDefault="00E52A3C">
            <w:pPr>
              <w:pStyle w:val="BodyLarge"/>
              <w:spacing w:before="40"/>
              <w:jc w:val="right"/>
              <w:rPr>
                <w:rFonts w:ascii="Liberation Sans" w:hAnsi="Liberation Sans" w:cs="Liberation Sans"/>
              </w:rPr>
            </w:pPr>
          </w:p>
        </w:tc>
      </w:tr>
      <w:tr w:rsidR="00E52A3C" w:rsidRPr="00BB718F" w14:paraId="3EE73E6B" w14:textId="77777777">
        <w:tc>
          <w:tcPr>
            <w:tcW w:w="2592" w:type="dxa"/>
          </w:tcPr>
          <w:p w14:paraId="3EE73E64"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ab/>
              <w:t>Minolta</w:t>
            </w:r>
          </w:p>
        </w:tc>
        <w:tc>
          <w:tcPr>
            <w:tcW w:w="270" w:type="dxa"/>
          </w:tcPr>
          <w:p w14:paraId="3EE73E65" w14:textId="77777777" w:rsidR="00E52A3C" w:rsidRPr="00BB718F" w:rsidRDefault="00E52A3C">
            <w:pPr>
              <w:pStyle w:val="BodyLarge"/>
              <w:rPr>
                <w:rFonts w:ascii="Liberation Sans" w:hAnsi="Liberation Sans" w:cs="Liberation Sans"/>
              </w:rPr>
            </w:pPr>
          </w:p>
        </w:tc>
        <w:tc>
          <w:tcPr>
            <w:tcW w:w="1091" w:type="dxa"/>
          </w:tcPr>
          <w:p w14:paraId="3EE73E66" w14:textId="77777777" w:rsidR="00E52A3C" w:rsidRPr="00BB718F" w:rsidRDefault="00E52A3C">
            <w:pPr>
              <w:pStyle w:val="BodyLarge"/>
              <w:tabs>
                <w:tab w:val="left" w:pos="54"/>
              </w:tabs>
              <w:ind w:left="-110" w:right="-45"/>
              <w:jc w:val="right"/>
              <w:rPr>
                <w:rFonts w:ascii="Liberation Sans" w:hAnsi="Liberation Sans" w:cs="Liberation Sans"/>
              </w:rPr>
            </w:pPr>
            <w:r w:rsidRPr="00BB718F">
              <w:rPr>
                <w:rFonts w:ascii="Liberation Sans" w:hAnsi="Liberation Sans" w:cs="Liberation Sans"/>
              </w:rPr>
              <w:t>$   900</w:t>
            </w:r>
          </w:p>
        </w:tc>
        <w:tc>
          <w:tcPr>
            <w:tcW w:w="286" w:type="dxa"/>
          </w:tcPr>
          <w:p w14:paraId="3EE73E67" w14:textId="77777777" w:rsidR="00E52A3C" w:rsidRPr="00BB718F" w:rsidRDefault="00E52A3C">
            <w:pPr>
              <w:pStyle w:val="BodyLarge"/>
              <w:jc w:val="right"/>
              <w:rPr>
                <w:rFonts w:ascii="Liberation Sans" w:hAnsi="Liberation Sans" w:cs="Liberation Sans"/>
              </w:rPr>
            </w:pPr>
          </w:p>
        </w:tc>
        <w:tc>
          <w:tcPr>
            <w:tcW w:w="1170" w:type="dxa"/>
          </w:tcPr>
          <w:p w14:paraId="3EE73E68" w14:textId="77777777" w:rsidR="00E52A3C" w:rsidRPr="00BB718F" w:rsidRDefault="00E52A3C">
            <w:pPr>
              <w:pStyle w:val="BodyLarge"/>
              <w:ind w:left="-130" w:right="-28"/>
              <w:jc w:val="right"/>
              <w:rPr>
                <w:rFonts w:ascii="Liberation Sans" w:hAnsi="Liberation Sans" w:cs="Liberation Sans"/>
              </w:rPr>
            </w:pPr>
            <w:r w:rsidRPr="00BB718F">
              <w:rPr>
                <w:rFonts w:ascii="Liberation Sans" w:hAnsi="Liberation Sans" w:cs="Liberation Sans"/>
              </w:rPr>
              <w:t>$1,000</w:t>
            </w:r>
          </w:p>
        </w:tc>
        <w:tc>
          <w:tcPr>
            <w:tcW w:w="351" w:type="dxa"/>
          </w:tcPr>
          <w:p w14:paraId="3EE73E69" w14:textId="77777777" w:rsidR="00E52A3C" w:rsidRPr="00BB718F" w:rsidRDefault="00E52A3C">
            <w:pPr>
              <w:pStyle w:val="BodyLarge"/>
              <w:jc w:val="right"/>
              <w:rPr>
                <w:rFonts w:ascii="Liberation Sans" w:hAnsi="Liberation Sans" w:cs="Liberation Sans"/>
              </w:rPr>
            </w:pPr>
          </w:p>
        </w:tc>
        <w:tc>
          <w:tcPr>
            <w:tcW w:w="1602" w:type="dxa"/>
          </w:tcPr>
          <w:p w14:paraId="3EE73E6A" w14:textId="77777777" w:rsidR="00E52A3C" w:rsidRPr="00BB718F" w:rsidRDefault="00E52A3C">
            <w:pPr>
              <w:pStyle w:val="BodyLarge"/>
              <w:tabs>
                <w:tab w:val="right" w:pos="1044"/>
              </w:tabs>
              <w:ind w:left="-108" w:right="-108"/>
              <w:rPr>
                <w:rFonts w:ascii="Liberation Sans" w:hAnsi="Liberation Sans" w:cs="Liberation Sans"/>
              </w:rPr>
            </w:pPr>
            <w:r w:rsidRPr="00BB718F">
              <w:rPr>
                <w:rFonts w:ascii="Liberation Sans" w:hAnsi="Liberation Sans" w:cs="Liberation Sans"/>
              </w:rPr>
              <w:tab/>
              <w:t>$   900</w:t>
            </w:r>
          </w:p>
        </w:tc>
      </w:tr>
      <w:tr w:rsidR="00E52A3C" w:rsidRPr="00BB718F" w14:paraId="3EE73E73" w14:textId="77777777">
        <w:tc>
          <w:tcPr>
            <w:tcW w:w="2592" w:type="dxa"/>
          </w:tcPr>
          <w:p w14:paraId="3EE73E6C"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ab/>
              <w:t>Canon</w:t>
            </w:r>
          </w:p>
        </w:tc>
        <w:tc>
          <w:tcPr>
            <w:tcW w:w="270" w:type="dxa"/>
          </w:tcPr>
          <w:p w14:paraId="3EE73E6D" w14:textId="77777777" w:rsidR="00E52A3C" w:rsidRPr="00BB718F" w:rsidRDefault="00E52A3C">
            <w:pPr>
              <w:pStyle w:val="BodyLarge"/>
              <w:rPr>
                <w:rFonts w:ascii="Liberation Sans" w:hAnsi="Liberation Sans" w:cs="Liberation Sans"/>
              </w:rPr>
            </w:pPr>
          </w:p>
        </w:tc>
        <w:tc>
          <w:tcPr>
            <w:tcW w:w="1091" w:type="dxa"/>
          </w:tcPr>
          <w:p w14:paraId="3EE73E6E" w14:textId="77777777" w:rsidR="00E52A3C" w:rsidRPr="00BB718F" w:rsidRDefault="00E52A3C">
            <w:pPr>
              <w:pStyle w:val="BodyLarge"/>
              <w:ind w:left="-128" w:right="-45"/>
              <w:jc w:val="right"/>
              <w:rPr>
                <w:rFonts w:ascii="Liberation Sans" w:hAnsi="Liberation Sans" w:cs="Liberation Sans"/>
              </w:rPr>
            </w:pPr>
            <w:r w:rsidRPr="00BB718F">
              <w:rPr>
                <w:rFonts w:ascii="Liberation Sans" w:hAnsi="Liberation Sans" w:cs="Liberation Sans"/>
                <w:u w:val="single"/>
              </w:rPr>
              <w:t xml:space="preserve">     960</w:t>
            </w:r>
          </w:p>
        </w:tc>
        <w:tc>
          <w:tcPr>
            <w:tcW w:w="286" w:type="dxa"/>
          </w:tcPr>
          <w:p w14:paraId="3EE73E6F" w14:textId="77777777" w:rsidR="00E52A3C" w:rsidRPr="00BB718F" w:rsidRDefault="00E52A3C">
            <w:pPr>
              <w:pStyle w:val="BodyLarge"/>
              <w:jc w:val="right"/>
              <w:rPr>
                <w:rFonts w:ascii="Liberation Sans" w:hAnsi="Liberation Sans" w:cs="Liberation Sans"/>
              </w:rPr>
            </w:pPr>
          </w:p>
        </w:tc>
        <w:tc>
          <w:tcPr>
            <w:tcW w:w="1170" w:type="dxa"/>
          </w:tcPr>
          <w:p w14:paraId="3EE73E70" w14:textId="77777777" w:rsidR="00E52A3C" w:rsidRPr="00BB718F" w:rsidRDefault="00E52A3C">
            <w:pPr>
              <w:pStyle w:val="BodyLarge"/>
              <w:ind w:left="-130" w:right="-18"/>
              <w:jc w:val="right"/>
              <w:rPr>
                <w:rFonts w:ascii="Liberation Sans" w:hAnsi="Liberation Sans" w:cs="Liberation Sans"/>
              </w:rPr>
            </w:pPr>
            <w:r w:rsidRPr="00BB718F">
              <w:rPr>
                <w:rFonts w:ascii="Liberation Sans" w:hAnsi="Liberation Sans" w:cs="Liberation Sans"/>
                <w:u w:val="single"/>
              </w:rPr>
              <w:t xml:space="preserve">     930</w:t>
            </w:r>
          </w:p>
        </w:tc>
        <w:tc>
          <w:tcPr>
            <w:tcW w:w="351" w:type="dxa"/>
          </w:tcPr>
          <w:p w14:paraId="3EE73E71" w14:textId="77777777" w:rsidR="00E52A3C" w:rsidRPr="00BB718F" w:rsidRDefault="00E52A3C">
            <w:pPr>
              <w:pStyle w:val="BodyLarge"/>
              <w:jc w:val="right"/>
              <w:rPr>
                <w:rFonts w:ascii="Liberation Sans" w:hAnsi="Liberation Sans" w:cs="Liberation Sans"/>
              </w:rPr>
            </w:pPr>
          </w:p>
        </w:tc>
        <w:tc>
          <w:tcPr>
            <w:tcW w:w="1602" w:type="dxa"/>
          </w:tcPr>
          <w:p w14:paraId="3EE73E72" w14:textId="77777777" w:rsidR="00E52A3C" w:rsidRPr="00BB718F" w:rsidRDefault="00E52A3C">
            <w:pPr>
              <w:pStyle w:val="BodyLarge"/>
              <w:tabs>
                <w:tab w:val="right" w:pos="1044"/>
              </w:tabs>
              <w:ind w:right="-108"/>
              <w:rPr>
                <w:rFonts w:ascii="Liberation Sans" w:hAnsi="Liberation Sans" w:cs="Liberation Sans"/>
              </w:rPr>
            </w:pPr>
            <w:r w:rsidRPr="00BB718F">
              <w:rPr>
                <w:rFonts w:ascii="Liberation Sans" w:hAnsi="Liberation Sans" w:cs="Liberation Sans"/>
              </w:rPr>
              <w:tab/>
              <w:t>930</w:t>
            </w:r>
          </w:p>
        </w:tc>
      </w:tr>
      <w:tr w:rsidR="00E52A3C" w:rsidRPr="00BB718F" w14:paraId="3EE73E7B" w14:textId="77777777">
        <w:tc>
          <w:tcPr>
            <w:tcW w:w="2592" w:type="dxa"/>
          </w:tcPr>
          <w:p w14:paraId="3EE73E74"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Total</w:t>
            </w:r>
          </w:p>
        </w:tc>
        <w:tc>
          <w:tcPr>
            <w:tcW w:w="270" w:type="dxa"/>
          </w:tcPr>
          <w:p w14:paraId="3EE73E75" w14:textId="77777777" w:rsidR="00E52A3C" w:rsidRPr="00BB718F" w:rsidRDefault="00E52A3C">
            <w:pPr>
              <w:pStyle w:val="BodyLarge"/>
              <w:rPr>
                <w:rFonts w:ascii="Liberation Sans" w:hAnsi="Liberation Sans" w:cs="Liberation Sans"/>
              </w:rPr>
            </w:pPr>
          </w:p>
        </w:tc>
        <w:tc>
          <w:tcPr>
            <w:tcW w:w="1091" w:type="dxa"/>
          </w:tcPr>
          <w:p w14:paraId="3EE73E76" w14:textId="77777777" w:rsidR="00E52A3C" w:rsidRPr="00BB718F" w:rsidRDefault="00E52A3C">
            <w:pPr>
              <w:pStyle w:val="BodyLarge"/>
              <w:ind w:left="-137" w:right="-45"/>
              <w:jc w:val="right"/>
              <w:rPr>
                <w:rFonts w:ascii="Liberation Sans" w:hAnsi="Liberation Sans" w:cs="Liberation Sans"/>
              </w:rPr>
            </w:pPr>
            <w:r w:rsidRPr="00BB718F">
              <w:rPr>
                <w:rFonts w:ascii="Liberation Sans" w:hAnsi="Liberation Sans" w:cs="Liberation Sans"/>
                <w:u w:val="single"/>
              </w:rPr>
              <w:t xml:space="preserve">  1,860</w:t>
            </w:r>
          </w:p>
        </w:tc>
        <w:tc>
          <w:tcPr>
            <w:tcW w:w="286" w:type="dxa"/>
          </w:tcPr>
          <w:p w14:paraId="3EE73E77" w14:textId="77777777" w:rsidR="00E52A3C" w:rsidRPr="00BB718F" w:rsidRDefault="00E52A3C">
            <w:pPr>
              <w:pStyle w:val="BodyLarge"/>
              <w:jc w:val="right"/>
              <w:rPr>
                <w:rFonts w:ascii="Liberation Sans" w:hAnsi="Liberation Sans" w:cs="Liberation Sans"/>
              </w:rPr>
            </w:pPr>
          </w:p>
        </w:tc>
        <w:tc>
          <w:tcPr>
            <w:tcW w:w="1170" w:type="dxa"/>
          </w:tcPr>
          <w:p w14:paraId="3EE73E78" w14:textId="77777777" w:rsidR="00E52A3C" w:rsidRPr="00BB718F" w:rsidRDefault="00E52A3C">
            <w:pPr>
              <w:pStyle w:val="BodyLarge"/>
              <w:ind w:left="-130" w:right="-18"/>
              <w:jc w:val="right"/>
              <w:rPr>
                <w:rFonts w:ascii="Liberation Sans" w:hAnsi="Liberation Sans" w:cs="Liberation Sans"/>
              </w:rPr>
            </w:pPr>
            <w:r w:rsidRPr="00BB718F">
              <w:rPr>
                <w:rFonts w:ascii="Liberation Sans" w:hAnsi="Liberation Sans" w:cs="Liberation Sans"/>
                <w:u w:val="single"/>
              </w:rPr>
              <w:t xml:space="preserve">  1,930</w:t>
            </w:r>
          </w:p>
        </w:tc>
        <w:tc>
          <w:tcPr>
            <w:tcW w:w="351" w:type="dxa"/>
          </w:tcPr>
          <w:p w14:paraId="3EE73E79" w14:textId="77777777" w:rsidR="00E52A3C" w:rsidRPr="00BB718F" w:rsidRDefault="00E52A3C">
            <w:pPr>
              <w:pStyle w:val="BodyLarge"/>
              <w:jc w:val="right"/>
              <w:rPr>
                <w:rFonts w:ascii="Liberation Sans" w:hAnsi="Liberation Sans" w:cs="Liberation Sans"/>
              </w:rPr>
            </w:pPr>
          </w:p>
        </w:tc>
        <w:tc>
          <w:tcPr>
            <w:tcW w:w="1602" w:type="dxa"/>
          </w:tcPr>
          <w:p w14:paraId="3EE73E7A" w14:textId="77777777" w:rsidR="00E52A3C" w:rsidRPr="00BB718F" w:rsidRDefault="00E52A3C">
            <w:pPr>
              <w:pStyle w:val="BodyLarge"/>
              <w:tabs>
                <w:tab w:val="right" w:pos="1044"/>
              </w:tabs>
              <w:ind w:left="-108" w:right="-108"/>
              <w:rPr>
                <w:rFonts w:ascii="Liberation Sans" w:hAnsi="Liberation Sans" w:cs="Liberation Sans"/>
              </w:rPr>
            </w:pPr>
          </w:p>
        </w:tc>
      </w:tr>
      <w:tr w:rsidR="00E52A3C" w:rsidRPr="00BB718F" w14:paraId="3EE73E83" w14:textId="77777777">
        <w:tc>
          <w:tcPr>
            <w:tcW w:w="2592" w:type="dxa"/>
          </w:tcPr>
          <w:p w14:paraId="3EE73E7C" w14:textId="77777777" w:rsidR="00E52A3C" w:rsidRPr="00BB718F" w:rsidRDefault="00E52A3C">
            <w:pPr>
              <w:pStyle w:val="BodyLarge"/>
              <w:tabs>
                <w:tab w:val="left" w:pos="440"/>
              </w:tabs>
              <w:ind w:left="-100" w:right="-146"/>
              <w:rPr>
                <w:rFonts w:ascii="Liberation Sans" w:hAnsi="Liberation Sans" w:cs="Liberation Sans"/>
              </w:rPr>
            </w:pPr>
          </w:p>
        </w:tc>
        <w:tc>
          <w:tcPr>
            <w:tcW w:w="270" w:type="dxa"/>
          </w:tcPr>
          <w:p w14:paraId="3EE73E7D" w14:textId="77777777" w:rsidR="00E52A3C" w:rsidRPr="00BB718F" w:rsidRDefault="00E52A3C">
            <w:pPr>
              <w:pStyle w:val="BodyLarge"/>
              <w:rPr>
                <w:rFonts w:ascii="Liberation Sans" w:hAnsi="Liberation Sans" w:cs="Liberation Sans"/>
              </w:rPr>
            </w:pPr>
          </w:p>
        </w:tc>
        <w:tc>
          <w:tcPr>
            <w:tcW w:w="1091" w:type="dxa"/>
          </w:tcPr>
          <w:p w14:paraId="3EE73E7E" w14:textId="77777777" w:rsidR="00E52A3C" w:rsidRPr="00BB718F" w:rsidRDefault="00E52A3C">
            <w:pPr>
              <w:pStyle w:val="BodyLarge"/>
              <w:ind w:right="-45"/>
              <w:jc w:val="right"/>
              <w:rPr>
                <w:rFonts w:ascii="Liberation Sans" w:hAnsi="Liberation Sans" w:cs="Liberation Sans"/>
              </w:rPr>
            </w:pPr>
          </w:p>
        </w:tc>
        <w:tc>
          <w:tcPr>
            <w:tcW w:w="286" w:type="dxa"/>
          </w:tcPr>
          <w:p w14:paraId="3EE73E7F" w14:textId="77777777" w:rsidR="00E52A3C" w:rsidRPr="00BB718F" w:rsidRDefault="00E52A3C">
            <w:pPr>
              <w:pStyle w:val="BodyLarge"/>
              <w:jc w:val="right"/>
              <w:rPr>
                <w:rFonts w:ascii="Liberation Sans" w:hAnsi="Liberation Sans" w:cs="Liberation Sans"/>
              </w:rPr>
            </w:pPr>
          </w:p>
        </w:tc>
        <w:tc>
          <w:tcPr>
            <w:tcW w:w="1170" w:type="dxa"/>
          </w:tcPr>
          <w:p w14:paraId="3EE73E80" w14:textId="77777777" w:rsidR="00E52A3C" w:rsidRPr="00BB718F" w:rsidRDefault="00E52A3C">
            <w:pPr>
              <w:pStyle w:val="BodyLarge"/>
              <w:ind w:left="-130" w:right="-18"/>
              <w:jc w:val="right"/>
              <w:rPr>
                <w:rFonts w:ascii="Liberation Sans" w:hAnsi="Liberation Sans" w:cs="Liberation Sans"/>
              </w:rPr>
            </w:pPr>
          </w:p>
        </w:tc>
        <w:tc>
          <w:tcPr>
            <w:tcW w:w="351" w:type="dxa"/>
          </w:tcPr>
          <w:p w14:paraId="3EE73E81" w14:textId="77777777" w:rsidR="00E52A3C" w:rsidRPr="00BB718F" w:rsidRDefault="00E52A3C">
            <w:pPr>
              <w:pStyle w:val="BodyLarge"/>
              <w:jc w:val="right"/>
              <w:rPr>
                <w:rFonts w:ascii="Liberation Sans" w:hAnsi="Liberation Sans" w:cs="Liberation Sans"/>
              </w:rPr>
            </w:pPr>
          </w:p>
        </w:tc>
        <w:tc>
          <w:tcPr>
            <w:tcW w:w="1602" w:type="dxa"/>
          </w:tcPr>
          <w:p w14:paraId="3EE73E82" w14:textId="77777777" w:rsidR="00E52A3C" w:rsidRPr="00BB718F" w:rsidRDefault="00E52A3C">
            <w:pPr>
              <w:pStyle w:val="BodyLarge"/>
              <w:tabs>
                <w:tab w:val="right" w:pos="1044"/>
              </w:tabs>
              <w:ind w:left="-108" w:right="-108"/>
              <w:rPr>
                <w:rFonts w:ascii="Liberation Sans" w:hAnsi="Liberation Sans" w:cs="Liberation Sans"/>
              </w:rPr>
            </w:pPr>
          </w:p>
        </w:tc>
      </w:tr>
      <w:tr w:rsidR="00E52A3C" w:rsidRPr="00BB718F" w14:paraId="3EE73E8B" w14:textId="77777777">
        <w:tc>
          <w:tcPr>
            <w:tcW w:w="2592" w:type="dxa"/>
          </w:tcPr>
          <w:p w14:paraId="3EE73E84"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Light meters</w:t>
            </w:r>
          </w:p>
        </w:tc>
        <w:tc>
          <w:tcPr>
            <w:tcW w:w="270" w:type="dxa"/>
          </w:tcPr>
          <w:p w14:paraId="3EE73E85" w14:textId="77777777" w:rsidR="00E52A3C" w:rsidRPr="00BB718F" w:rsidRDefault="00E52A3C">
            <w:pPr>
              <w:pStyle w:val="BodyLarge"/>
              <w:rPr>
                <w:rFonts w:ascii="Liberation Sans" w:hAnsi="Liberation Sans" w:cs="Liberation Sans"/>
              </w:rPr>
            </w:pPr>
          </w:p>
        </w:tc>
        <w:tc>
          <w:tcPr>
            <w:tcW w:w="1091" w:type="dxa"/>
          </w:tcPr>
          <w:p w14:paraId="3EE73E86" w14:textId="77777777" w:rsidR="00E52A3C" w:rsidRPr="00BB718F" w:rsidRDefault="00E52A3C">
            <w:pPr>
              <w:pStyle w:val="BodyLarge"/>
              <w:ind w:right="-45"/>
              <w:jc w:val="right"/>
              <w:rPr>
                <w:rFonts w:ascii="Liberation Sans" w:hAnsi="Liberation Sans" w:cs="Liberation Sans"/>
              </w:rPr>
            </w:pPr>
          </w:p>
        </w:tc>
        <w:tc>
          <w:tcPr>
            <w:tcW w:w="286" w:type="dxa"/>
          </w:tcPr>
          <w:p w14:paraId="3EE73E87" w14:textId="77777777" w:rsidR="00E52A3C" w:rsidRPr="00BB718F" w:rsidRDefault="00E52A3C">
            <w:pPr>
              <w:pStyle w:val="BodyLarge"/>
              <w:jc w:val="right"/>
              <w:rPr>
                <w:rFonts w:ascii="Liberation Sans" w:hAnsi="Liberation Sans" w:cs="Liberation Sans"/>
              </w:rPr>
            </w:pPr>
          </w:p>
        </w:tc>
        <w:tc>
          <w:tcPr>
            <w:tcW w:w="1170" w:type="dxa"/>
          </w:tcPr>
          <w:p w14:paraId="3EE73E88" w14:textId="77777777" w:rsidR="00E52A3C" w:rsidRPr="00BB718F" w:rsidRDefault="00E52A3C">
            <w:pPr>
              <w:pStyle w:val="BodyLarge"/>
              <w:ind w:left="-130" w:right="-18"/>
              <w:jc w:val="right"/>
              <w:rPr>
                <w:rFonts w:ascii="Liberation Sans" w:hAnsi="Liberation Sans" w:cs="Liberation Sans"/>
              </w:rPr>
            </w:pPr>
          </w:p>
        </w:tc>
        <w:tc>
          <w:tcPr>
            <w:tcW w:w="351" w:type="dxa"/>
          </w:tcPr>
          <w:p w14:paraId="3EE73E89" w14:textId="77777777" w:rsidR="00E52A3C" w:rsidRPr="00BB718F" w:rsidRDefault="00E52A3C">
            <w:pPr>
              <w:pStyle w:val="BodyLarge"/>
              <w:jc w:val="right"/>
              <w:rPr>
                <w:rFonts w:ascii="Liberation Sans" w:hAnsi="Liberation Sans" w:cs="Liberation Sans"/>
              </w:rPr>
            </w:pPr>
          </w:p>
        </w:tc>
        <w:tc>
          <w:tcPr>
            <w:tcW w:w="1602" w:type="dxa"/>
          </w:tcPr>
          <w:p w14:paraId="3EE73E8A" w14:textId="77777777" w:rsidR="00E52A3C" w:rsidRPr="00BB718F" w:rsidRDefault="00E52A3C">
            <w:pPr>
              <w:pStyle w:val="BodyLarge"/>
              <w:tabs>
                <w:tab w:val="right" w:pos="1044"/>
              </w:tabs>
              <w:ind w:left="-108" w:right="-108"/>
              <w:rPr>
                <w:rFonts w:ascii="Liberation Sans" w:hAnsi="Liberation Sans" w:cs="Liberation Sans"/>
              </w:rPr>
            </w:pPr>
          </w:p>
        </w:tc>
      </w:tr>
      <w:tr w:rsidR="00E52A3C" w:rsidRPr="00BB718F" w14:paraId="3EE73E93" w14:textId="77777777">
        <w:tc>
          <w:tcPr>
            <w:tcW w:w="2592" w:type="dxa"/>
          </w:tcPr>
          <w:p w14:paraId="3EE73E8C"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ab/>
              <w:t>Vivitar</w:t>
            </w:r>
          </w:p>
        </w:tc>
        <w:tc>
          <w:tcPr>
            <w:tcW w:w="270" w:type="dxa"/>
          </w:tcPr>
          <w:p w14:paraId="3EE73E8D" w14:textId="77777777" w:rsidR="00E52A3C" w:rsidRPr="00BB718F" w:rsidRDefault="00E52A3C">
            <w:pPr>
              <w:pStyle w:val="BodyLarge"/>
              <w:rPr>
                <w:rFonts w:ascii="Liberation Sans" w:hAnsi="Liberation Sans" w:cs="Liberation Sans"/>
              </w:rPr>
            </w:pPr>
          </w:p>
        </w:tc>
        <w:tc>
          <w:tcPr>
            <w:tcW w:w="1091" w:type="dxa"/>
          </w:tcPr>
          <w:p w14:paraId="3EE73E8E" w14:textId="77777777" w:rsidR="00E52A3C" w:rsidRPr="00BB718F" w:rsidRDefault="00E52A3C">
            <w:pPr>
              <w:pStyle w:val="BodyLarge"/>
              <w:ind w:left="-110" w:right="-61"/>
              <w:jc w:val="right"/>
              <w:rPr>
                <w:rFonts w:ascii="Liberation Sans" w:hAnsi="Liberation Sans" w:cs="Liberation Sans"/>
              </w:rPr>
            </w:pPr>
            <w:r w:rsidRPr="00BB718F">
              <w:rPr>
                <w:rFonts w:ascii="Liberation Sans" w:hAnsi="Liberation Sans" w:cs="Liberation Sans"/>
              </w:rPr>
              <w:t>1,320</w:t>
            </w:r>
          </w:p>
        </w:tc>
        <w:tc>
          <w:tcPr>
            <w:tcW w:w="286" w:type="dxa"/>
          </w:tcPr>
          <w:p w14:paraId="3EE73E8F" w14:textId="77777777" w:rsidR="00E52A3C" w:rsidRPr="00BB718F" w:rsidRDefault="00E52A3C">
            <w:pPr>
              <w:pStyle w:val="BodyLarge"/>
              <w:jc w:val="right"/>
              <w:rPr>
                <w:rFonts w:ascii="Liberation Sans" w:hAnsi="Liberation Sans" w:cs="Liberation Sans"/>
              </w:rPr>
            </w:pPr>
          </w:p>
        </w:tc>
        <w:tc>
          <w:tcPr>
            <w:tcW w:w="1170" w:type="dxa"/>
          </w:tcPr>
          <w:p w14:paraId="3EE73E90" w14:textId="77777777" w:rsidR="00E52A3C" w:rsidRPr="00BB718F" w:rsidRDefault="00E52A3C">
            <w:pPr>
              <w:pStyle w:val="BodyLarge"/>
              <w:ind w:left="-130" w:right="-45"/>
              <w:jc w:val="right"/>
              <w:rPr>
                <w:rFonts w:ascii="Liberation Sans" w:hAnsi="Liberation Sans" w:cs="Liberation Sans"/>
              </w:rPr>
            </w:pPr>
            <w:r w:rsidRPr="00BB718F">
              <w:rPr>
                <w:rFonts w:ascii="Liberation Sans" w:hAnsi="Liberation Sans" w:cs="Liberation Sans"/>
              </w:rPr>
              <w:t>1,440</w:t>
            </w:r>
          </w:p>
        </w:tc>
        <w:tc>
          <w:tcPr>
            <w:tcW w:w="351" w:type="dxa"/>
          </w:tcPr>
          <w:p w14:paraId="3EE73E91" w14:textId="77777777" w:rsidR="00E52A3C" w:rsidRPr="00BB718F" w:rsidRDefault="00E52A3C">
            <w:pPr>
              <w:pStyle w:val="BodyLarge"/>
              <w:jc w:val="right"/>
              <w:rPr>
                <w:rFonts w:ascii="Liberation Sans" w:hAnsi="Liberation Sans" w:cs="Liberation Sans"/>
              </w:rPr>
            </w:pPr>
          </w:p>
        </w:tc>
        <w:tc>
          <w:tcPr>
            <w:tcW w:w="1602" w:type="dxa"/>
          </w:tcPr>
          <w:p w14:paraId="3EE73E92" w14:textId="77777777" w:rsidR="00E52A3C" w:rsidRPr="00BB718F" w:rsidRDefault="00E52A3C">
            <w:pPr>
              <w:pStyle w:val="BodyLarge"/>
              <w:tabs>
                <w:tab w:val="right" w:pos="1044"/>
              </w:tabs>
              <w:ind w:left="-108" w:right="-108"/>
              <w:rPr>
                <w:rFonts w:ascii="Liberation Sans" w:hAnsi="Liberation Sans" w:cs="Liberation Sans"/>
              </w:rPr>
            </w:pPr>
            <w:r w:rsidRPr="00BB718F">
              <w:rPr>
                <w:rFonts w:ascii="Liberation Sans" w:hAnsi="Liberation Sans" w:cs="Liberation Sans"/>
              </w:rPr>
              <w:tab/>
              <w:t>1,320</w:t>
            </w:r>
          </w:p>
        </w:tc>
      </w:tr>
      <w:tr w:rsidR="00E52A3C" w:rsidRPr="00BB718F" w14:paraId="3EE73E9B" w14:textId="77777777">
        <w:tc>
          <w:tcPr>
            <w:tcW w:w="2592" w:type="dxa"/>
          </w:tcPr>
          <w:p w14:paraId="3EE73E94"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ab/>
              <w:t>Kodak</w:t>
            </w:r>
          </w:p>
        </w:tc>
        <w:tc>
          <w:tcPr>
            <w:tcW w:w="270" w:type="dxa"/>
          </w:tcPr>
          <w:p w14:paraId="3EE73E95" w14:textId="77777777" w:rsidR="00E52A3C" w:rsidRPr="00BB718F" w:rsidRDefault="00E52A3C">
            <w:pPr>
              <w:pStyle w:val="BodyLarge"/>
              <w:rPr>
                <w:rFonts w:ascii="Liberation Sans" w:hAnsi="Liberation Sans" w:cs="Liberation Sans"/>
              </w:rPr>
            </w:pPr>
          </w:p>
        </w:tc>
        <w:tc>
          <w:tcPr>
            <w:tcW w:w="1091" w:type="dxa"/>
          </w:tcPr>
          <w:p w14:paraId="3EE73E96" w14:textId="77777777" w:rsidR="00E52A3C" w:rsidRPr="00BB718F" w:rsidRDefault="00E52A3C">
            <w:pPr>
              <w:pStyle w:val="BodyLarge"/>
              <w:ind w:left="-110" w:right="-45"/>
              <w:jc w:val="right"/>
              <w:rPr>
                <w:rFonts w:ascii="Liberation Sans" w:hAnsi="Liberation Sans" w:cs="Liberation Sans"/>
              </w:rPr>
            </w:pPr>
            <w:r w:rsidRPr="00BB718F">
              <w:rPr>
                <w:rFonts w:ascii="Liberation Sans" w:hAnsi="Liberation Sans" w:cs="Liberation Sans"/>
                <w:u w:val="single"/>
              </w:rPr>
              <w:t xml:space="preserve">  1,820</w:t>
            </w:r>
          </w:p>
        </w:tc>
        <w:tc>
          <w:tcPr>
            <w:tcW w:w="286" w:type="dxa"/>
          </w:tcPr>
          <w:p w14:paraId="3EE73E97" w14:textId="77777777" w:rsidR="00E52A3C" w:rsidRPr="00BB718F" w:rsidRDefault="00E52A3C">
            <w:pPr>
              <w:pStyle w:val="BodyLarge"/>
              <w:jc w:val="right"/>
              <w:rPr>
                <w:rFonts w:ascii="Liberation Sans" w:hAnsi="Liberation Sans" w:cs="Liberation Sans"/>
              </w:rPr>
            </w:pPr>
          </w:p>
        </w:tc>
        <w:tc>
          <w:tcPr>
            <w:tcW w:w="1170" w:type="dxa"/>
          </w:tcPr>
          <w:p w14:paraId="3EE73E98" w14:textId="77777777" w:rsidR="00E52A3C" w:rsidRPr="00BB718F" w:rsidRDefault="00E52A3C">
            <w:pPr>
              <w:pStyle w:val="BodyLarge"/>
              <w:ind w:left="-130" w:right="-18"/>
              <w:jc w:val="right"/>
              <w:rPr>
                <w:rFonts w:ascii="Liberation Sans" w:hAnsi="Liberation Sans" w:cs="Liberation Sans"/>
              </w:rPr>
            </w:pPr>
            <w:r w:rsidRPr="00BB718F">
              <w:rPr>
                <w:rFonts w:ascii="Liberation Sans" w:hAnsi="Liberation Sans" w:cs="Liberation Sans"/>
                <w:u w:val="single"/>
              </w:rPr>
              <w:t xml:space="preserve">  1,610</w:t>
            </w:r>
          </w:p>
        </w:tc>
        <w:tc>
          <w:tcPr>
            <w:tcW w:w="351" w:type="dxa"/>
          </w:tcPr>
          <w:p w14:paraId="3EE73E99" w14:textId="77777777" w:rsidR="00E52A3C" w:rsidRPr="00BB718F" w:rsidRDefault="00E52A3C">
            <w:pPr>
              <w:pStyle w:val="BodyLarge"/>
              <w:jc w:val="right"/>
              <w:rPr>
                <w:rFonts w:ascii="Liberation Sans" w:hAnsi="Liberation Sans" w:cs="Liberation Sans"/>
              </w:rPr>
            </w:pPr>
          </w:p>
        </w:tc>
        <w:tc>
          <w:tcPr>
            <w:tcW w:w="1602" w:type="dxa"/>
          </w:tcPr>
          <w:p w14:paraId="3EE73E9A" w14:textId="77777777" w:rsidR="00E52A3C" w:rsidRPr="00BB718F" w:rsidRDefault="00E52A3C">
            <w:pPr>
              <w:pStyle w:val="BodyLarge"/>
              <w:tabs>
                <w:tab w:val="right" w:pos="1044"/>
              </w:tabs>
              <w:ind w:left="-108" w:right="-108"/>
              <w:rPr>
                <w:rFonts w:ascii="Liberation Sans" w:hAnsi="Liberation Sans" w:cs="Liberation Sans"/>
                <w:u w:val="single"/>
              </w:rPr>
            </w:pPr>
            <w:r w:rsidRPr="00BB718F">
              <w:rPr>
                <w:rFonts w:ascii="Liberation Sans" w:hAnsi="Liberation Sans" w:cs="Liberation Sans"/>
              </w:rPr>
              <w:tab/>
            </w:r>
            <w:r w:rsidRPr="00BB718F">
              <w:rPr>
                <w:rFonts w:ascii="Liberation Sans" w:hAnsi="Liberation Sans" w:cs="Liberation Sans"/>
                <w:u w:val="single"/>
              </w:rPr>
              <w:t>  1,610</w:t>
            </w:r>
          </w:p>
        </w:tc>
      </w:tr>
      <w:tr w:rsidR="00E52A3C" w:rsidRPr="00BB718F" w14:paraId="3EE73EA3" w14:textId="77777777">
        <w:tc>
          <w:tcPr>
            <w:tcW w:w="2592" w:type="dxa"/>
          </w:tcPr>
          <w:p w14:paraId="3EE73E9C"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Total</w:t>
            </w:r>
          </w:p>
        </w:tc>
        <w:tc>
          <w:tcPr>
            <w:tcW w:w="270" w:type="dxa"/>
          </w:tcPr>
          <w:p w14:paraId="3EE73E9D" w14:textId="77777777" w:rsidR="00E52A3C" w:rsidRPr="00BB718F" w:rsidRDefault="00E52A3C">
            <w:pPr>
              <w:pStyle w:val="BodyLarge"/>
              <w:rPr>
                <w:rFonts w:ascii="Liberation Sans" w:hAnsi="Liberation Sans" w:cs="Liberation Sans"/>
              </w:rPr>
            </w:pPr>
          </w:p>
        </w:tc>
        <w:tc>
          <w:tcPr>
            <w:tcW w:w="1091" w:type="dxa"/>
          </w:tcPr>
          <w:p w14:paraId="3EE73E9E" w14:textId="77777777" w:rsidR="00E52A3C" w:rsidRPr="00BB718F" w:rsidRDefault="00E52A3C">
            <w:pPr>
              <w:pStyle w:val="BodyLarge"/>
              <w:ind w:left="-110" w:right="-45"/>
              <w:jc w:val="right"/>
              <w:rPr>
                <w:rFonts w:ascii="Liberation Sans" w:hAnsi="Liberation Sans" w:cs="Liberation Sans"/>
              </w:rPr>
            </w:pPr>
            <w:r w:rsidRPr="00BB718F">
              <w:rPr>
                <w:rFonts w:ascii="Liberation Sans" w:hAnsi="Liberation Sans" w:cs="Liberation Sans"/>
                <w:u w:val="single"/>
              </w:rPr>
              <w:t xml:space="preserve">  3,140</w:t>
            </w:r>
          </w:p>
        </w:tc>
        <w:tc>
          <w:tcPr>
            <w:tcW w:w="286" w:type="dxa"/>
          </w:tcPr>
          <w:p w14:paraId="3EE73E9F" w14:textId="77777777" w:rsidR="00E52A3C" w:rsidRPr="00BB718F" w:rsidRDefault="00E52A3C">
            <w:pPr>
              <w:pStyle w:val="BodyLarge"/>
              <w:jc w:val="right"/>
              <w:rPr>
                <w:rFonts w:ascii="Liberation Sans" w:hAnsi="Liberation Sans" w:cs="Liberation Sans"/>
              </w:rPr>
            </w:pPr>
          </w:p>
        </w:tc>
        <w:tc>
          <w:tcPr>
            <w:tcW w:w="1170" w:type="dxa"/>
          </w:tcPr>
          <w:p w14:paraId="3EE73EA0" w14:textId="77777777" w:rsidR="00E52A3C" w:rsidRPr="00BB718F" w:rsidRDefault="00E52A3C">
            <w:pPr>
              <w:pStyle w:val="BodyLarge"/>
              <w:ind w:left="-130" w:right="-18"/>
              <w:jc w:val="right"/>
              <w:rPr>
                <w:rFonts w:ascii="Liberation Sans" w:hAnsi="Liberation Sans" w:cs="Liberation Sans"/>
              </w:rPr>
            </w:pPr>
            <w:r w:rsidRPr="00BB718F">
              <w:rPr>
                <w:rFonts w:ascii="Liberation Sans" w:hAnsi="Liberation Sans" w:cs="Liberation Sans"/>
                <w:u w:val="single"/>
              </w:rPr>
              <w:t xml:space="preserve">  3,050</w:t>
            </w:r>
          </w:p>
        </w:tc>
        <w:tc>
          <w:tcPr>
            <w:tcW w:w="351" w:type="dxa"/>
          </w:tcPr>
          <w:p w14:paraId="3EE73EA1" w14:textId="77777777" w:rsidR="00E52A3C" w:rsidRPr="00BB718F" w:rsidRDefault="00E52A3C">
            <w:pPr>
              <w:pStyle w:val="BodyLarge"/>
              <w:jc w:val="right"/>
              <w:rPr>
                <w:rFonts w:ascii="Liberation Sans" w:hAnsi="Liberation Sans" w:cs="Liberation Sans"/>
              </w:rPr>
            </w:pPr>
          </w:p>
        </w:tc>
        <w:tc>
          <w:tcPr>
            <w:tcW w:w="1602" w:type="dxa"/>
          </w:tcPr>
          <w:p w14:paraId="3EE73EA2" w14:textId="77777777" w:rsidR="00E52A3C" w:rsidRPr="00BB718F" w:rsidRDefault="00E52A3C">
            <w:pPr>
              <w:pStyle w:val="BodyLarge"/>
              <w:tabs>
                <w:tab w:val="right" w:pos="1044"/>
              </w:tabs>
              <w:ind w:left="-108" w:right="-108"/>
              <w:rPr>
                <w:rFonts w:ascii="Liberation Sans" w:hAnsi="Liberation Sans" w:cs="Liberation Sans"/>
              </w:rPr>
            </w:pPr>
          </w:p>
        </w:tc>
      </w:tr>
      <w:tr w:rsidR="00E52A3C" w:rsidRPr="00BB718F" w14:paraId="3EE73EAB" w14:textId="77777777">
        <w:tc>
          <w:tcPr>
            <w:tcW w:w="2592" w:type="dxa"/>
          </w:tcPr>
          <w:p w14:paraId="3EE73EA4"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Total inventory</w:t>
            </w:r>
          </w:p>
        </w:tc>
        <w:tc>
          <w:tcPr>
            <w:tcW w:w="270" w:type="dxa"/>
          </w:tcPr>
          <w:p w14:paraId="3EE73EA5" w14:textId="77777777" w:rsidR="00E52A3C" w:rsidRPr="00BB718F" w:rsidRDefault="00E52A3C">
            <w:pPr>
              <w:pStyle w:val="BodyLarge"/>
              <w:rPr>
                <w:rFonts w:ascii="Liberation Sans" w:hAnsi="Liberation Sans" w:cs="Liberation Sans"/>
              </w:rPr>
            </w:pPr>
          </w:p>
        </w:tc>
        <w:tc>
          <w:tcPr>
            <w:tcW w:w="1091" w:type="dxa"/>
          </w:tcPr>
          <w:p w14:paraId="3EE73EA6" w14:textId="77777777" w:rsidR="00E52A3C" w:rsidRPr="00BB718F" w:rsidRDefault="00E52A3C">
            <w:pPr>
              <w:pStyle w:val="BodyLarge"/>
              <w:ind w:left="-110" w:right="-45"/>
              <w:jc w:val="right"/>
              <w:rPr>
                <w:rFonts w:ascii="Liberation Sans" w:hAnsi="Liberation Sans" w:cs="Liberation Sans"/>
              </w:rPr>
            </w:pPr>
            <w:r w:rsidRPr="00BB718F">
              <w:rPr>
                <w:rFonts w:ascii="Liberation Sans" w:hAnsi="Liberation Sans" w:cs="Liberation Sans"/>
                <w:u w:val="double"/>
              </w:rPr>
              <w:t>$5,000</w:t>
            </w:r>
          </w:p>
        </w:tc>
        <w:tc>
          <w:tcPr>
            <w:tcW w:w="286" w:type="dxa"/>
          </w:tcPr>
          <w:p w14:paraId="3EE73EA7" w14:textId="77777777" w:rsidR="00E52A3C" w:rsidRPr="00BB718F" w:rsidRDefault="00E52A3C">
            <w:pPr>
              <w:pStyle w:val="BodyLarge"/>
              <w:jc w:val="right"/>
              <w:rPr>
                <w:rFonts w:ascii="Liberation Sans" w:hAnsi="Liberation Sans" w:cs="Liberation Sans"/>
              </w:rPr>
            </w:pPr>
          </w:p>
        </w:tc>
        <w:tc>
          <w:tcPr>
            <w:tcW w:w="1170" w:type="dxa"/>
          </w:tcPr>
          <w:p w14:paraId="3EE73EA8" w14:textId="77777777" w:rsidR="00E52A3C" w:rsidRPr="00BB718F" w:rsidRDefault="00E52A3C">
            <w:pPr>
              <w:pStyle w:val="BodyLarge"/>
              <w:ind w:left="-130" w:right="-18"/>
              <w:jc w:val="right"/>
              <w:rPr>
                <w:rFonts w:ascii="Liberation Sans" w:hAnsi="Liberation Sans" w:cs="Liberation Sans"/>
              </w:rPr>
            </w:pPr>
            <w:r w:rsidRPr="00BB718F">
              <w:rPr>
                <w:rFonts w:ascii="Liberation Sans" w:hAnsi="Liberation Sans" w:cs="Liberation Sans"/>
                <w:u w:val="double"/>
              </w:rPr>
              <w:t>$4,980</w:t>
            </w:r>
          </w:p>
        </w:tc>
        <w:tc>
          <w:tcPr>
            <w:tcW w:w="351" w:type="dxa"/>
          </w:tcPr>
          <w:p w14:paraId="3EE73EA9" w14:textId="77777777" w:rsidR="00E52A3C" w:rsidRPr="00BB718F" w:rsidRDefault="00E52A3C">
            <w:pPr>
              <w:pStyle w:val="BodyLarge"/>
              <w:jc w:val="right"/>
              <w:rPr>
                <w:rFonts w:ascii="Liberation Sans" w:hAnsi="Liberation Sans" w:cs="Liberation Sans"/>
              </w:rPr>
            </w:pPr>
          </w:p>
        </w:tc>
        <w:tc>
          <w:tcPr>
            <w:tcW w:w="1602" w:type="dxa"/>
          </w:tcPr>
          <w:p w14:paraId="3EE73EAA" w14:textId="77777777" w:rsidR="00E52A3C" w:rsidRPr="00BB718F" w:rsidRDefault="00E52A3C">
            <w:pPr>
              <w:pStyle w:val="BodyLarge"/>
              <w:tabs>
                <w:tab w:val="right" w:pos="1044"/>
              </w:tabs>
              <w:ind w:left="-108" w:right="-108"/>
              <w:rPr>
                <w:rFonts w:ascii="Liberation Sans" w:hAnsi="Liberation Sans" w:cs="Liberation Sans"/>
                <w:u w:val="double"/>
              </w:rPr>
            </w:pPr>
            <w:r w:rsidRPr="00BB718F">
              <w:rPr>
                <w:rFonts w:ascii="Liberation Sans" w:hAnsi="Liberation Sans" w:cs="Liberation Sans"/>
              </w:rPr>
              <w:tab/>
            </w:r>
            <w:r w:rsidRPr="00BB718F">
              <w:rPr>
                <w:rFonts w:ascii="Liberation Sans" w:hAnsi="Liberation Sans" w:cs="Liberation Sans"/>
                <w:u w:val="double"/>
              </w:rPr>
              <w:t>$4,760</w:t>
            </w:r>
          </w:p>
        </w:tc>
      </w:tr>
    </w:tbl>
    <w:p w14:paraId="3EE73EAC" w14:textId="77777777" w:rsidR="00E52A3C" w:rsidRPr="00BB718F" w:rsidRDefault="00E52A3C">
      <w:pPr>
        <w:pStyle w:val="BodyLarge"/>
        <w:spacing w:line="240" w:lineRule="exact"/>
        <w:rPr>
          <w:rFonts w:ascii="Liberation Sans" w:hAnsi="Liberation Sans" w:cs="Liberation Sans"/>
        </w:rPr>
      </w:pPr>
    </w:p>
    <w:p w14:paraId="3EE73EAD" w14:textId="77777777" w:rsidR="00E52A3C" w:rsidRPr="00BB718F" w:rsidRDefault="00E52A3C">
      <w:pPr>
        <w:pStyle w:val="BodyLarge"/>
        <w:spacing w:line="240" w:lineRule="exact"/>
        <w:rPr>
          <w:rFonts w:ascii="Liberation Sans" w:hAnsi="Liberation Sans" w:cs="Liberation Sans"/>
        </w:rPr>
      </w:pPr>
    </w:p>
    <w:p w14:paraId="3EE73EAE" w14:textId="627516C7" w:rsidR="00E52A3C" w:rsidRPr="00BB718F" w:rsidRDefault="00E52A3C">
      <w:pPr>
        <w:pStyle w:val="BodyLarge"/>
        <w:tabs>
          <w:tab w:val="left" w:pos="5886"/>
        </w:tabs>
        <w:rPr>
          <w:rFonts w:ascii="Liberation Sans" w:hAnsi="Liberation Sans" w:cs="Liberation Sans"/>
        </w:rPr>
      </w:pPr>
      <w:r w:rsidRPr="00BB718F">
        <w:rPr>
          <w:rFonts w:ascii="Liberation Sans" w:hAnsi="Liberation Sans" w:cs="Liberation Sans"/>
        </w:rPr>
        <w:t>EXERCISE 6-</w:t>
      </w:r>
      <w:r w:rsidR="002F2A63" w:rsidRPr="00BB718F">
        <w:rPr>
          <w:rFonts w:ascii="Liberation Sans" w:hAnsi="Liberation Sans" w:cs="Liberation Sans"/>
        </w:rPr>
        <w:t>1</w:t>
      </w:r>
      <w:r w:rsidR="002F2A63">
        <w:rPr>
          <w:rFonts w:ascii="Liberation Sans" w:hAnsi="Liberation Sans" w:cs="Liberation Sans"/>
        </w:rPr>
        <w:t>1</w:t>
      </w:r>
      <w:r w:rsidR="002F2A63" w:rsidRPr="00BB718F">
        <w:rPr>
          <w:rFonts w:ascii="Liberation Sans" w:hAnsi="Liberation Sans" w:cs="Liberation Sans"/>
        </w:rPr>
        <w:t>B</w:t>
      </w:r>
    </w:p>
    <w:p w14:paraId="3EE73EAF" w14:textId="77777777" w:rsidR="00E52A3C" w:rsidRPr="00BB718F" w:rsidRDefault="00E52A3C">
      <w:pPr>
        <w:pStyle w:val="BodyLarge"/>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2592"/>
        <w:gridCol w:w="270"/>
        <w:gridCol w:w="1089"/>
        <w:gridCol w:w="288"/>
        <w:gridCol w:w="1170"/>
        <w:gridCol w:w="351"/>
        <w:gridCol w:w="1602"/>
      </w:tblGrid>
      <w:tr w:rsidR="00E52A3C" w:rsidRPr="00BB718F" w14:paraId="3EE73EBB" w14:textId="77777777">
        <w:tc>
          <w:tcPr>
            <w:tcW w:w="2592" w:type="dxa"/>
          </w:tcPr>
          <w:p w14:paraId="3EE73EB0" w14:textId="77777777" w:rsidR="00E52A3C" w:rsidRPr="00BB718F" w:rsidRDefault="00E52A3C">
            <w:pPr>
              <w:pStyle w:val="BodyLarge"/>
              <w:rPr>
                <w:rFonts w:ascii="Liberation Sans" w:hAnsi="Liberation Sans" w:cs="Liberation Sans"/>
              </w:rPr>
            </w:pPr>
          </w:p>
        </w:tc>
        <w:tc>
          <w:tcPr>
            <w:tcW w:w="270" w:type="dxa"/>
          </w:tcPr>
          <w:p w14:paraId="3EE73EB1" w14:textId="77777777" w:rsidR="00E52A3C" w:rsidRPr="00BB718F" w:rsidRDefault="00E52A3C">
            <w:pPr>
              <w:pStyle w:val="BodyLarge"/>
              <w:rPr>
                <w:rFonts w:ascii="Liberation Sans" w:hAnsi="Liberation Sans" w:cs="Liberation Sans"/>
              </w:rPr>
            </w:pPr>
          </w:p>
        </w:tc>
        <w:tc>
          <w:tcPr>
            <w:tcW w:w="1089" w:type="dxa"/>
            <w:tcBorders>
              <w:bottom w:val="single" w:sz="4" w:space="0" w:color="auto"/>
            </w:tcBorders>
          </w:tcPr>
          <w:p w14:paraId="3EE73EB2" w14:textId="77777777" w:rsidR="00E52A3C" w:rsidRPr="00BB718F" w:rsidRDefault="00E52A3C">
            <w:pPr>
              <w:pStyle w:val="BodyLarge"/>
              <w:jc w:val="center"/>
              <w:rPr>
                <w:rFonts w:ascii="Liberation Sans" w:hAnsi="Liberation Sans" w:cs="Liberation Sans"/>
              </w:rPr>
            </w:pPr>
          </w:p>
          <w:p w14:paraId="3EE73EB3" w14:textId="77777777" w:rsidR="00E52A3C" w:rsidRPr="00BB718F" w:rsidRDefault="00E52A3C">
            <w:pPr>
              <w:pStyle w:val="BodyLarge"/>
              <w:jc w:val="center"/>
              <w:rPr>
                <w:rFonts w:ascii="Liberation Sans" w:hAnsi="Liberation Sans" w:cs="Liberation Sans"/>
              </w:rPr>
            </w:pPr>
          </w:p>
          <w:p w14:paraId="3EE73EB4"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Cost</w:t>
            </w:r>
          </w:p>
        </w:tc>
        <w:tc>
          <w:tcPr>
            <w:tcW w:w="288" w:type="dxa"/>
          </w:tcPr>
          <w:p w14:paraId="3EE73EB5" w14:textId="77777777" w:rsidR="00E52A3C" w:rsidRPr="00BB718F" w:rsidRDefault="00E52A3C">
            <w:pPr>
              <w:pStyle w:val="BodyLarge"/>
              <w:rPr>
                <w:rFonts w:ascii="Liberation Sans" w:hAnsi="Liberation Sans" w:cs="Liberation Sans"/>
              </w:rPr>
            </w:pPr>
          </w:p>
        </w:tc>
        <w:tc>
          <w:tcPr>
            <w:tcW w:w="1170" w:type="dxa"/>
            <w:tcBorders>
              <w:bottom w:val="single" w:sz="4" w:space="0" w:color="auto"/>
            </w:tcBorders>
          </w:tcPr>
          <w:p w14:paraId="3EE73EB6" w14:textId="77777777" w:rsidR="00E52A3C" w:rsidRPr="00BB718F" w:rsidRDefault="00E52A3C">
            <w:pPr>
              <w:pStyle w:val="BodyLarge"/>
              <w:ind w:left="-130" w:right="-156"/>
              <w:jc w:val="center"/>
              <w:rPr>
                <w:rFonts w:ascii="Liberation Sans" w:hAnsi="Liberation Sans" w:cs="Liberation Sans"/>
              </w:rPr>
            </w:pPr>
          </w:p>
          <w:p w14:paraId="3EE73EB7" w14:textId="77777777" w:rsidR="00E52A3C" w:rsidRPr="00BB718F" w:rsidRDefault="00E52A3C">
            <w:pPr>
              <w:pStyle w:val="BodyLarge"/>
              <w:ind w:left="-130" w:right="-156"/>
              <w:jc w:val="center"/>
              <w:rPr>
                <w:rFonts w:ascii="Liberation Sans" w:hAnsi="Liberation Sans" w:cs="Liberation Sans"/>
              </w:rPr>
            </w:pPr>
          </w:p>
          <w:p w14:paraId="3EE73EB8" w14:textId="40F7C003" w:rsidR="00E52A3C" w:rsidRPr="00BB718F" w:rsidRDefault="002F2A63">
            <w:pPr>
              <w:pStyle w:val="BodyLarge"/>
              <w:ind w:left="-130" w:right="-156"/>
              <w:jc w:val="center"/>
              <w:rPr>
                <w:rFonts w:ascii="Liberation Sans" w:hAnsi="Liberation Sans" w:cs="Liberation Sans"/>
              </w:rPr>
            </w:pPr>
            <w:r>
              <w:rPr>
                <w:rFonts w:ascii="Liberation Sans" w:hAnsi="Liberation Sans" w:cs="Liberation Sans"/>
              </w:rPr>
              <w:t>NRV</w:t>
            </w:r>
          </w:p>
        </w:tc>
        <w:tc>
          <w:tcPr>
            <w:tcW w:w="351" w:type="dxa"/>
          </w:tcPr>
          <w:p w14:paraId="3EE73EB9" w14:textId="77777777" w:rsidR="00E52A3C" w:rsidRPr="00BB718F" w:rsidRDefault="00E52A3C">
            <w:pPr>
              <w:pStyle w:val="BodyLarge"/>
              <w:rPr>
                <w:rFonts w:ascii="Liberation Sans" w:hAnsi="Liberation Sans" w:cs="Liberation Sans"/>
              </w:rPr>
            </w:pPr>
          </w:p>
        </w:tc>
        <w:tc>
          <w:tcPr>
            <w:tcW w:w="1602" w:type="dxa"/>
            <w:tcBorders>
              <w:bottom w:val="single" w:sz="4" w:space="0" w:color="auto"/>
            </w:tcBorders>
          </w:tcPr>
          <w:p w14:paraId="3EE73EBA" w14:textId="7B8E0642"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 xml:space="preserve">Lower </w:t>
            </w:r>
            <w:r w:rsidRPr="00BB718F">
              <w:rPr>
                <w:rFonts w:ascii="Liberation Sans" w:hAnsi="Liberation Sans" w:cs="Liberation Sans"/>
              </w:rPr>
              <w:br/>
              <w:t xml:space="preserve">of Cost </w:t>
            </w:r>
            <w:r w:rsidRPr="00BB718F">
              <w:rPr>
                <w:rFonts w:ascii="Liberation Sans" w:hAnsi="Liberation Sans" w:cs="Liberation Sans"/>
              </w:rPr>
              <w:br/>
              <w:t xml:space="preserve">or </w:t>
            </w:r>
            <w:r w:rsidR="002F2A63">
              <w:rPr>
                <w:rFonts w:ascii="Liberation Sans" w:hAnsi="Liberation Sans" w:cs="Liberation Sans"/>
              </w:rPr>
              <w:t>NRV</w:t>
            </w:r>
            <w:r w:rsidRPr="00BB718F">
              <w:rPr>
                <w:rFonts w:ascii="Liberation Sans" w:hAnsi="Liberation Sans" w:cs="Liberation Sans"/>
              </w:rPr>
              <w:t>:</w:t>
            </w:r>
          </w:p>
        </w:tc>
      </w:tr>
      <w:tr w:rsidR="00E52A3C" w:rsidRPr="00BB718F" w14:paraId="3EE73EC3" w14:textId="77777777">
        <w:tc>
          <w:tcPr>
            <w:tcW w:w="2592" w:type="dxa"/>
          </w:tcPr>
          <w:p w14:paraId="3EE73EBC" w14:textId="77777777" w:rsidR="00E52A3C" w:rsidRPr="00BB718F" w:rsidRDefault="00E52A3C">
            <w:pPr>
              <w:pStyle w:val="BodyLarge"/>
              <w:tabs>
                <w:tab w:val="left" w:pos="440"/>
              </w:tabs>
              <w:spacing w:before="40"/>
              <w:ind w:left="-100" w:right="-146"/>
              <w:rPr>
                <w:rFonts w:ascii="Liberation Sans" w:hAnsi="Liberation Sans" w:cs="Liberation Sans"/>
              </w:rPr>
            </w:pPr>
            <w:r w:rsidRPr="00BB718F">
              <w:rPr>
                <w:rFonts w:ascii="Liberation Sans" w:hAnsi="Liberation Sans" w:cs="Liberation Sans"/>
              </w:rPr>
              <w:t>Cameras</w:t>
            </w:r>
          </w:p>
        </w:tc>
        <w:tc>
          <w:tcPr>
            <w:tcW w:w="270" w:type="dxa"/>
          </w:tcPr>
          <w:p w14:paraId="3EE73EBD" w14:textId="77777777" w:rsidR="00E52A3C" w:rsidRPr="00BB718F" w:rsidRDefault="00E52A3C">
            <w:pPr>
              <w:pStyle w:val="BodyLarge"/>
              <w:spacing w:before="40"/>
              <w:rPr>
                <w:rFonts w:ascii="Liberation Sans" w:hAnsi="Liberation Sans" w:cs="Liberation Sans"/>
              </w:rPr>
            </w:pPr>
          </w:p>
        </w:tc>
        <w:tc>
          <w:tcPr>
            <w:tcW w:w="1089" w:type="dxa"/>
            <w:tcBorders>
              <w:top w:val="single" w:sz="4" w:space="0" w:color="auto"/>
            </w:tcBorders>
          </w:tcPr>
          <w:p w14:paraId="3EE73EBE" w14:textId="77777777" w:rsidR="00E52A3C" w:rsidRPr="00BB718F" w:rsidRDefault="00E52A3C">
            <w:pPr>
              <w:pStyle w:val="BodyLarge"/>
              <w:tabs>
                <w:tab w:val="left" w:pos="81"/>
              </w:tabs>
              <w:spacing w:before="40"/>
              <w:ind w:left="-110" w:right="-54"/>
              <w:jc w:val="right"/>
              <w:rPr>
                <w:rFonts w:ascii="Liberation Sans" w:hAnsi="Liberation Sans" w:cs="Liberation Sans"/>
              </w:rPr>
            </w:pPr>
            <w:r w:rsidRPr="00BB718F">
              <w:rPr>
                <w:rFonts w:ascii="Liberation Sans" w:hAnsi="Liberation Sans" w:cs="Liberation Sans"/>
              </w:rPr>
              <w:t>$11,000</w:t>
            </w:r>
          </w:p>
        </w:tc>
        <w:tc>
          <w:tcPr>
            <w:tcW w:w="288" w:type="dxa"/>
          </w:tcPr>
          <w:p w14:paraId="3EE73EBF" w14:textId="77777777" w:rsidR="00E52A3C" w:rsidRPr="00BB718F" w:rsidRDefault="00E52A3C">
            <w:pPr>
              <w:pStyle w:val="BodyLarge"/>
              <w:spacing w:before="40"/>
              <w:jc w:val="right"/>
              <w:rPr>
                <w:rFonts w:ascii="Liberation Sans" w:hAnsi="Liberation Sans" w:cs="Liberation Sans"/>
              </w:rPr>
            </w:pPr>
          </w:p>
        </w:tc>
        <w:tc>
          <w:tcPr>
            <w:tcW w:w="1170" w:type="dxa"/>
            <w:tcBorders>
              <w:top w:val="single" w:sz="4" w:space="0" w:color="auto"/>
            </w:tcBorders>
          </w:tcPr>
          <w:p w14:paraId="3EE73EC0" w14:textId="77777777" w:rsidR="00E52A3C" w:rsidRPr="00BB718F" w:rsidRDefault="00E52A3C">
            <w:pPr>
              <w:pStyle w:val="BodyLarge"/>
              <w:tabs>
                <w:tab w:val="left" w:pos="-56"/>
              </w:tabs>
              <w:spacing w:before="40"/>
              <w:ind w:left="-110" w:right="-45"/>
              <w:jc w:val="right"/>
              <w:rPr>
                <w:rFonts w:ascii="Liberation Sans" w:hAnsi="Liberation Sans" w:cs="Liberation Sans"/>
              </w:rPr>
            </w:pPr>
            <w:r w:rsidRPr="00BB718F">
              <w:rPr>
                <w:rFonts w:ascii="Liberation Sans" w:hAnsi="Liberation Sans" w:cs="Liberation Sans"/>
              </w:rPr>
              <w:t>$10,000</w:t>
            </w:r>
          </w:p>
        </w:tc>
        <w:tc>
          <w:tcPr>
            <w:tcW w:w="351" w:type="dxa"/>
          </w:tcPr>
          <w:p w14:paraId="3EE73EC1" w14:textId="77777777" w:rsidR="00E52A3C" w:rsidRPr="00BB718F" w:rsidRDefault="00E52A3C">
            <w:pPr>
              <w:pStyle w:val="BodyLarge"/>
              <w:spacing w:before="40"/>
              <w:jc w:val="right"/>
              <w:rPr>
                <w:rFonts w:ascii="Liberation Sans" w:hAnsi="Liberation Sans" w:cs="Liberation Sans"/>
              </w:rPr>
            </w:pPr>
          </w:p>
        </w:tc>
        <w:tc>
          <w:tcPr>
            <w:tcW w:w="1602" w:type="dxa"/>
            <w:tcBorders>
              <w:top w:val="single" w:sz="4" w:space="0" w:color="auto"/>
            </w:tcBorders>
          </w:tcPr>
          <w:p w14:paraId="3EE73EC2" w14:textId="77777777" w:rsidR="00E52A3C" w:rsidRPr="00BB718F" w:rsidRDefault="00E52A3C">
            <w:pPr>
              <w:pStyle w:val="BodyLarge"/>
              <w:tabs>
                <w:tab w:val="left" w:pos="61"/>
              </w:tabs>
              <w:spacing w:before="40"/>
              <w:ind w:left="-128" w:right="252" w:hanging="18"/>
              <w:jc w:val="right"/>
              <w:rPr>
                <w:rFonts w:ascii="Liberation Sans" w:hAnsi="Liberation Sans" w:cs="Liberation Sans"/>
              </w:rPr>
            </w:pPr>
            <w:r w:rsidRPr="00BB718F">
              <w:rPr>
                <w:rFonts w:ascii="Liberation Sans" w:hAnsi="Liberation Sans" w:cs="Liberation Sans"/>
              </w:rPr>
              <w:t>10,000</w:t>
            </w:r>
          </w:p>
        </w:tc>
      </w:tr>
      <w:tr w:rsidR="00E52A3C" w:rsidRPr="00BB718F" w14:paraId="3EE73ECB" w14:textId="77777777">
        <w:tc>
          <w:tcPr>
            <w:tcW w:w="2592" w:type="dxa"/>
          </w:tcPr>
          <w:p w14:paraId="3EE73EC4"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DVD players</w:t>
            </w:r>
          </w:p>
        </w:tc>
        <w:tc>
          <w:tcPr>
            <w:tcW w:w="270" w:type="dxa"/>
          </w:tcPr>
          <w:p w14:paraId="3EE73EC5" w14:textId="77777777" w:rsidR="00E52A3C" w:rsidRPr="00BB718F" w:rsidRDefault="00E52A3C">
            <w:pPr>
              <w:pStyle w:val="BodyLarge"/>
              <w:rPr>
                <w:rFonts w:ascii="Liberation Sans" w:hAnsi="Liberation Sans" w:cs="Liberation Sans"/>
              </w:rPr>
            </w:pPr>
          </w:p>
        </w:tc>
        <w:tc>
          <w:tcPr>
            <w:tcW w:w="1089" w:type="dxa"/>
          </w:tcPr>
          <w:p w14:paraId="3EE73EC6" w14:textId="77777777" w:rsidR="00E52A3C" w:rsidRPr="00BB718F" w:rsidRDefault="00E52A3C">
            <w:pPr>
              <w:pStyle w:val="BodyLarge"/>
              <w:tabs>
                <w:tab w:val="left" w:pos="54"/>
              </w:tabs>
              <w:ind w:left="-110" w:right="-54"/>
              <w:jc w:val="right"/>
              <w:rPr>
                <w:rFonts w:ascii="Liberation Sans" w:hAnsi="Liberation Sans" w:cs="Liberation Sans"/>
              </w:rPr>
            </w:pPr>
            <w:r w:rsidRPr="00BB718F">
              <w:rPr>
                <w:rFonts w:ascii="Liberation Sans" w:hAnsi="Liberation Sans" w:cs="Liberation Sans"/>
              </w:rPr>
              <w:t>21,000</w:t>
            </w:r>
          </w:p>
        </w:tc>
        <w:tc>
          <w:tcPr>
            <w:tcW w:w="288" w:type="dxa"/>
          </w:tcPr>
          <w:p w14:paraId="3EE73EC7" w14:textId="77777777" w:rsidR="00E52A3C" w:rsidRPr="00BB718F" w:rsidRDefault="00E52A3C">
            <w:pPr>
              <w:pStyle w:val="BodyLarge"/>
              <w:jc w:val="right"/>
              <w:rPr>
                <w:rFonts w:ascii="Liberation Sans" w:hAnsi="Liberation Sans" w:cs="Liberation Sans"/>
              </w:rPr>
            </w:pPr>
          </w:p>
        </w:tc>
        <w:tc>
          <w:tcPr>
            <w:tcW w:w="1170" w:type="dxa"/>
          </w:tcPr>
          <w:p w14:paraId="3EE73EC8" w14:textId="77777777" w:rsidR="00E52A3C" w:rsidRPr="00BB718F" w:rsidRDefault="00E52A3C" w:rsidP="004C158E">
            <w:pPr>
              <w:pStyle w:val="BodyLarge"/>
              <w:ind w:left="-130" w:right="-45"/>
              <w:jc w:val="right"/>
              <w:rPr>
                <w:rFonts w:ascii="Liberation Sans" w:hAnsi="Liberation Sans" w:cs="Liberation Sans"/>
              </w:rPr>
            </w:pPr>
            <w:r w:rsidRPr="00BB718F">
              <w:rPr>
                <w:rFonts w:ascii="Liberation Sans" w:hAnsi="Liberation Sans" w:cs="Liberation Sans"/>
              </w:rPr>
              <w:t>19,500</w:t>
            </w:r>
          </w:p>
        </w:tc>
        <w:tc>
          <w:tcPr>
            <w:tcW w:w="351" w:type="dxa"/>
          </w:tcPr>
          <w:p w14:paraId="3EE73EC9" w14:textId="77777777" w:rsidR="00E52A3C" w:rsidRPr="00BB718F" w:rsidRDefault="00E52A3C">
            <w:pPr>
              <w:pStyle w:val="BodyLarge"/>
              <w:jc w:val="right"/>
              <w:rPr>
                <w:rFonts w:ascii="Liberation Sans" w:hAnsi="Liberation Sans" w:cs="Liberation Sans"/>
              </w:rPr>
            </w:pPr>
          </w:p>
        </w:tc>
        <w:tc>
          <w:tcPr>
            <w:tcW w:w="1602" w:type="dxa"/>
          </w:tcPr>
          <w:p w14:paraId="3EE73ECA" w14:textId="77777777" w:rsidR="00E52A3C" w:rsidRPr="00BB718F" w:rsidRDefault="00E52A3C">
            <w:pPr>
              <w:pStyle w:val="BodyLarge"/>
              <w:tabs>
                <w:tab w:val="left" w:pos="1348"/>
              </w:tabs>
              <w:ind w:left="-108" w:right="252"/>
              <w:jc w:val="right"/>
              <w:rPr>
                <w:rFonts w:ascii="Liberation Sans" w:hAnsi="Liberation Sans" w:cs="Liberation Sans"/>
              </w:rPr>
            </w:pPr>
            <w:r w:rsidRPr="00BB718F">
              <w:rPr>
                <w:rFonts w:ascii="Liberation Sans" w:hAnsi="Liberation Sans" w:cs="Liberation Sans"/>
              </w:rPr>
              <w:t>19,500</w:t>
            </w:r>
          </w:p>
        </w:tc>
      </w:tr>
      <w:tr w:rsidR="00E52A3C" w:rsidRPr="00BB718F" w14:paraId="3EE73ED3" w14:textId="77777777">
        <w:tc>
          <w:tcPr>
            <w:tcW w:w="2592" w:type="dxa"/>
          </w:tcPr>
          <w:p w14:paraId="3EE73ECC"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iPods</w:t>
            </w:r>
          </w:p>
        </w:tc>
        <w:tc>
          <w:tcPr>
            <w:tcW w:w="270" w:type="dxa"/>
          </w:tcPr>
          <w:p w14:paraId="3EE73ECD" w14:textId="77777777" w:rsidR="00E52A3C" w:rsidRPr="00BB718F" w:rsidRDefault="00E52A3C">
            <w:pPr>
              <w:pStyle w:val="BodyLarge"/>
              <w:rPr>
                <w:rFonts w:ascii="Liberation Sans" w:hAnsi="Liberation Sans" w:cs="Liberation Sans"/>
              </w:rPr>
            </w:pPr>
          </w:p>
        </w:tc>
        <w:tc>
          <w:tcPr>
            <w:tcW w:w="1089" w:type="dxa"/>
          </w:tcPr>
          <w:p w14:paraId="3EE73ECE" w14:textId="77777777" w:rsidR="00E52A3C" w:rsidRPr="00BB718F" w:rsidRDefault="00E52A3C">
            <w:pPr>
              <w:pStyle w:val="BodyLarge"/>
              <w:ind w:left="-128" w:right="-45"/>
              <w:jc w:val="right"/>
              <w:rPr>
                <w:rFonts w:ascii="Liberation Sans" w:hAnsi="Liberation Sans" w:cs="Liberation Sans"/>
                <w:u w:val="single"/>
              </w:rPr>
            </w:pPr>
            <w:r w:rsidRPr="00BB718F">
              <w:rPr>
                <w:rFonts w:ascii="Liberation Sans" w:hAnsi="Liberation Sans" w:cs="Liberation Sans"/>
                <w:u w:val="single"/>
              </w:rPr>
              <w:t xml:space="preserve">  22,500</w:t>
            </w:r>
          </w:p>
        </w:tc>
        <w:tc>
          <w:tcPr>
            <w:tcW w:w="288" w:type="dxa"/>
          </w:tcPr>
          <w:p w14:paraId="3EE73ECF" w14:textId="77777777" w:rsidR="00E52A3C" w:rsidRPr="00BB718F" w:rsidRDefault="00E52A3C">
            <w:pPr>
              <w:pStyle w:val="BodyLarge"/>
              <w:jc w:val="right"/>
              <w:rPr>
                <w:rFonts w:ascii="Liberation Sans" w:hAnsi="Liberation Sans" w:cs="Liberation Sans"/>
              </w:rPr>
            </w:pPr>
          </w:p>
        </w:tc>
        <w:tc>
          <w:tcPr>
            <w:tcW w:w="1170" w:type="dxa"/>
          </w:tcPr>
          <w:p w14:paraId="3EE73ED0" w14:textId="77777777" w:rsidR="00E52A3C" w:rsidRPr="00BB718F" w:rsidRDefault="00E52A3C">
            <w:pPr>
              <w:pStyle w:val="BodyLarge"/>
              <w:ind w:left="-130" w:right="-45"/>
              <w:jc w:val="right"/>
              <w:rPr>
                <w:rFonts w:ascii="Liberation Sans" w:hAnsi="Liberation Sans" w:cs="Liberation Sans"/>
                <w:u w:val="single"/>
              </w:rPr>
            </w:pPr>
            <w:r w:rsidRPr="00BB718F">
              <w:rPr>
                <w:rFonts w:ascii="Liberation Sans" w:hAnsi="Liberation Sans" w:cs="Liberation Sans"/>
                <w:u w:val="single"/>
              </w:rPr>
              <w:t xml:space="preserve">  24,000</w:t>
            </w:r>
          </w:p>
        </w:tc>
        <w:tc>
          <w:tcPr>
            <w:tcW w:w="351" w:type="dxa"/>
          </w:tcPr>
          <w:p w14:paraId="3EE73ED1" w14:textId="77777777" w:rsidR="00E52A3C" w:rsidRPr="00BB718F" w:rsidRDefault="00E52A3C">
            <w:pPr>
              <w:pStyle w:val="BodyLarge"/>
              <w:jc w:val="right"/>
              <w:rPr>
                <w:rFonts w:ascii="Liberation Sans" w:hAnsi="Liberation Sans" w:cs="Liberation Sans"/>
              </w:rPr>
            </w:pPr>
          </w:p>
        </w:tc>
        <w:tc>
          <w:tcPr>
            <w:tcW w:w="1602" w:type="dxa"/>
          </w:tcPr>
          <w:p w14:paraId="3EE73ED2" w14:textId="77777777" w:rsidR="00E52A3C" w:rsidRPr="00BB718F" w:rsidRDefault="00E52A3C">
            <w:pPr>
              <w:pStyle w:val="BodyLarge"/>
              <w:tabs>
                <w:tab w:val="left" w:pos="1006"/>
              </w:tabs>
              <w:ind w:left="-110" w:right="252"/>
              <w:jc w:val="right"/>
              <w:rPr>
                <w:rFonts w:ascii="Liberation Sans" w:hAnsi="Liberation Sans" w:cs="Liberation Sans"/>
                <w:u w:val="single"/>
              </w:rPr>
            </w:pPr>
            <w:r w:rsidRPr="00BB718F">
              <w:rPr>
                <w:rFonts w:ascii="Liberation Sans" w:hAnsi="Liberation Sans" w:cs="Liberation Sans"/>
                <w:u w:val="single"/>
              </w:rPr>
              <w:t>  22,500</w:t>
            </w:r>
          </w:p>
        </w:tc>
      </w:tr>
      <w:tr w:rsidR="00E52A3C" w:rsidRPr="00BB718F" w14:paraId="3EE73EDB" w14:textId="77777777">
        <w:tc>
          <w:tcPr>
            <w:tcW w:w="2592" w:type="dxa"/>
          </w:tcPr>
          <w:p w14:paraId="3EE73ED4" w14:textId="77777777" w:rsidR="00E52A3C" w:rsidRPr="00BB718F" w:rsidRDefault="00E52A3C">
            <w:pPr>
              <w:pStyle w:val="BodyLarge"/>
              <w:tabs>
                <w:tab w:val="left" w:pos="440"/>
              </w:tabs>
              <w:ind w:left="-100" w:right="-146"/>
              <w:rPr>
                <w:rFonts w:ascii="Liberation Sans" w:hAnsi="Liberation Sans" w:cs="Liberation Sans"/>
              </w:rPr>
            </w:pPr>
            <w:r w:rsidRPr="00BB718F">
              <w:rPr>
                <w:rFonts w:ascii="Liberation Sans" w:hAnsi="Liberation Sans" w:cs="Liberation Sans"/>
              </w:rPr>
              <w:tab/>
              <w:t>Total inventory</w:t>
            </w:r>
          </w:p>
        </w:tc>
        <w:tc>
          <w:tcPr>
            <w:tcW w:w="270" w:type="dxa"/>
          </w:tcPr>
          <w:p w14:paraId="3EE73ED5" w14:textId="77777777" w:rsidR="00E52A3C" w:rsidRPr="00BB718F" w:rsidRDefault="00E52A3C">
            <w:pPr>
              <w:pStyle w:val="BodyLarge"/>
              <w:rPr>
                <w:rFonts w:ascii="Liberation Sans" w:hAnsi="Liberation Sans" w:cs="Liberation Sans"/>
              </w:rPr>
            </w:pPr>
          </w:p>
        </w:tc>
        <w:tc>
          <w:tcPr>
            <w:tcW w:w="1089" w:type="dxa"/>
          </w:tcPr>
          <w:p w14:paraId="3EE73ED6" w14:textId="77777777" w:rsidR="00E52A3C" w:rsidRPr="00BB718F" w:rsidRDefault="00E52A3C">
            <w:pPr>
              <w:pStyle w:val="BodyLarge"/>
              <w:ind w:left="-126" w:right="-45"/>
              <w:jc w:val="right"/>
              <w:rPr>
                <w:rFonts w:ascii="Liberation Sans" w:hAnsi="Liberation Sans" w:cs="Liberation Sans"/>
                <w:u w:val="double"/>
              </w:rPr>
            </w:pPr>
            <w:r w:rsidRPr="00BB718F">
              <w:rPr>
                <w:rFonts w:ascii="Liberation Sans" w:hAnsi="Liberation Sans" w:cs="Liberation Sans"/>
                <w:u w:val="double"/>
              </w:rPr>
              <w:t>$54,500</w:t>
            </w:r>
          </w:p>
        </w:tc>
        <w:tc>
          <w:tcPr>
            <w:tcW w:w="288" w:type="dxa"/>
          </w:tcPr>
          <w:p w14:paraId="3EE73ED7" w14:textId="77777777" w:rsidR="00E52A3C" w:rsidRPr="00BB718F" w:rsidRDefault="00E52A3C">
            <w:pPr>
              <w:pStyle w:val="BodyLarge"/>
              <w:jc w:val="right"/>
              <w:rPr>
                <w:rFonts w:ascii="Liberation Sans" w:hAnsi="Liberation Sans" w:cs="Liberation Sans"/>
              </w:rPr>
            </w:pPr>
          </w:p>
        </w:tc>
        <w:tc>
          <w:tcPr>
            <w:tcW w:w="1170" w:type="dxa"/>
          </w:tcPr>
          <w:p w14:paraId="3EE73ED8" w14:textId="77777777" w:rsidR="00E52A3C" w:rsidRPr="00BB718F" w:rsidRDefault="00E52A3C" w:rsidP="004C158E">
            <w:pPr>
              <w:pStyle w:val="BodyLarge"/>
              <w:ind w:left="-130" w:right="-45"/>
              <w:jc w:val="right"/>
              <w:rPr>
                <w:rFonts w:ascii="Liberation Sans" w:hAnsi="Liberation Sans" w:cs="Liberation Sans"/>
                <w:u w:val="double"/>
              </w:rPr>
            </w:pPr>
            <w:r w:rsidRPr="00BB718F">
              <w:rPr>
                <w:rFonts w:ascii="Liberation Sans" w:hAnsi="Liberation Sans" w:cs="Liberation Sans"/>
                <w:u w:val="double"/>
              </w:rPr>
              <w:t>$53,500</w:t>
            </w:r>
          </w:p>
        </w:tc>
        <w:tc>
          <w:tcPr>
            <w:tcW w:w="351" w:type="dxa"/>
          </w:tcPr>
          <w:p w14:paraId="3EE73ED9" w14:textId="77777777" w:rsidR="00E52A3C" w:rsidRPr="00BB718F" w:rsidRDefault="00E52A3C">
            <w:pPr>
              <w:pStyle w:val="BodyLarge"/>
              <w:jc w:val="right"/>
              <w:rPr>
                <w:rFonts w:ascii="Liberation Sans" w:hAnsi="Liberation Sans" w:cs="Liberation Sans"/>
              </w:rPr>
            </w:pPr>
          </w:p>
        </w:tc>
        <w:tc>
          <w:tcPr>
            <w:tcW w:w="1602" w:type="dxa"/>
          </w:tcPr>
          <w:p w14:paraId="3EE73EDA" w14:textId="77777777" w:rsidR="00E52A3C" w:rsidRPr="00BB718F" w:rsidRDefault="00E52A3C" w:rsidP="004C158E">
            <w:pPr>
              <w:pStyle w:val="BodyLarge"/>
              <w:ind w:right="252"/>
              <w:jc w:val="right"/>
              <w:rPr>
                <w:rFonts w:ascii="Liberation Sans" w:hAnsi="Liberation Sans" w:cs="Liberation Sans"/>
                <w:u w:val="double"/>
              </w:rPr>
            </w:pPr>
            <w:r w:rsidRPr="00BB718F">
              <w:rPr>
                <w:rFonts w:ascii="Liberation Sans" w:hAnsi="Liberation Sans" w:cs="Liberation Sans"/>
                <w:u w:val="double"/>
              </w:rPr>
              <w:t>$52,000</w:t>
            </w:r>
          </w:p>
        </w:tc>
      </w:tr>
    </w:tbl>
    <w:p w14:paraId="3EE73EDC" w14:textId="77777777" w:rsidR="00E52A3C" w:rsidRDefault="00E52A3C">
      <w:pPr>
        <w:pStyle w:val="BodyLarge"/>
        <w:rPr>
          <w:rFonts w:ascii="Liberation Sans" w:hAnsi="Liberation Sans" w:cs="Liberation Sans"/>
        </w:rPr>
      </w:pPr>
    </w:p>
    <w:p w14:paraId="3EE73F1A" w14:textId="735323E8" w:rsidR="00E52A3C" w:rsidRPr="00BB718F" w:rsidRDefault="00E52A3C">
      <w:pPr>
        <w:pStyle w:val="BodyLarge"/>
        <w:rPr>
          <w:rFonts w:ascii="Liberation Sans" w:hAnsi="Liberation Sans" w:cs="Liberation Sans"/>
        </w:rPr>
      </w:pPr>
      <w:r w:rsidRPr="00BB718F">
        <w:rPr>
          <w:rFonts w:ascii="Liberation Sans" w:hAnsi="Liberation Sans" w:cs="Liberation Sans"/>
        </w:rPr>
        <w:t>EXERCISE 6-</w:t>
      </w:r>
      <w:r w:rsidR="00353965" w:rsidRPr="00BB718F">
        <w:rPr>
          <w:rFonts w:ascii="Liberation Sans" w:hAnsi="Liberation Sans" w:cs="Liberation Sans"/>
        </w:rPr>
        <w:t>1</w:t>
      </w:r>
      <w:r w:rsidR="00353965">
        <w:rPr>
          <w:rFonts w:ascii="Liberation Sans" w:hAnsi="Liberation Sans" w:cs="Liberation Sans"/>
        </w:rPr>
        <w:t>2</w:t>
      </w:r>
      <w:r w:rsidR="00353965" w:rsidRPr="00BB718F">
        <w:rPr>
          <w:rFonts w:ascii="Liberation Sans" w:hAnsi="Liberation Sans" w:cs="Liberation Sans"/>
        </w:rPr>
        <w:t>B</w:t>
      </w:r>
    </w:p>
    <w:p w14:paraId="3EE73F1B" w14:textId="77777777" w:rsidR="00E52A3C" w:rsidRPr="00BB718F" w:rsidRDefault="00E52A3C">
      <w:pPr>
        <w:pStyle w:val="BodyLarge"/>
        <w:rPr>
          <w:rFonts w:ascii="Liberation Sans" w:hAnsi="Liberation Sans" w:cs="Liberation Sans"/>
        </w:rPr>
      </w:pPr>
    </w:p>
    <w:tbl>
      <w:tblPr>
        <w:tblW w:w="0" w:type="auto"/>
        <w:tblInd w:w="2" w:type="dxa"/>
        <w:tblLayout w:type="fixed"/>
        <w:tblCellMar>
          <w:left w:w="0" w:type="dxa"/>
          <w:right w:w="0" w:type="dxa"/>
        </w:tblCellMar>
        <w:tblLook w:val="0000" w:firstRow="0" w:lastRow="0" w:firstColumn="0" w:lastColumn="0" w:noHBand="0" w:noVBand="0"/>
      </w:tblPr>
      <w:tblGrid>
        <w:gridCol w:w="972"/>
        <w:gridCol w:w="135"/>
        <w:gridCol w:w="1350"/>
        <w:gridCol w:w="945"/>
        <w:gridCol w:w="540"/>
        <w:gridCol w:w="117"/>
        <w:gridCol w:w="1243"/>
        <w:gridCol w:w="9"/>
        <w:gridCol w:w="1034"/>
        <w:gridCol w:w="576"/>
        <w:gridCol w:w="180"/>
        <w:gridCol w:w="1288"/>
        <w:gridCol w:w="953"/>
        <w:gridCol w:w="558"/>
      </w:tblGrid>
      <w:tr w:rsidR="00E52A3C" w:rsidRPr="00BB718F" w14:paraId="3EE73F23" w14:textId="77777777">
        <w:trPr>
          <w:cantSplit/>
        </w:trPr>
        <w:tc>
          <w:tcPr>
            <w:tcW w:w="972" w:type="dxa"/>
          </w:tcPr>
          <w:p w14:paraId="3EE73F1C" w14:textId="77777777" w:rsidR="00E52A3C" w:rsidRPr="00BB718F" w:rsidRDefault="00E52A3C">
            <w:pPr>
              <w:pStyle w:val="BodyLarge"/>
              <w:spacing w:line="240" w:lineRule="exact"/>
              <w:rPr>
                <w:rFonts w:ascii="Liberation Sans" w:hAnsi="Liberation Sans" w:cs="Liberation Sans"/>
                <w:sz w:val="20"/>
                <w:szCs w:val="20"/>
              </w:rPr>
            </w:pPr>
          </w:p>
        </w:tc>
        <w:tc>
          <w:tcPr>
            <w:tcW w:w="135" w:type="dxa"/>
          </w:tcPr>
          <w:p w14:paraId="3EE73F1D" w14:textId="77777777" w:rsidR="00E52A3C" w:rsidRPr="00BB718F" w:rsidRDefault="00E52A3C">
            <w:pPr>
              <w:pStyle w:val="BodyLarge"/>
              <w:spacing w:line="240" w:lineRule="exact"/>
              <w:rPr>
                <w:rFonts w:ascii="Liberation Sans" w:hAnsi="Liberation Sans" w:cs="Liberation Sans"/>
                <w:sz w:val="20"/>
                <w:szCs w:val="20"/>
              </w:rPr>
            </w:pPr>
          </w:p>
        </w:tc>
        <w:tc>
          <w:tcPr>
            <w:tcW w:w="2835" w:type="dxa"/>
            <w:gridSpan w:val="3"/>
            <w:tcBorders>
              <w:bottom w:val="single" w:sz="6" w:space="0" w:color="auto"/>
            </w:tcBorders>
          </w:tcPr>
          <w:p w14:paraId="3EE73F1E" w14:textId="1A7BAF25" w:rsidR="00E52A3C" w:rsidRPr="00BB718F" w:rsidRDefault="00353965">
            <w:pPr>
              <w:pStyle w:val="BodyLarge"/>
              <w:spacing w:line="240" w:lineRule="exact"/>
              <w:jc w:val="center"/>
              <w:rPr>
                <w:rFonts w:ascii="Liberation Sans" w:hAnsi="Liberation Sans" w:cs="Liberation Sans"/>
                <w:sz w:val="20"/>
                <w:szCs w:val="20"/>
              </w:rPr>
            </w:pPr>
            <w:r w:rsidRPr="00BB718F">
              <w:rPr>
                <w:rFonts w:ascii="Liberation Sans" w:hAnsi="Liberation Sans" w:cs="Liberation Sans"/>
                <w:sz w:val="20"/>
                <w:szCs w:val="20"/>
              </w:rPr>
              <w:t>20</w:t>
            </w:r>
            <w:r>
              <w:rPr>
                <w:rFonts w:ascii="Liberation Sans" w:hAnsi="Liberation Sans" w:cs="Liberation Sans"/>
                <w:sz w:val="20"/>
                <w:szCs w:val="20"/>
              </w:rPr>
              <w:t>20</w:t>
            </w:r>
          </w:p>
        </w:tc>
        <w:tc>
          <w:tcPr>
            <w:tcW w:w="117" w:type="dxa"/>
          </w:tcPr>
          <w:p w14:paraId="3EE73F1F" w14:textId="77777777" w:rsidR="00E52A3C" w:rsidRPr="00BB718F" w:rsidRDefault="00E52A3C">
            <w:pPr>
              <w:pStyle w:val="BodyLarge"/>
              <w:spacing w:line="240" w:lineRule="exact"/>
              <w:rPr>
                <w:rFonts w:ascii="Liberation Sans" w:hAnsi="Liberation Sans" w:cs="Liberation Sans"/>
                <w:sz w:val="20"/>
                <w:szCs w:val="20"/>
              </w:rPr>
            </w:pPr>
          </w:p>
        </w:tc>
        <w:tc>
          <w:tcPr>
            <w:tcW w:w="2862" w:type="dxa"/>
            <w:gridSpan w:val="4"/>
            <w:tcBorders>
              <w:bottom w:val="single" w:sz="6" w:space="0" w:color="auto"/>
            </w:tcBorders>
          </w:tcPr>
          <w:p w14:paraId="3EE73F20" w14:textId="539E872B" w:rsidR="00E52A3C" w:rsidRPr="00BB718F" w:rsidRDefault="00353965">
            <w:pPr>
              <w:pStyle w:val="BodyLarge"/>
              <w:spacing w:line="240" w:lineRule="exact"/>
              <w:jc w:val="center"/>
              <w:rPr>
                <w:rFonts w:ascii="Liberation Sans" w:hAnsi="Liberation Sans" w:cs="Liberation Sans"/>
                <w:sz w:val="20"/>
                <w:szCs w:val="20"/>
              </w:rPr>
            </w:pPr>
            <w:r>
              <w:rPr>
                <w:rFonts w:ascii="Liberation Sans" w:hAnsi="Liberation Sans" w:cs="Liberation Sans"/>
                <w:sz w:val="20"/>
                <w:szCs w:val="20"/>
              </w:rPr>
              <w:t>2021</w:t>
            </w:r>
          </w:p>
        </w:tc>
        <w:tc>
          <w:tcPr>
            <w:tcW w:w="180" w:type="dxa"/>
          </w:tcPr>
          <w:p w14:paraId="3EE73F21" w14:textId="77777777" w:rsidR="00E52A3C" w:rsidRPr="00BB718F" w:rsidRDefault="00E52A3C">
            <w:pPr>
              <w:pStyle w:val="BodyLarge"/>
              <w:spacing w:line="240" w:lineRule="exact"/>
              <w:rPr>
                <w:rFonts w:ascii="Liberation Sans" w:hAnsi="Liberation Sans" w:cs="Liberation Sans"/>
                <w:sz w:val="20"/>
                <w:szCs w:val="20"/>
              </w:rPr>
            </w:pPr>
          </w:p>
        </w:tc>
        <w:tc>
          <w:tcPr>
            <w:tcW w:w="2799" w:type="dxa"/>
            <w:gridSpan w:val="3"/>
            <w:tcBorders>
              <w:bottom w:val="single" w:sz="6" w:space="0" w:color="auto"/>
            </w:tcBorders>
          </w:tcPr>
          <w:p w14:paraId="3EE73F22" w14:textId="3C0BF482" w:rsidR="00E52A3C" w:rsidRPr="00BB718F" w:rsidRDefault="00353965">
            <w:pPr>
              <w:pStyle w:val="BodyLarge"/>
              <w:spacing w:line="240" w:lineRule="exact"/>
              <w:jc w:val="center"/>
              <w:rPr>
                <w:rFonts w:ascii="Liberation Sans" w:hAnsi="Liberation Sans" w:cs="Liberation Sans"/>
                <w:sz w:val="20"/>
                <w:szCs w:val="20"/>
              </w:rPr>
            </w:pPr>
            <w:r w:rsidRPr="00BB718F">
              <w:rPr>
                <w:rFonts w:ascii="Liberation Sans" w:hAnsi="Liberation Sans" w:cs="Liberation Sans"/>
                <w:sz w:val="20"/>
                <w:szCs w:val="20"/>
              </w:rPr>
              <w:t>20</w:t>
            </w:r>
            <w:r>
              <w:rPr>
                <w:rFonts w:ascii="Liberation Sans" w:hAnsi="Liberation Sans" w:cs="Liberation Sans"/>
                <w:sz w:val="20"/>
                <w:szCs w:val="20"/>
              </w:rPr>
              <w:t>22</w:t>
            </w:r>
          </w:p>
        </w:tc>
      </w:tr>
      <w:tr w:rsidR="00E52A3C" w:rsidRPr="00BB718F" w14:paraId="3EE73F2B" w14:textId="77777777">
        <w:trPr>
          <w:cantSplit/>
        </w:trPr>
        <w:tc>
          <w:tcPr>
            <w:tcW w:w="972" w:type="dxa"/>
          </w:tcPr>
          <w:p w14:paraId="3EE73F24" w14:textId="77777777" w:rsidR="00E52A3C" w:rsidRPr="00BB718F" w:rsidRDefault="00E52A3C">
            <w:pPr>
              <w:pStyle w:val="BodyLarge"/>
              <w:spacing w:line="120" w:lineRule="exact"/>
              <w:rPr>
                <w:rFonts w:ascii="Liberation Sans" w:hAnsi="Liberation Sans" w:cs="Liberation Sans"/>
                <w:sz w:val="20"/>
                <w:szCs w:val="20"/>
              </w:rPr>
            </w:pPr>
          </w:p>
        </w:tc>
        <w:tc>
          <w:tcPr>
            <w:tcW w:w="135" w:type="dxa"/>
          </w:tcPr>
          <w:p w14:paraId="3EE73F25" w14:textId="77777777" w:rsidR="00E52A3C" w:rsidRPr="00BB718F" w:rsidRDefault="00E52A3C">
            <w:pPr>
              <w:pStyle w:val="BodyLarge"/>
              <w:spacing w:line="120" w:lineRule="exact"/>
              <w:rPr>
                <w:rFonts w:ascii="Liberation Sans" w:hAnsi="Liberation Sans" w:cs="Liberation Sans"/>
                <w:sz w:val="20"/>
                <w:szCs w:val="20"/>
              </w:rPr>
            </w:pPr>
          </w:p>
        </w:tc>
        <w:tc>
          <w:tcPr>
            <w:tcW w:w="2835" w:type="dxa"/>
            <w:gridSpan w:val="3"/>
            <w:tcBorders>
              <w:top w:val="single" w:sz="6" w:space="0" w:color="auto"/>
            </w:tcBorders>
          </w:tcPr>
          <w:p w14:paraId="3EE73F26" w14:textId="77777777" w:rsidR="00E52A3C" w:rsidRPr="00BB718F" w:rsidRDefault="00E52A3C">
            <w:pPr>
              <w:pStyle w:val="BodyLarge"/>
              <w:spacing w:line="120" w:lineRule="exact"/>
              <w:rPr>
                <w:rFonts w:ascii="Liberation Sans" w:hAnsi="Liberation Sans" w:cs="Liberation Sans"/>
                <w:sz w:val="20"/>
                <w:szCs w:val="20"/>
              </w:rPr>
            </w:pPr>
          </w:p>
        </w:tc>
        <w:tc>
          <w:tcPr>
            <w:tcW w:w="117" w:type="dxa"/>
          </w:tcPr>
          <w:p w14:paraId="3EE73F27" w14:textId="77777777" w:rsidR="00E52A3C" w:rsidRPr="00BB718F" w:rsidRDefault="00E52A3C">
            <w:pPr>
              <w:pStyle w:val="BodyLarge"/>
              <w:spacing w:line="120" w:lineRule="exact"/>
              <w:rPr>
                <w:rFonts w:ascii="Liberation Sans" w:hAnsi="Liberation Sans" w:cs="Liberation Sans"/>
                <w:sz w:val="20"/>
                <w:szCs w:val="20"/>
              </w:rPr>
            </w:pPr>
          </w:p>
        </w:tc>
        <w:tc>
          <w:tcPr>
            <w:tcW w:w="2862" w:type="dxa"/>
            <w:gridSpan w:val="4"/>
            <w:tcBorders>
              <w:top w:val="single" w:sz="6" w:space="0" w:color="auto"/>
            </w:tcBorders>
          </w:tcPr>
          <w:p w14:paraId="3EE73F28" w14:textId="77777777" w:rsidR="00E52A3C" w:rsidRPr="00BB718F" w:rsidRDefault="00E52A3C">
            <w:pPr>
              <w:pStyle w:val="BodyLarge"/>
              <w:spacing w:line="120" w:lineRule="exact"/>
              <w:rPr>
                <w:rFonts w:ascii="Liberation Sans" w:hAnsi="Liberation Sans" w:cs="Liberation Sans"/>
                <w:sz w:val="20"/>
                <w:szCs w:val="20"/>
              </w:rPr>
            </w:pPr>
          </w:p>
        </w:tc>
        <w:tc>
          <w:tcPr>
            <w:tcW w:w="180" w:type="dxa"/>
          </w:tcPr>
          <w:p w14:paraId="3EE73F29" w14:textId="77777777" w:rsidR="00E52A3C" w:rsidRPr="00BB718F" w:rsidRDefault="00E52A3C">
            <w:pPr>
              <w:pStyle w:val="BodyLarge"/>
              <w:spacing w:line="120" w:lineRule="exact"/>
              <w:rPr>
                <w:rFonts w:ascii="Liberation Sans" w:hAnsi="Liberation Sans" w:cs="Liberation Sans"/>
                <w:sz w:val="20"/>
                <w:szCs w:val="20"/>
              </w:rPr>
            </w:pPr>
          </w:p>
        </w:tc>
        <w:tc>
          <w:tcPr>
            <w:tcW w:w="2799" w:type="dxa"/>
            <w:gridSpan w:val="3"/>
            <w:tcBorders>
              <w:top w:val="single" w:sz="6" w:space="0" w:color="auto"/>
            </w:tcBorders>
          </w:tcPr>
          <w:p w14:paraId="3EE73F2A" w14:textId="77777777" w:rsidR="00E52A3C" w:rsidRPr="00BB718F" w:rsidRDefault="00E52A3C">
            <w:pPr>
              <w:pStyle w:val="BodyLarge"/>
              <w:spacing w:line="120" w:lineRule="exact"/>
              <w:rPr>
                <w:rFonts w:ascii="Liberation Sans" w:hAnsi="Liberation Sans" w:cs="Liberation Sans"/>
                <w:sz w:val="20"/>
                <w:szCs w:val="20"/>
              </w:rPr>
            </w:pPr>
          </w:p>
        </w:tc>
      </w:tr>
      <w:tr w:rsidR="00E52A3C" w:rsidRPr="00BB718F" w14:paraId="3EE73F34" w14:textId="77777777">
        <w:trPr>
          <w:cantSplit/>
          <w:trHeight w:val="240"/>
        </w:trPr>
        <w:tc>
          <w:tcPr>
            <w:tcW w:w="972" w:type="dxa"/>
            <w:vMerge w:val="restart"/>
          </w:tcPr>
          <w:p w14:paraId="3EE73F2C" w14:textId="77777777" w:rsidR="00E52A3C" w:rsidRPr="00BB718F" w:rsidRDefault="00E52A3C">
            <w:pPr>
              <w:pStyle w:val="BodyLarge"/>
              <w:spacing w:line="240" w:lineRule="exact"/>
              <w:rPr>
                <w:rFonts w:ascii="Liberation Sans" w:hAnsi="Liberation Sans" w:cs="Liberation Sans"/>
                <w:sz w:val="20"/>
                <w:szCs w:val="20"/>
              </w:rPr>
            </w:pPr>
            <w:r w:rsidRPr="00BB718F">
              <w:rPr>
                <w:rFonts w:ascii="Liberation Sans" w:hAnsi="Liberation Sans" w:cs="Liberation Sans"/>
                <w:sz w:val="20"/>
                <w:szCs w:val="20"/>
              </w:rPr>
              <w:t>Inventory</w:t>
            </w:r>
          </w:p>
          <w:p w14:paraId="3EE73F2D" w14:textId="77777777" w:rsidR="00E52A3C" w:rsidRPr="00BB718F" w:rsidRDefault="00E52A3C">
            <w:pPr>
              <w:pStyle w:val="BodyLarge"/>
              <w:spacing w:line="240" w:lineRule="exact"/>
              <w:rPr>
                <w:rFonts w:ascii="Liberation Sans" w:hAnsi="Liberation Sans" w:cs="Liberation Sans"/>
                <w:sz w:val="20"/>
                <w:szCs w:val="20"/>
              </w:rPr>
            </w:pPr>
            <w:r w:rsidRPr="00BB718F">
              <w:rPr>
                <w:rFonts w:ascii="Liberation Sans" w:hAnsi="Liberation Sans" w:cs="Liberation Sans"/>
                <w:sz w:val="20"/>
                <w:szCs w:val="20"/>
              </w:rPr>
              <w:t>turnover</w:t>
            </w:r>
          </w:p>
        </w:tc>
        <w:tc>
          <w:tcPr>
            <w:tcW w:w="135" w:type="dxa"/>
            <w:vMerge w:val="restart"/>
          </w:tcPr>
          <w:p w14:paraId="3EE73F2E" w14:textId="77777777" w:rsidR="00E52A3C" w:rsidRPr="00BB718F" w:rsidRDefault="00E52A3C">
            <w:pPr>
              <w:pStyle w:val="BodyLarge"/>
              <w:spacing w:line="240" w:lineRule="exact"/>
              <w:rPr>
                <w:rFonts w:ascii="Liberation Sans" w:hAnsi="Liberation Sans" w:cs="Liberation Sans"/>
                <w:sz w:val="20"/>
                <w:szCs w:val="20"/>
              </w:rPr>
            </w:pPr>
          </w:p>
        </w:tc>
        <w:tc>
          <w:tcPr>
            <w:tcW w:w="2835" w:type="dxa"/>
            <w:gridSpan w:val="3"/>
            <w:tcBorders>
              <w:bottom w:val="single" w:sz="4" w:space="0" w:color="auto"/>
            </w:tcBorders>
          </w:tcPr>
          <w:p w14:paraId="3EE73F2F" w14:textId="77777777" w:rsidR="00E52A3C" w:rsidRPr="00BB718F" w:rsidRDefault="00E52A3C">
            <w:pPr>
              <w:pStyle w:val="BodyLarge"/>
              <w:spacing w:line="240" w:lineRule="atLeast"/>
              <w:ind w:right="45"/>
              <w:jc w:val="center"/>
              <w:rPr>
                <w:rFonts w:ascii="Liberation Sans" w:hAnsi="Liberation Sans" w:cs="Liberation Sans"/>
                <w:sz w:val="20"/>
                <w:szCs w:val="20"/>
              </w:rPr>
            </w:pPr>
            <w:r w:rsidRPr="00BB718F">
              <w:rPr>
                <w:rFonts w:ascii="Liberation Sans" w:hAnsi="Liberation Sans" w:cs="Liberation Sans"/>
                <w:sz w:val="20"/>
                <w:szCs w:val="20"/>
              </w:rPr>
              <w:t>$1,400,000</w:t>
            </w:r>
          </w:p>
        </w:tc>
        <w:tc>
          <w:tcPr>
            <w:tcW w:w="117" w:type="dxa"/>
            <w:vMerge w:val="restart"/>
          </w:tcPr>
          <w:p w14:paraId="3EE73F30" w14:textId="77777777" w:rsidR="00E52A3C" w:rsidRPr="00BB718F" w:rsidRDefault="00E52A3C">
            <w:pPr>
              <w:pStyle w:val="BodyLarge"/>
              <w:spacing w:line="240" w:lineRule="exact"/>
              <w:jc w:val="center"/>
              <w:rPr>
                <w:rFonts w:ascii="Liberation Sans" w:hAnsi="Liberation Sans" w:cs="Liberation Sans"/>
                <w:sz w:val="20"/>
                <w:szCs w:val="20"/>
              </w:rPr>
            </w:pPr>
          </w:p>
        </w:tc>
        <w:tc>
          <w:tcPr>
            <w:tcW w:w="2862" w:type="dxa"/>
            <w:gridSpan w:val="4"/>
            <w:tcBorders>
              <w:bottom w:val="single" w:sz="4" w:space="0" w:color="auto"/>
            </w:tcBorders>
          </w:tcPr>
          <w:p w14:paraId="3EE73F31" w14:textId="77777777" w:rsidR="00E52A3C" w:rsidRPr="00BB718F" w:rsidRDefault="00E52A3C">
            <w:pPr>
              <w:pStyle w:val="BodyLarge"/>
              <w:spacing w:line="240" w:lineRule="atLeast"/>
              <w:ind w:right="-63"/>
              <w:jc w:val="center"/>
              <w:rPr>
                <w:rFonts w:ascii="Liberation Sans" w:hAnsi="Liberation Sans" w:cs="Liberation Sans"/>
                <w:sz w:val="20"/>
                <w:szCs w:val="20"/>
              </w:rPr>
            </w:pPr>
            <w:r w:rsidRPr="00BB718F">
              <w:rPr>
                <w:rFonts w:ascii="Liberation Sans" w:hAnsi="Liberation Sans" w:cs="Liberation Sans"/>
                <w:sz w:val="20"/>
                <w:szCs w:val="20"/>
              </w:rPr>
              <w:t>$1,440,000</w:t>
            </w:r>
          </w:p>
        </w:tc>
        <w:tc>
          <w:tcPr>
            <w:tcW w:w="180" w:type="dxa"/>
            <w:vMerge w:val="restart"/>
          </w:tcPr>
          <w:p w14:paraId="3EE73F32" w14:textId="77777777" w:rsidR="00E52A3C" w:rsidRPr="00BB718F" w:rsidRDefault="00E52A3C">
            <w:pPr>
              <w:pStyle w:val="BodyLarge"/>
              <w:spacing w:line="240" w:lineRule="exact"/>
              <w:jc w:val="center"/>
              <w:rPr>
                <w:rFonts w:ascii="Liberation Sans" w:hAnsi="Liberation Sans" w:cs="Liberation Sans"/>
                <w:sz w:val="20"/>
                <w:szCs w:val="20"/>
              </w:rPr>
            </w:pPr>
          </w:p>
        </w:tc>
        <w:tc>
          <w:tcPr>
            <w:tcW w:w="2799" w:type="dxa"/>
            <w:gridSpan w:val="3"/>
            <w:tcBorders>
              <w:bottom w:val="single" w:sz="4" w:space="0" w:color="auto"/>
            </w:tcBorders>
          </w:tcPr>
          <w:p w14:paraId="3EE73F33" w14:textId="77777777" w:rsidR="00E52A3C" w:rsidRPr="00BB718F" w:rsidRDefault="00E52A3C">
            <w:pPr>
              <w:pStyle w:val="BodyLarge"/>
              <w:spacing w:line="240" w:lineRule="atLeast"/>
              <w:ind w:right="63"/>
              <w:jc w:val="center"/>
              <w:rPr>
                <w:rFonts w:ascii="Liberation Sans" w:hAnsi="Liberation Sans" w:cs="Liberation Sans"/>
                <w:sz w:val="20"/>
                <w:szCs w:val="20"/>
              </w:rPr>
            </w:pPr>
            <w:r w:rsidRPr="00BB718F">
              <w:rPr>
                <w:rFonts w:ascii="Liberation Sans" w:hAnsi="Liberation Sans" w:cs="Liberation Sans"/>
                <w:sz w:val="20"/>
                <w:szCs w:val="20"/>
              </w:rPr>
              <w:t>$1,740,000</w:t>
            </w:r>
          </w:p>
        </w:tc>
      </w:tr>
      <w:tr w:rsidR="00E52A3C" w:rsidRPr="00BB718F" w14:paraId="3EE73F3C" w14:textId="77777777">
        <w:trPr>
          <w:cantSplit/>
          <w:trHeight w:val="240"/>
        </w:trPr>
        <w:tc>
          <w:tcPr>
            <w:tcW w:w="972" w:type="dxa"/>
            <w:vMerge/>
          </w:tcPr>
          <w:p w14:paraId="3EE73F35" w14:textId="77777777" w:rsidR="00E52A3C" w:rsidRPr="00BB718F" w:rsidRDefault="00E52A3C">
            <w:pPr>
              <w:pStyle w:val="BodyLarge"/>
              <w:spacing w:line="240" w:lineRule="exact"/>
              <w:rPr>
                <w:rFonts w:ascii="Liberation Sans" w:hAnsi="Liberation Sans" w:cs="Liberation Sans"/>
                <w:sz w:val="20"/>
                <w:szCs w:val="20"/>
              </w:rPr>
            </w:pPr>
          </w:p>
        </w:tc>
        <w:tc>
          <w:tcPr>
            <w:tcW w:w="135" w:type="dxa"/>
            <w:vMerge/>
          </w:tcPr>
          <w:p w14:paraId="3EE73F36" w14:textId="77777777" w:rsidR="00E52A3C" w:rsidRPr="00BB718F" w:rsidRDefault="00E52A3C">
            <w:pPr>
              <w:pStyle w:val="BodyLarge"/>
              <w:spacing w:line="240" w:lineRule="exact"/>
              <w:rPr>
                <w:rFonts w:ascii="Liberation Sans" w:hAnsi="Liberation Sans" w:cs="Liberation Sans"/>
                <w:sz w:val="20"/>
                <w:szCs w:val="20"/>
              </w:rPr>
            </w:pPr>
          </w:p>
        </w:tc>
        <w:tc>
          <w:tcPr>
            <w:tcW w:w="2835" w:type="dxa"/>
            <w:gridSpan w:val="3"/>
          </w:tcPr>
          <w:p w14:paraId="3EE73F37"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($120,000 + $280,000) ÷ 2</w:t>
            </w:r>
          </w:p>
        </w:tc>
        <w:tc>
          <w:tcPr>
            <w:tcW w:w="117" w:type="dxa"/>
            <w:vMerge/>
          </w:tcPr>
          <w:p w14:paraId="3EE73F38" w14:textId="77777777" w:rsidR="00E52A3C" w:rsidRPr="00BB718F" w:rsidRDefault="00E52A3C">
            <w:pPr>
              <w:pStyle w:val="BodyLarge"/>
              <w:spacing w:line="240" w:lineRule="exact"/>
              <w:jc w:val="center"/>
              <w:rPr>
                <w:rFonts w:ascii="Liberation Sans" w:hAnsi="Liberation Sans" w:cs="Liberation Sans"/>
                <w:sz w:val="20"/>
                <w:szCs w:val="20"/>
              </w:rPr>
            </w:pPr>
          </w:p>
        </w:tc>
        <w:tc>
          <w:tcPr>
            <w:tcW w:w="2862" w:type="dxa"/>
            <w:gridSpan w:val="4"/>
          </w:tcPr>
          <w:p w14:paraId="3EE73F39"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($280,000 + $200,000) ÷ 2</w:t>
            </w:r>
          </w:p>
        </w:tc>
        <w:tc>
          <w:tcPr>
            <w:tcW w:w="180" w:type="dxa"/>
            <w:vMerge/>
          </w:tcPr>
          <w:p w14:paraId="3EE73F3A" w14:textId="77777777" w:rsidR="00E52A3C" w:rsidRPr="00BB718F" w:rsidRDefault="00E52A3C">
            <w:pPr>
              <w:pStyle w:val="BodyLarge"/>
              <w:spacing w:line="240" w:lineRule="exact"/>
              <w:jc w:val="center"/>
              <w:rPr>
                <w:rFonts w:ascii="Liberation Sans" w:hAnsi="Liberation Sans" w:cs="Liberation Sans"/>
                <w:sz w:val="20"/>
                <w:szCs w:val="20"/>
              </w:rPr>
            </w:pPr>
          </w:p>
        </w:tc>
        <w:tc>
          <w:tcPr>
            <w:tcW w:w="2799" w:type="dxa"/>
            <w:gridSpan w:val="3"/>
          </w:tcPr>
          <w:p w14:paraId="3EE73F3B" w14:textId="77777777" w:rsidR="00E52A3C" w:rsidRPr="00BB718F" w:rsidRDefault="00E52A3C">
            <w:pPr>
              <w:pStyle w:val="BodyLarge"/>
              <w:spacing w:line="240" w:lineRule="atLeast"/>
              <w:ind w:right="180"/>
              <w:jc w:val="center"/>
              <w:rPr>
                <w:rFonts w:ascii="Liberation Sans" w:hAnsi="Liberation Sans" w:cs="Liberation Sans"/>
                <w:sz w:val="20"/>
                <w:szCs w:val="20"/>
              </w:rPr>
            </w:pPr>
            <w:r w:rsidRPr="00BB718F">
              <w:rPr>
                <w:rFonts w:ascii="Liberation Sans" w:hAnsi="Liberation Sans" w:cs="Liberation Sans"/>
                <w:sz w:val="20"/>
                <w:szCs w:val="20"/>
              </w:rPr>
              <w:t>($200,000 + $400,000) ÷ 2</w:t>
            </w:r>
          </w:p>
        </w:tc>
      </w:tr>
      <w:tr w:rsidR="00E52A3C" w:rsidRPr="00BB718F" w14:paraId="3EE73F44" w14:textId="77777777">
        <w:trPr>
          <w:cantSplit/>
        </w:trPr>
        <w:tc>
          <w:tcPr>
            <w:tcW w:w="972" w:type="dxa"/>
          </w:tcPr>
          <w:p w14:paraId="3EE73F3D" w14:textId="77777777" w:rsidR="00E52A3C" w:rsidRPr="00BB718F" w:rsidRDefault="00E52A3C">
            <w:pPr>
              <w:pStyle w:val="BodyLarge"/>
              <w:spacing w:line="120" w:lineRule="exact"/>
              <w:rPr>
                <w:rFonts w:ascii="Liberation Sans" w:hAnsi="Liberation Sans" w:cs="Liberation Sans"/>
                <w:sz w:val="20"/>
                <w:szCs w:val="20"/>
              </w:rPr>
            </w:pPr>
          </w:p>
        </w:tc>
        <w:tc>
          <w:tcPr>
            <w:tcW w:w="135" w:type="dxa"/>
          </w:tcPr>
          <w:p w14:paraId="3EE73F3E" w14:textId="77777777" w:rsidR="00E52A3C" w:rsidRPr="00BB718F" w:rsidRDefault="00E52A3C">
            <w:pPr>
              <w:pStyle w:val="BodyLarge"/>
              <w:spacing w:line="120" w:lineRule="exact"/>
              <w:rPr>
                <w:rFonts w:ascii="Liberation Sans" w:hAnsi="Liberation Sans" w:cs="Liberation Sans"/>
                <w:sz w:val="20"/>
                <w:szCs w:val="20"/>
              </w:rPr>
            </w:pPr>
          </w:p>
        </w:tc>
        <w:tc>
          <w:tcPr>
            <w:tcW w:w="2835" w:type="dxa"/>
            <w:gridSpan w:val="3"/>
          </w:tcPr>
          <w:p w14:paraId="3EE73F3F" w14:textId="77777777" w:rsidR="00E52A3C" w:rsidRPr="00BB718F" w:rsidRDefault="00E52A3C">
            <w:pPr>
              <w:pStyle w:val="BodyLarge"/>
              <w:spacing w:line="120" w:lineRule="exact"/>
              <w:rPr>
                <w:rFonts w:ascii="Liberation Sans" w:hAnsi="Liberation Sans" w:cs="Liberation Sans"/>
                <w:sz w:val="20"/>
                <w:szCs w:val="20"/>
              </w:rPr>
            </w:pPr>
          </w:p>
        </w:tc>
        <w:tc>
          <w:tcPr>
            <w:tcW w:w="117" w:type="dxa"/>
          </w:tcPr>
          <w:p w14:paraId="3EE73F40" w14:textId="77777777" w:rsidR="00E52A3C" w:rsidRPr="00BB718F" w:rsidRDefault="00E52A3C">
            <w:pPr>
              <w:pStyle w:val="BodyLarge"/>
              <w:spacing w:line="120" w:lineRule="exact"/>
              <w:rPr>
                <w:rFonts w:ascii="Liberation Sans" w:hAnsi="Liberation Sans" w:cs="Liberation Sans"/>
                <w:sz w:val="20"/>
                <w:szCs w:val="20"/>
              </w:rPr>
            </w:pPr>
          </w:p>
        </w:tc>
        <w:tc>
          <w:tcPr>
            <w:tcW w:w="2862" w:type="dxa"/>
            <w:gridSpan w:val="4"/>
          </w:tcPr>
          <w:p w14:paraId="3EE73F41" w14:textId="77777777" w:rsidR="00E52A3C" w:rsidRPr="00BB718F" w:rsidRDefault="00E52A3C">
            <w:pPr>
              <w:pStyle w:val="BodyLarge"/>
              <w:spacing w:line="120" w:lineRule="exact"/>
              <w:rPr>
                <w:rFonts w:ascii="Liberation Sans" w:hAnsi="Liberation Sans" w:cs="Liberation Sans"/>
                <w:sz w:val="20"/>
                <w:szCs w:val="20"/>
              </w:rPr>
            </w:pPr>
          </w:p>
        </w:tc>
        <w:tc>
          <w:tcPr>
            <w:tcW w:w="180" w:type="dxa"/>
          </w:tcPr>
          <w:p w14:paraId="3EE73F42" w14:textId="77777777" w:rsidR="00E52A3C" w:rsidRPr="00BB718F" w:rsidRDefault="00E52A3C">
            <w:pPr>
              <w:pStyle w:val="BodyLarge"/>
              <w:spacing w:line="120" w:lineRule="exact"/>
              <w:rPr>
                <w:rFonts w:ascii="Liberation Sans" w:hAnsi="Liberation Sans" w:cs="Liberation Sans"/>
                <w:sz w:val="20"/>
                <w:szCs w:val="20"/>
              </w:rPr>
            </w:pPr>
          </w:p>
        </w:tc>
        <w:tc>
          <w:tcPr>
            <w:tcW w:w="2799" w:type="dxa"/>
            <w:gridSpan w:val="3"/>
          </w:tcPr>
          <w:p w14:paraId="3EE73F43" w14:textId="77777777" w:rsidR="00E52A3C" w:rsidRPr="00BB718F" w:rsidRDefault="00E52A3C">
            <w:pPr>
              <w:pStyle w:val="BodyLarge"/>
              <w:spacing w:line="120" w:lineRule="exact"/>
              <w:rPr>
                <w:rFonts w:ascii="Liberation Sans" w:hAnsi="Liberation Sans" w:cs="Liberation Sans"/>
                <w:sz w:val="20"/>
                <w:szCs w:val="20"/>
              </w:rPr>
            </w:pPr>
          </w:p>
        </w:tc>
      </w:tr>
      <w:tr w:rsidR="00E52A3C" w:rsidRPr="00BB718F" w14:paraId="3EE73F4F" w14:textId="77777777">
        <w:trPr>
          <w:cantSplit/>
          <w:trHeight w:val="150"/>
        </w:trPr>
        <w:tc>
          <w:tcPr>
            <w:tcW w:w="972" w:type="dxa"/>
            <w:vMerge w:val="restart"/>
          </w:tcPr>
          <w:p w14:paraId="3EE73F45" w14:textId="77777777" w:rsidR="00E52A3C" w:rsidRPr="00BB718F" w:rsidRDefault="00E52A3C">
            <w:pPr>
              <w:pStyle w:val="BodyLarge"/>
              <w:spacing w:line="240" w:lineRule="exact"/>
              <w:rPr>
                <w:rFonts w:ascii="Liberation Sans" w:hAnsi="Liberation Sans" w:cs="Liberation Sans"/>
                <w:sz w:val="20"/>
                <w:szCs w:val="20"/>
              </w:rPr>
            </w:pPr>
          </w:p>
        </w:tc>
        <w:tc>
          <w:tcPr>
            <w:tcW w:w="135" w:type="dxa"/>
            <w:vMerge w:val="restart"/>
          </w:tcPr>
          <w:p w14:paraId="3EE73F46" w14:textId="77777777" w:rsidR="00E52A3C" w:rsidRPr="00BB718F" w:rsidRDefault="00E52A3C">
            <w:pPr>
              <w:pStyle w:val="BodyLarge"/>
              <w:spacing w:line="240" w:lineRule="exact"/>
              <w:rPr>
                <w:rFonts w:ascii="Liberation Sans" w:hAnsi="Liberation Sans" w:cs="Liberation Sans"/>
                <w:sz w:val="20"/>
                <w:szCs w:val="20"/>
              </w:rPr>
            </w:pPr>
          </w:p>
        </w:tc>
        <w:tc>
          <w:tcPr>
            <w:tcW w:w="1350" w:type="dxa"/>
            <w:tcBorders>
              <w:bottom w:val="single" w:sz="4" w:space="0" w:color="auto"/>
            </w:tcBorders>
          </w:tcPr>
          <w:p w14:paraId="3EE73F47"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$1,400,000</w:t>
            </w:r>
          </w:p>
        </w:tc>
        <w:tc>
          <w:tcPr>
            <w:tcW w:w="1485" w:type="dxa"/>
            <w:gridSpan w:val="2"/>
            <w:vMerge w:val="restart"/>
            <w:vAlign w:val="center"/>
          </w:tcPr>
          <w:p w14:paraId="3EE73F48" w14:textId="77777777" w:rsidR="00E52A3C" w:rsidRPr="00BB718F" w:rsidRDefault="00E52A3C">
            <w:pPr>
              <w:pStyle w:val="BodyLarge"/>
              <w:spacing w:line="240" w:lineRule="atLeast"/>
              <w:ind w:left="90"/>
              <w:rPr>
                <w:rFonts w:ascii="Liberation Sans" w:hAnsi="Liberation Sans" w:cs="Liberation Sans"/>
                <w:sz w:val="20"/>
                <w:szCs w:val="20"/>
              </w:rPr>
            </w:pPr>
            <w:r w:rsidRPr="00BB718F">
              <w:rPr>
                <w:rFonts w:ascii="Liberation Sans" w:hAnsi="Liberation Sans" w:cs="Liberation Sans"/>
                <w:sz w:val="20"/>
                <w:szCs w:val="20"/>
              </w:rPr>
              <w:t>= 7.0 times</w:t>
            </w:r>
          </w:p>
        </w:tc>
        <w:tc>
          <w:tcPr>
            <w:tcW w:w="117" w:type="dxa"/>
            <w:vMerge w:val="restart"/>
          </w:tcPr>
          <w:p w14:paraId="3EE73F49" w14:textId="77777777" w:rsidR="00E52A3C" w:rsidRPr="00BB718F" w:rsidRDefault="00E52A3C">
            <w:pPr>
              <w:pStyle w:val="BodyLarge"/>
              <w:spacing w:line="240" w:lineRule="exact"/>
              <w:rPr>
                <w:rFonts w:ascii="Liberation Sans" w:hAnsi="Liberation Sans" w:cs="Liberation Sans"/>
                <w:sz w:val="20"/>
                <w:szCs w:val="20"/>
              </w:rPr>
            </w:pPr>
          </w:p>
        </w:tc>
        <w:tc>
          <w:tcPr>
            <w:tcW w:w="1252" w:type="dxa"/>
            <w:gridSpan w:val="2"/>
            <w:tcBorders>
              <w:bottom w:val="single" w:sz="4" w:space="0" w:color="auto"/>
            </w:tcBorders>
          </w:tcPr>
          <w:p w14:paraId="3EE73F4A"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$1,440,000</w:t>
            </w:r>
          </w:p>
        </w:tc>
        <w:tc>
          <w:tcPr>
            <w:tcW w:w="1610" w:type="dxa"/>
            <w:gridSpan w:val="2"/>
            <w:vMerge w:val="restart"/>
            <w:vAlign w:val="center"/>
          </w:tcPr>
          <w:p w14:paraId="3EE73F4B" w14:textId="77777777" w:rsidR="00E52A3C" w:rsidRPr="00BB718F" w:rsidRDefault="00E52A3C">
            <w:pPr>
              <w:pStyle w:val="BodyLarge"/>
              <w:spacing w:line="240" w:lineRule="atLeast"/>
              <w:ind w:left="90"/>
              <w:rPr>
                <w:rFonts w:ascii="Liberation Sans" w:hAnsi="Liberation Sans" w:cs="Liberation Sans"/>
                <w:sz w:val="20"/>
                <w:szCs w:val="20"/>
              </w:rPr>
            </w:pPr>
            <w:r w:rsidRPr="00BB718F">
              <w:rPr>
                <w:rFonts w:ascii="Liberation Sans" w:hAnsi="Liberation Sans" w:cs="Liberation Sans"/>
                <w:sz w:val="20"/>
                <w:szCs w:val="20"/>
              </w:rPr>
              <w:t>= 6.0 times</w:t>
            </w:r>
          </w:p>
        </w:tc>
        <w:tc>
          <w:tcPr>
            <w:tcW w:w="180" w:type="dxa"/>
            <w:vMerge w:val="restart"/>
          </w:tcPr>
          <w:p w14:paraId="3EE73F4C" w14:textId="77777777" w:rsidR="00E52A3C" w:rsidRPr="00BB718F" w:rsidRDefault="00E52A3C">
            <w:pPr>
              <w:pStyle w:val="BodyLarge"/>
              <w:spacing w:line="240" w:lineRule="exact"/>
              <w:rPr>
                <w:rFonts w:ascii="Liberation Sans" w:hAnsi="Liberation Sans" w:cs="Liberation Sans"/>
                <w:sz w:val="20"/>
                <w:szCs w:val="20"/>
              </w:rPr>
            </w:pPr>
          </w:p>
        </w:tc>
        <w:tc>
          <w:tcPr>
            <w:tcW w:w="1288" w:type="dxa"/>
            <w:tcBorders>
              <w:bottom w:val="single" w:sz="4" w:space="0" w:color="auto"/>
            </w:tcBorders>
          </w:tcPr>
          <w:p w14:paraId="3EE73F4D"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$1,740,000</w:t>
            </w:r>
          </w:p>
        </w:tc>
        <w:tc>
          <w:tcPr>
            <w:tcW w:w="1511" w:type="dxa"/>
            <w:gridSpan w:val="2"/>
            <w:vMerge w:val="restart"/>
            <w:vAlign w:val="center"/>
          </w:tcPr>
          <w:p w14:paraId="3EE73F4E" w14:textId="77777777" w:rsidR="00E52A3C" w:rsidRPr="00BB718F" w:rsidRDefault="00E52A3C">
            <w:pPr>
              <w:pStyle w:val="BodyLarge"/>
              <w:spacing w:line="240" w:lineRule="atLeast"/>
              <w:ind w:left="90"/>
              <w:rPr>
                <w:rFonts w:ascii="Liberation Sans" w:hAnsi="Liberation Sans" w:cs="Liberation Sans"/>
                <w:sz w:val="20"/>
                <w:szCs w:val="20"/>
              </w:rPr>
            </w:pPr>
            <w:r w:rsidRPr="00BB718F">
              <w:rPr>
                <w:rFonts w:ascii="Liberation Sans" w:hAnsi="Liberation Sans" w:cs="Liberation Sans"/>
                <w:sz w:val="20"/>
                <w:szCs w:val="20"/>
              </w:rPr>
              <w:t>= 5.8 times</w:t>
            </w:r>
          </w:p>
        </w:tc>
      </w:tr>
      <w:tr w:rsidR="00E52A3C" w:rsidRPr="00BB718F" w14:paraId="3EE73F5A" w14:textId="77777777">
        <w:trPr>
          <w:cantSplit/>
          <w:trHeight w:val="150"/>
        </w:trPr>
        <w:tc>
          <w:tcPr>
            <w:tcW w:w="972" w:type="dxa"/>
            <w:vMerge/>
          </w:tcPr>
          <w:p w14:paraId="3EE73F50" w14:textId="77777777" w:rsidR="00E52A3C" w:rsidRPr="00BB718F" w:rsidRDefault="00E52A3C">
            <w:pPr>
              <w:pStyle w:val="BodyLarge"/>
              <w:spacing w:line="240" w:lineRule="exact"/>
              <w:rPr>
                <w:rFonts w:ascii="Liberation Sans" w:hAnsi="Liberation Sans" w:cs="Liberation Sans"/>
                <w:sz w:val="20"/>
                <w:szCs w:val="20"/>
              </w:rPr>
            </w:pPr>
          </w:p>
        </w:tc>
        <w:tc>
          <w:tcPr>
            <w:tcW w:w="135" w:type="dxa"/>
            <w:vMerge/>
          </w:tcPr>
          <w:p w14:paraId="3EE73F51" w14:textId="77777777" w:rsidR="00E52A3C" w:rsidRPr="00BB718F" w:rsidRDefault="00E52A3C">
            <w:pPr>
              <w:pStyle w:val="BodyLarge"/>
              <w:spacing w:line="240" w:lineRule="exact"/>
              <w:rPr>
                <w:rFonts w:ascii="Liberation Sans" w:hAnsi="Liberation Sans" w:cs="Liberation Sans"/>
                <w:sz w:val="20"/>
                <w:szCs w:val="20"/>
              </w:rPr>
            </w:pPr>
          </w:p>
        </w:tc>
        <w:tc>
          <w:tcPr>
            <w:tcW w:w="1350" w:type="dxa"/>
          </w:tcPr>
          <w:p w14:paraId="3EE73F52"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$200,000</w:t>
            </w:r>
          </w:p>
        </w:tc>
        <w:tc>
          <w:tcPr>
            <w:tcW w:w="1485" w:type="dxa"/>
            <w:gridSpan w:val="2"/>
            <w:vMerge/>
          </w:tcPr>
          <w:p w14:paraId="3EE73F53" w14:textId="77777777" w:rsidR="00E52A3C" w:rsidRPr="00BB718F" w:rsidRDefault="00E52A3C">
            <w:pPr>
              <w:pStyle w:val="BodyLarge"/>
              <w:spacing w:line="240" w:lineRule="atLeast"/>
              <w:ind w:left="90"/>
              <w:rPr>
                <w:rFonts w:ascii="Liberation Sans" w:hAnsi="Liberation Sans" w:cs="Liberation Sans"/>
                <w:sz w:val="20"/>
                <w:szCs w:val="20"/>
              </w:rPr>
            </w:pPr>
          </w:p>
        </w:tc>
        <w:tc>
          <w:tcPr>
            <w:tcW w:w="117" w:type="dxa"/>
            <w:vMerge/>
          </w:tcPr>
          <w:p w14:paraId="3EE73F54" w14:textId="77777777" w:rsidR="00E52A3C" w:rsidRPr="00BB718F" w:rsidRDefault="00E52A3C">
            <w:pPr>
              <w:pStyle w:val="BodyLarge"/>
              <w:spacing w:line="240" w:lineRule="exact"/>
              <w:rPr>
                <w:rFonts w:ascii="Liberation Sans" w:hAnsi="Liberation Sans" w:cs="Liberation Sans"/>
                <w:sz w:val="20"/>
                <w:szCs w:val="20"/>
              </w:rPr>
            </w:pPr>
          </w:p>
        </w:tc>
        <w:tc>
          <w:tcPr>
            <w:tcW w:w="1252" w:type="dxa"/>
            <w:gridSpan w:val="2"/>
          </w:tcPr>
          <w:p w14:paraId="3EE73F55"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$240,000</w:t>
            </w:r>
          </w:p>
        </w:tc>
        <w:tc>
          <w:tcPr>
            <w:tcW w:w="1610" w:type="dxa"/>
            <w:gridSpan w:val="2"/>
            <w:vMerge/>
          </w:tcPr>
          <w:p w14:paraId="3EE73F56" w14:textId="77777777" w:rsidR="00E52A3C" w:rsidRPr="00BB718F" w:rsidRDefault="00E52A3C">
            <w:pPr>
              <w:pStyle w:val="BodyLarge"/>
              <w:spacing w:line="240" w:lineRule="atLeast"/>
              <w:rPr>
                <w:rFonts w:ascii="Liberation Sans" w:hAnsi="Liberation Sans" w:cs="Liberation Sans"/>
                <w:sz w:val="20"/>
                <w:szCs w:val="20"/>
              </w:rPr>
            </w:pPr>
          </w:p>
        </w:tc>
        <w:tc>
          <w:tcPr>
            <w:tcW w:w="180" w:type="dxa"/>
            <w:vMerge/>
          </w:tcPr>
          <w:p w14:paraId="3EE73F57" w14:textId="77777777" w:rsidR="00E52A3C" w:rsidRPr="00BB718F" w:rsidRDefault="00E52A3C">
            <w:pPr>
              <w:pStyle w:val="BodyLarge"/>
              <w:spacing w:line="240" w:lineRule="exact"/>
              <w:rPr>
                <w:rFonts w:ascii="Liberation Sans" w:hAnsi="Liberation Sans" w:cs="Liberation Sans"/>
                <w:sz w:val="20"/>
                <w:szCs w:val="20"/>
              </w:rPr>
            </w:pPr>
          </w:p>
        </w:tc>
        <w:tc>
          <w:tcPr>
            <w:tcW w:w="1288" w:type="dxa"/>
          </w:tcPr>
          <w:p w14:paraId="3EE73F58"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$300,000</w:t>
            </w:r>
          </w:p>
        </w:tc>
        <w:tc>
          <w:tcPr>
            <w:tcW w:w="1511" w:type="dxa"/>
            <w:gridSpan w:val="2"/>
            <w:vMerge/>
          </w:tcPr>
          <w:p w14:paraId="3EE73F59" w14:textId="77777777" w:rsidR="00E52A3C" w:rsidRPr="00BB718F" w:rsidRDefault="00E52A3C">
            <w:pPr>
              <w:pStyle w:val="BodyLarge"/>
              <w:spacing w:line="240" w:lineRule="atLeast"/>
              <w:rPr>
                <w:rFonts w:ascii="Liberation Sans" w:hAnsi="Liberation Sans" w:cs="Liberation Sans"/>
                <w:sz w:val="20"/>
                <w:szCs w:val="20"/>
              </w:rPr>
            </w:pPr>
          </w:p>
        </w:tc>
      </w:tr>
      <w:tr w:rsidR="00E52A3C" w:rsidRPr="00BB718F" w14:paraId="3EE73F62" w14:textId="77777777">
        <w:trPr>
          <w:cantSplit/>
        </w:trPr>
        <w:tc>
          <w:tcPr>
            <w:tcW w:w="972" w:type="dxa"/>
          </w:tcPr>
          <w:p w14:paraId="3EE73F5B" w14:textId="77777777" w:rsidR="00E52A3C" w:rsidRPr="00BB718F" w:rsidRDefault="00E52A3C">
            <w:pPr>
              <w:pStyle w:val="BodyLarge"/>
              <w:spacing w:line="200" w:lineRule="exact"/>
              <w:rPr>
                <w:rFonts w:ascii="Liberation Sans" w:hAnsi="Liberation Sans" w:cs="Liberation Sans"/>
                <w:sz w:val="20"/>
                <w:szCs w:val="20"/>
              </w:rPr>
            </w:pPr>
          </w:p>
        </w:tc>
        <w:tc>
          <w:tcPr>
            <w:tcW w:w="135" w:type="dxa"/>
          </w:tcPr>
          <w:p w14:paraId="3EE73F5C" w14:textId="77777777" w:rsidR="00E52A3C" w:rsidRPr="00BB718F" w:rsidRDefault="00E52A3C">
            <w:pPr>
              <w:pStyle w:val="BodyLarge"/>
              <w:spacing w:line="200" w:lineRule="exact"/>
              <w:rPr>
                <w:rFonts w:ascii="Liberation Sans" w:hAnsi="Liberation Sans" w:cs="Liberation Sans"/>
                <w:sz w:val="20"/>
                <w:szCs w:val="20"/>
              </w:rPr>
            </w:pPr>
          </w:p>
        </w:tc>
        <w:tc>
          <w:tcPr>
            <w:tcW w:w="2835" w:type="dxa"/>
            <w:gridSpan w:val="3"/>
          </w:tcPr>
          <w:p w14:paraId="3EE73F5D" w14:textId="77777777" w:rsidR="00E52A3C" w:rsidRPr="00BB718F" w:rsidRDefault="00E52A3C">
            <w:pPr>
              <w:pStyle w:val="BodyLarge"/>
              <w:spacing w:line="200" w:lineRule="exact"/>
              <w:ind w:left="90"/>
              <w:rPr>
                <w:rFonts w:ascii="Liberation Sans" w:hAnsi="Liberation Sans" w:cs="Liberation Sans"/>
                <w:sz w:val="20"/>
                <w:szCs w:val="20"/>
              </w:rPr>
            </w:pPr>
          </w:p>
        </w:tc>
        <w:tc>
          <w:tcPr>
            <w:tcW w:w="117" w:type="dxa"/>
          </w:tcPr>
          <w:p w14:paraId="3EE73F5E" w14:textId="77777777" w:rsidR="00E52A3C" w:rsidRPr="00BB718F" w:rsidRDefault="00E52A3C">
            <w:pPr>
              <w:pStyle w:val="BodyLarge"/>
              <w:spacing w:line="200" w:lineRule="exact"/>
              <w:rPr>
                <w:rFonts w:ascii="Liberation Sans" w:hAnsi="Liberation Sans" w:cs="Liberation Sans"/>
                <w:sz w:val="20"/>
                <w:szCs w:val="20"/>
              </w:rPr>
            </w:pPr>
          </w:p>
        </w:tc>
        <w:tc>
          <w:tcPr>
            <w:tcW w:w="2862" w:type="dxa"/>
            <w:gridSpan w:val="4"/>
          </w:tcPr>
          <w:p w14:paraId="3EE73F5F" w14:textId="77777777" w:rsidR="00E52A3C" w:rsidRPr="00BB718F" w:rsidRDefault="00E52A3C">
            <w:pPr>
              <w:pStyle w:val="BodyLarge"/>
              <w:spacing w:line="200" w:lineRule="exact"/>
              <w:rPr>
                <w:rFonts w:ascii="Liberation Sans" w:hAnsi="Liberation Sans" w:cs="Liberation Sans"/>
                <w:sz w:val="20"/>
                <w:szCs w:val="20"/>
              </w:rPr>
            </w:pPr>
          </w:p>
        </w:tc>
        <w:tc>
          <w:tcPr>
            <w:tcW w:w="180" w:type="dxa"/>
          </w:tcPr>
          <w:p w14:paraId="3EE73F60" w14:textId="77777777" w:rsidR="00E52A3C" w:rsidRPr="00BB718F" w:rsidRDefault="00E52A3C">
            <w:pPr>
              <w:pStyle w:val="BodyLarge"/>
              <w:spacing w:line="200" w:lineRule="exact"/>
              <w:rPr>
                <w:rFonts w:ascii="Liberation Sans" w:hAnsi="Liberation Sans" w:cs="Liberation Sans"/>
                <w:sz w:val="20"/>
                <w:szCs w:val="20"/>
              </w:rPr>
            </w:pPr>
          </w:p>
        </w:tc>
        <w:tc>
          <w:tcPr>
            <w:tcW w:w="2799" w:type="dxa"/>
            <w:gridSpan w:val="3"/>
          </w:tcPr>
          <w:p w14:paraId="3EE73F61" w14:textId="77777777" w:rsidR="00E52A3C" w:rsidRPr="00BB718F" w:rsidRDefault="00E52A3C">
            <w:pPr>
              <w:pStyle w:val="BodyLarge"/>
              <w:spacing w:line="200" w:lineRule="exact"/>
              <w:rPr>
                <w:rFonts w:ascii="Liberation Sans" w:hAnsi="Liberation Sans" w:cs="Liberation Sans"/>
                <w:sz w:val="20"/>
                <w:szCs w:val="20"/>
              </w:rPr>
            </w:pPr>
          </w:p>
        </w:tc>
      </w:tr>
      <w:tr w:rsidR="00E52A3C" w:rsidRPr="00BB718F" w14:paraId="3EE73F6E" w14:textId="77777777">
        <w:trPr>
          <w:cantSplit/>
          <w:trHeight w:val="150"/>
        </w:trPr>
        <w:tc>
          <w:tcPr>
            <w:tcW w:w="972" w:type="dxa"/>
            <w:vMerge w:val="restart"/>
          </w:tcPr>
          <w:p w14:paraId="3EE73F63" w14:textId="77777777" w:rsidR="00E52A3C" w:rsidRPr="00BB718F" w:rsidRDefault="00E52A3C">
            <w:pPr>
              <w:pStyle w:val="BodyLarge"/>
              <w:spacing w:line="240" w:lineRule="exact"/>
              <w:rPr>
                <w:rFonts w:ascii="Liberation Sans" w:hAnsi="Liberation Sans" w:cs="Liberation Sans"/>
                <w:sz w:val="20"/>
                <w:szCs w:val="20"/>
              </w:rPr>
            </w:pPr>
            <w:r w:rsidRPr="00BB718F">
              <w:rPr>
                <w:rFonts w:ascii="Liberation Sans" w:hAnsi="Liberation Sans" w:cs="Liberation Sans"/>
                <w:sz w:val="20"/>
                <w:szCs w:val="20"/>
              </w:rPr>
              <w:t>Days in</w:t>
            </w:r>
          </w:p>
          <w:p w14:paraId="3EE73F64" w14:textId="77777777" w:rsidR="00E52A3C" w:rsidRPr="00BB718F" w:rsidRDefault="00E52A3C">
            <w:pPr>
              <w:pStyle w:val="BodyLarge"/>
              <w:spacing w:line="240" w:lineRule="exact"/>
              <w:rPr>
                <w:rFonts w:ascii="Liberation Sans" w:hAnsi="Liberation Sans" w:cs="Liberation Sans"/>
                <w:sz w:val="20"/>
                <w:szCs w:val="20"/>
              </w:rPr>
            </w:pPr>
            <w:r w:rsidRPr="00BB718F">
              <w:rPr>
                <w:rFonts w:ascii="Liberation Sans" w:hAnsi="Liberation Sans" w:cs="Liberation Sans"/>
                <w:sz w:val="20"/>
                <w:szCs w:val="20"/>
              </w:rPr>
              <w:t>inventory</w:t>
            </w:r>
          </w:p>
        </w:tc>
        <w:tc>
          <w:tcPr>
            <w:tcW w:w="135" w:type="dxa"/>
            <w:vMerge w:val="restart"/>
          </w:tcPr>
          <w:p w14:paraId="3EE73F65" w14:textId="77777777" w:rsidR="00E52A3C" w:rsidRPr="00BB718F" w:rsidRDefault="00E52A3C">
            <w:pPr>
              <w:pStyle w:val="BodyLarge"/>
              <w:spacing w:line="240" w:lineRule="exact"/>
              <w:rPr>
                <w:rFonts w:ascii="Liberation Sans" w:hAnsi="Liberation Sans" w:cs="Liberation Sans"/>
                <w:sz w:val="20"/>
                <w:szCs w:val="20"/>
              </w:rPr>
            </w:pPr>
          </w:p>
        </w:tc>
        <w:tc>
          <w:tcPr>
            <w:tcW w:w="1350" w:type="dxa"/>
            <w:tcBorders>
              <w:bottom w:val="single" w:sz="4" w:space="0" w:color="auto"/>
            </w:tcBorders>
          </w:tcPr>
          <w:p w14:paraId="3EE73F66"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365</w:t>
            </w:r>
          </w:p>
        </w:tc>
        <w:tc>
          <w:tcPr>
            <w:tcW w:w="1485" w:type="dxa"/>
            <w:gridSpan w:val="2"/>
            <w:vMerge w:val="restart"/>
            <w:vAlign w:val="center"/>
          </w:tcPr>
          <w:p w14:paraId="3EE73F67" w14:textId="77777777" w:rsidR="00E52A3C" w:rsidRPr="00BB718F" w:rsidRDefault="00E52A3C">
            <w:pPr>
              <w:pStyle w:val="BodyLarge"/>
              <w:spacing w:line="240" w:lineRule="atLeast"/>
              <w:ind w:left="90"/>
              <w:rPr>
                <w:rFonts w:ascii="Liberation Sans" w:hAnsi="Liberation Sans" w:cs="Liberation Sans"/>
                <w:sz w:val="20"/>
                <w:szCs w:val="20"/>
              </w:rPr>
            </w:pPr>
            <w:r w:rsidRPr="00BB718F">
              <w:rPr>
                <w:rFonts w:ascii="Liberation Sans" w:hAnsi="Liberation Sans" w:cs="Liberation Sans"/>
                <w:sz w:val="20"/>
                <w:szCs w:val="20"/>
              </w:rPr>
              <w:t>= 52.1 days</w:t>
            </w:r>
          </w:p>
        </w:tc>
        <w:tc>
          <w:tcPr>
            <w:tcW w:w="117" w:type="dxa"/>
            <w:vMerge w:val="restart"/>
          </w:tcPr>
          <w:p w14:paraId="3EE73F68" w14:textId="77777777" w:rsidR="00E52A3C" w:rsidRPr="00BB718F" w:rsidRDefault="00E52A3C">
            <w:pPr>
              <w:pStyle w:val="BodyLarge"/>
              <w:spacing w:line="240" w:lineRule="exact"/>
              <w:rPr>
                <w:rFonts w:ascii="Liberation Sans" w:hAnsi="Liberation Sans" w:cs="Liberation Sans"/>
                <w:sz w:val="20"/>
                <w:szCs w:val="20"/>
              </w:rPr>
            </w:pPr>
          </w:p>
        </w:tc>
        <w:tc>
          <w:tcPr>
            <w:tcW w:w="1243" w:type="dxa"/>
            <w:tcBorders>
              <w:bottom w:val="single" w:sz="4" w:space="0" w:color="auto"/>
            </w:tcBorders>
          </w:tcPr>
          <w:p w14:paraId="3EE73F69"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365</w:t>
            </w:r>
          </w:p>
        </w:tc>
        <w:tc>
          <w:tcPr>
            <w:tcW w:w="1619" w:type="dxa"/>
            <w:gridSpan w:val="3"/>
            <w:vMerge w:val="restart"/>
            <w:vAlign w:val="center"/>
          </w:tcPr>
          <w:p w14:paraId="3EE73F6A" w14:textId="77777777" w:rsidR="00E52A3C" w:rsidRPr="00BB718F" w:rsidRDefault="00E52A3C">
            <w:pPr>
              <w:pStyle w:val="BodyLarge"/>
              <w:spacing w:line="240" w:lineRule="atLeast"/>
              <w:ind w:left="90"/>
              <w:rPr>
                <w:rFonts w:ascii="Liberation Sans" w:hAnsi="Liberation Sans" w:cs="Liberation Sans"/>
                <w:sz w:val="20"/>
                <w:szCs w:val="20"/>
              </w:rPr>
            </w:pPr>
            <w:r w:rsidRPr="00BB718F">
              <w:rPr>
                <w:rFonts w:ascii="Liberation Sans" w:hAnsi="Liberation Sans" w:cs="Liberation Sans"/>
                <w:sz w:val="20"/>
                <w:szCs w:val="20"/>
              </w:rPr>
              <w:t>= 60.8 days</w:t>
            </w:r>
          </w:p>
        </w:tc>
        <w:tc>
          <w:tcPr>
            <w:tcW w:w="180" w:type="dxa"/>
            <w:vMerge w:val="restart"/>
          </w:tcPr>
          <w:p w14:paraId="3EE73F6B" w14:textId="77777777" w:rsidR="00E52A3C" w:rsidRPr="00BB718F" w:rsidRDefault="00E52A3C">
            <w:pPr>
              <w:pStyle w:val="BodyLarge"/>
              <w:spacing w:line="240" w:lineRule="exact"/>
              <w:rPr>
                <w:rFonts w:ascii="Liberation Sans" w:hAnsi="Liberation Sans" w:cs="Liberation Sans"/>
                <w:sz w:val="20"/>
                <w:szCs w:val="20"/>
              </w:rPr>
            </w:pPr>
          </w:p>
        </w:tc>
        <w:tc>
          <w:tcPr>
            <w:tcW w:w="1288" w:type="dxa"/>
            <w:tcBorders>
              <w:bottom w:val="single" w:sz="4" w:space="0" w:color="auto"/>
            </w:tcBorders>
          </w:tcPr>
          <w:p w14:paraId="3EE73F6C"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365</w:t>
            </w:r>
          </w:p>
        </w:tc>
        <w:tc>
          <w:tcPr>
            <w:tcW w:w="1511" w:type="dxa"/>
            <w:gridSpan w:val="2"/>
            <w:vMerge w:val="restart"/>
            <w:vAlign w:val="center"/>
          </w:tcPr>
          <w:p w14:paraId="3EE73F6D" w14:textId="77777777" w:rsidR="00E52A3C" w:rsidRPr="00BB718F" w:rsidRDefault="00E52A3C">
            <w:pPr>
              <w:pStyle w:val="BodyLarge"/>
              <w:spacing w:line="240" w:lineRule="atLeast"/>
              <w:ind w:left="90"/>
              <w:rPr>
                <w:rFonts w:ascii="Liberation Sans" w:hAnsi="Liberation Sans" w:cs="Liberation Sans"/>
                <w:sz w:val="20"/>
                <w:szCs w:val="20"/>
              </w:rPr>
            </w:pPr>
            <w:r w:rsidRPr="00BB718F">
              <w:rPr>
                <w:rFonts w:ascii="Liberation Sans" w:hAnsi="Liberation Sans" w:cs="Liberation Sans"/>
                <w:sz w:val="20"/>
                <w:szCs w:val="20"/>
              </w:rPr>
              <w:t>= 62.9 days</w:t>
            </w:r>
          </w:p>
        </w:tc>
      </w:tr>
      <w:tr w:rsidR="00E52A3C" w:rsidRPr="00BB718F" w14:paraId="3EE73F79" w14:textId="77777777">
        <w:trPr>
          <w:cantSplit/>
          <w:trHeight w:val="150"/>
        </w:trPr>
        <w:tc>
          <w:tcPr>
            <w:tcW w:w="972" w:type="dxa"/>
            <w:vMerge/>
          </w:tcPr>
          <w:p w14:paraId="3EE73F6F" w14:textId="77777777" w:rsidR="00E52A3C" w:rsidRPr="00BB718F" w:rsidRDefault="00E52A3C">
            <w:pPr>
              <w:pStyle w:val="BodyLarge"/>
              <w:spacing w:line="240" w:lineRule="exact"/>
              <w:rPr>
                <w:rFonts w:ascii="Liberation Sans" w:hAnsi="Liberation Sans" w:cs="Liberation Sans"/>
                <w:sz w:val="20"/>
                <w:szCs w:val="20"/>
              </w:rPr>
            </w:pPr>
          </w:p>
        </w:tc>
        <w:tc>
          <w:tcPr>
            <w:tcW w:w="135" w:type="dxa"/>
            <w:vMerge/>
          </w:tcPr>
          <w:p w14:paraId="3EE73F70" w14:textId="77777777" w:rsidR="00E52A3C" w:rsidRPr="00BB718F" w:rsidRDefault="00E52A3C">
            <w:pPr>
              <w:pStyle w:val="BodyLarge"/>
              <w:spacing w:line="240" w:lineRule="exact"/>
              <w:rPr>
                <w:rFonts w:ascii="Liberation Sans" w:hAnsi="Liberation Sans" w:cs="Liberation Sans"/>
                <w:sz w:val="20"/>
                <w:szCs w:val="20"/>
              </w:rPr>
            </w:pPr>
          </w:p>
        </w:tc>
        <w:tc>
          <w:tcPr>
            <w:tcW w:w="1350" w:type="dxa"/>
          </w:tcPr>
          <w:p w14:paraId="3EE73F71"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7.0</w:t>
            </w:r>
          </w:p>
        </w:tc>
        <w:tc>
          <w:tcPr>
            <w:tcW w:w="1485" w:type="dxa"/>
            <w:gridSpan w:val="2"/>
            <w:vMerge/>
          </w:tcPr>
          <w:p w14:paraId="3EE73F72" w14:textId="77777777" w:rsidR="00E52A3C" w:rsidRPr="00BB718F" w:rsidRDefault="00E52A3C">
            <w:pPr>
              <w:pStyle w:val="BodyLarge"/>
              <w:spacing w:line="240" w:lineRule="atLeast"/>
              <w:rPr>
                <w:rFonts w:ascii="Liberation Sans" w:hAnsi="Liberation Sans" w:cs="Liberation Sans"/>
                <w:sz w:val="20"/>
                <w:szCs w:val="20"/>
              </w:rPr>
            </w:pPr>
          </w:p>
        </w:tc>
        <w:tc>
          <w:tcPr>
            <w:tcW w:w="117" w:type="dxa"/>
            <w:vMerge/>
          </w:tcPr>
          <w:p w14:paraId="3EE73F73" w14:textId="77777777" w:rsidR="00E52A3C" w:rsidRPr="00BB718F" w:rsidRDefault="00E52A3C">
            <w:pPr>
              <w:pStyle w:val="BodyLarge"/>
              <w:spacing w:line="240" w:lineRule="exact"/>
              <w:rPr>
                <w:rFonts w:ascii="Liberation Sans" w:hAnsi="Liberation Sans" w:cs="Liberation Sans"/>
                <w:sz w:val="20"/>
                <w:szCs w:val="20"/>
              </w:rPr>
            </w:pPr>
          </w:p>
        </w:tc>
        <w:tc>
          <w:tcPr>
            <w:tcW w:w="1243" w:type="dxa"/>
          </w:tcPr>
          <w:p w14:paraId="3EE73F74"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6.0</w:t>
            </w:r>
          </w:p>
        </w:tc>
        <w:tc>
          <w:tcPr>
            <w:tcW w:w="1619" w:type="dxa"/>
            <w:gridSpan w:val="3"/>
            <w:vMerge/>
          </w:tcPr>
          <w:p w14:paraId="3EE73F75" w14:textId="77777777" w:rsidR="00E52A3C" w:rsidRPr="00BB718F" w:rsidRDefault="00E52A3C">
            <w:pPr>
              <w:pStyle w:val="BodyLarge"/>
              <w:spacing w:line="240" w:lineRule="atLeast"/>
              <w:rPr>
                <w:rFonts w:ascii="Liberation Sans" w:hAnsi="Liberation Sans" w:cs="Liberation Sans"/>
                <w:sz w:val="20"/>
                <w:szCs w:val="20"/>
              </w:rPr>
            </w:pPr>
          </w:p>
        </w:tc>
        <w:tc>
          <w:tcPr>
            <w:tcW w:w="180" w:type="dxa"/>
            <w:vMerge/>
          </w:tcPr>
          <w:p w14:paraId="3EE73F76" w14:textId="77777777" w:rsidR="00E52A3C" w:rsidRPr="00BB718F" w:rsidRDefault="00E52A3C">
            <w:pPr>
              <w:pStyle w:val="BodyLarge"/>
              <w:spacing w:line="240" w:lineRule="exact"/>
              <w:rPr>
                <w:rFonts w:ascii="Liberation Sans" w:hAnsi="Liberation Sans" w:cs="Liberation Sans"/>
                <w:sz w:val="20"/>
                <w:szCs w:val="20"/>
              </w:rPr>
            </w:pPr>
          </w:p>
        </w:tc>
        <w:tc>
          <w:tcPr>
            <w:tcW w:w="1288" w:type="dxa"/>
          </w:tcPr>
          <w:p w14:paraId="3EE73F77"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5.8</w:t>
            </w:r>
          </w:p>
        </w:tc>
        <w:tc>
          <w:tcPr>
            <w:tcW w:w="1511" w:type="dxa"/>
            <w:gridSpan w:val="2"/>
            <w:vMerge/>
          </w:tcPr>
          <w:p w14:paraId="3EE73F78" w14:textId="77777777" w:rsidR="00E52A3C" w:rsidRPr="00BB718F" w:rsidRDefault="00E52A3C">
            <w:pPr>
              <w:pStyle w:val="BodyLarge"/>
              <w:spacing w:line="240" w:lineRule="atLeast"/>
              <w:rPr>
                <w:rFonts w:ascii="Liberation Sans" w:hAnsi="Liberation Sans" w:cs="Liberation Sans"/>
                <w:sz w:val="20"/>
                <w:szCs w:val="20"/>
              </w:rPr>
            </w:pPr>
          </w:p>
        </w:tc>
      </w:tr>
      <w:tr w:rsidR="00E52A3C" w:rsidRPr="00BB718F" w14:paraId="3EE73F81" w14:textId="77777777">
        <w:trPr>
          <w:cantSplit/>
        </w:trPr>
        <w:tc>
          <w:tcPr>
            <w:tcW w:w="972" w:type="dxa"/>
          </w:tcPr>
          <w:p w14:paraId="3EE73F7A" w14:textId="77777777" w:rsidR="00E52A3C" w:rsidRPr="00BB718F" w:rsidRDefault="00E52A3C">
            <w:pPr>
              <w:pStyle w:val="BodyLarge"/>
              <w:spacing w:line="200" w:lineRule="exact"/>
              <w:rPr>
                <w:rFonts w:ascii="Liberation Sans" w:hAnsi="Liberation Sans" w:cs="Liberation Sans"/>
                <w:sz w:val="20"/>
                <w:szCs w:val="20"/>
              </w:rPr>
            </w:pPr>
          </w:p>
        </w:tc>
        <w:tc>
          <w:tcPr>
            <w:tcW w:w="135" w:type="dxa"/>
          </w:tcPr>
          <w:p w14:paraId="3EE73F7B" w14:textId="77777777" w:rsidR="00E52A3C" w:rsidRPr="00BB718F" w:rsidRDefault="00E52A3C">
            <w:pPr>
              <w:pStyle w:val="BodyLarge"/>
              <w:spacing w:line="200" w:lineRule="exact"/>
              <w:rPr>
                <w:rFonts w:ascii="Liberation Sans" w:hAnsi="Liberation Sans" w:cs="Liberation Sans"/>
                <w:sz w:val="20"/>
                <w:szCs w:val="20"/>
              </w:rPr>
            </w:pPr>
          </w:p>
        </w:tc>
        <w:tc>
          <w:tcPr>
            <w:tcW w:w="2835" w:type="dxa"/>
            <w:gridSpan w:val="3"/>
          </w:tcPr>
          <w:p w14:paraId="3EE73F7C" w14:textId="77777777" w:rsidR="00E52A3C" w:rsidRPr="00BB718F" w:rsidRDefault="00E52A3C">
            <w:pPr>
              <w:pStyle w:val="BodyLarge"/>
              <w:spacing w:line="200" w:lineRule="exact"/>
              <w:rPr>
                <w:rFonts w:ascii="Liberation Sans" w:hAnsi="Liberation Sans" w:cs="Liberation Sans"/>
                <w:sz w:val="20"/>
                <w:szCs w:val="20"/>
              </w:rPr>
            </w:pPr>
          </w:p>
        </w:tc>
        <w:tc>
          <w:tcPr>
            <w:tcW w:w="117" w:type="dxa"/>
          </w:tcPr>
          <w:p w14:paraId="3EE73F7D" w14:textId="77777777" w:rsidR="00E52A3C" w:rsidRPr="00BB718F" w:rsidRDefault="00E52A3C">
            <w:pPr>
              <w:pStyle w:val="BodyLarge"/>
              <w:spacing w:line="200" w:lineRule="exact"/>
              <w:rPr>
                <w:rFonts w:ascii="Liberation Sans" w:hAnsi="Liberation Sans" w:cs="Liberation Sans"/>
                <w:sz w:val="20"/>
                <w:szCs w:val="20"/>
              </w:rPr>
            </w:pPr>
          </w:p>
        </w:tc>
        <w:tc>
          <w:tcPr>
            <w:tcW w:w="2862" w:type="dxa"/>
            <w:gridSpan w:val="4"/>
          </w:tcPr>
          <w:p w14:paraId="3EE73F7E" w14:textId="77777777" w:rsidR="00E52A3C" w:rsidRPr="00BB718F" w:rsidRDefault="00E52A3C">
            <w:pPr>
              <w:pStyle w:val="BodyLarge"/>
              <w:spacing w:line="200" w:lineRule="exact"/>
              <w:rPr>
                <w:rFonts w:ascii="Liberation Sans" w:hAnsi="Liberation Sans" w:cs="Liberation Sans"/>
                <w:sz w:val="20"/>
                <w:szCs w:val="20"/>
              </w:rPr>
            </w:pPr>
          </w:p>
        </w:tc>
        <w:tc>
          <w:tcPr>
            <w:tcW w:w="180" w:type="dxa"/>
          </w:tcPr>
          <w:p w14:paraId="3EE73F7F" w14:textId="77777777" w:rsidR="00E52A3C" w:rsidRPr="00BB718F" w:rsidRDefault="00E52A3C">
            <w:pPr>
              <w:pStyle w:val="BodyLarge"/>
              <w:spacing w:line="200" w:lineRule="exact"/>
              <w:rPr>
                <w:rFonts w:ascii="Liberation Sans" w:hAnsi="Liberation Sans" w:cs="Liberation Sans"/>
                <w:sz w:val="20"/>
                <w:szCs w:val="20"/>
              </w:rPr>
            </w:pPr>
          </w:p>
        </w:tc>
        <w:tc>
          <w:tcPr>
            <w:tcW w:w="2799" w:type="dxa"/>
            <w:gridSpan w:val="3"/>
          </w:tcPr>
          <w:p w14:paraId="3EE73F80" w14:textId="77777777" w:rsidR="00E52A3C" w:rsidRPr="00BB718F" w:rsidRDefault="00E52A3C">
            <w:pPr>
              <w:pStyle w:val="BodyLarge"/>
              <w:spacing w:line="200" w:lineRule="exact"/>
              <w:rPr>
                <w:rFonts w:ascii="Liberation Sans" w:hAnsi="Liberation Sans" w:cs="Liberation Sans"/>
                <w:sz w:val="20"/>
                <w:szCs w:val="20"/>
              </w:rPr>
            </w:pPr>
          </w:p>
        </w:tc>
      </w:tr>
      <w:tr w:rsidR="00E52A3C" w:rsidRPr="00BB718F" w14:paraId="3EE73F8D" w14:textId="77777777">
        <w:trPr>
          <w:cantSplit/>
          <w:trHeight w:val="261"/>
        </w:trPr>
        <w:tc>
          <w:tcPr>
            <w:tcW w:w="972" w:type="dxa"/>
            <w:vMerge w:val="restart"/>
          </w:tcPr>
          <w:p w14:paraId="3EE73F82" w14:textId="77777777" w:rsidR="00E52A3C" w:rsidRPr="00BB718F" w:rsidRDefault="00E52A3C">
            <w:pPr>
              <w:pStyle w:val="BodyLarge"/>
              <w:spacing w:line="240" w:lineRule="exact"/>
              <w:rPr>
                <w:rFonts w:ascii="Liberation Sans" w:hAnsi="Liberation Sans" w:cs="Liberation Sans"/>
                <w:sz w:val="20"/>
                <w:szCs w:val="20"/>
              </w:rPr>
            </w:pPr>
            <w:r w:rsidRPr="00BB718F">
              <w:rPr>
                <w:rFonts w:ascii="Liberation Sans" w:hAnsi="Liberation Sans" w:cs="Liberation Sans"/>
                <w:sz w:val="20"/>
                <w:szCs w:val="20"/>
              </w:rPr>
              <w:t>Gross</w:t>
            </w:r>
          </w:p>
          <w:p w14:paraId="3EE73F83" w14:textId="77777777" w:rsidR="00E52A3C" w:rsidRPr="00BB718F" w:rsidRDefault="00E52A3C">
            <w:pPr>
              <w:pStyle w:val="BodyLarge"/>
              <w:spacing w:line="240" w:lineRule="exact"/>
              <w:ind w:right="-27"/>
              <w:rPr>
                <w:rFonts w:ascii="Liberation Sans" w:hAnsi="Liberation Sans" w:cs="Liberation Sans"/>
                <w:sz w:val="20"/>
                <w:szCs w:val="20"/>
              </w:rPr>
            </w:pPr>
            <w:r w:rsidRPr="00BB718F">
              <w:rPr>
                <w:rFonts w:ascii="Liberation Sans" w:hAnsi="Liberation Sans" w:cs="Liberation Sans"/>
                <w:sz w:val="20"/>
                <w:szCs w:val="20"/>
              </w:rPr>
              <w:t>profit rate</w:t>
            </w:r>
          </w:p>
        </w:tc>
        <w:tc>
          <w:tcPr>
            <w:tcW w:w="135" w:type="dxa"/>
            <w:vMerge w:val="restart"/>
          </w:tcPr>
          <w:p w14:paraId="3EE73F84" w14:textId="77777777" w:rsidR="00E52A3C" w:rsidRPr="00BB718F" w:rsidRDefault="00E52A3C">
            <w:pPr>
              <w:pStyle w:val="BodyLarge"/>
              <w:spacing w:line="240" w:lineRule="exact"/>
              <w:rPr>
                <w:rFonts w:ascii="Liberation Sans" w:hAnsi="Liberation Sans" w:cs="Liberation Sans"/>
                <w:sz w:val="20"/>
                <w:szCs w:val="20"/>
              </w:rPr>
            </w:pPr>
          </w:p>
        </w:tc>
        <w:tc>
          <w:tcPr>
            <w:tcW w:w="2295" w:type="dxa"/>
            <w:gridSpan w:val="2"/>
            <w:tcBorders>
              <w:bottom w:val="single" w:sz="4" w:space="0" w:color="auto"/>
            </w:tcBorders>
          </w:tcPr>
          <w:p w14:paraId="3EE73F85" w14:textId="77777777" w:rsidR="00E52A3C" w:rsidRPr="00BB718F" w:rsidRDefault="00E52A3C">
            <w:pPr>
              <w:pStyle w:val="BodyLarge"/>
              <w:spacing w:line="240" w:lineRule="atLeast"/>
              <w:ind w:left="-45" w:right="-81"/>
              <w:jc w:val="center"/>
              <w:rPr>
                <w:rFonts w:ascii="Liberation Sans" w:hAnsi="Liberation Sans" w:cs="Liberation Sans"/>
                <w:sz w:val="20"/>
                <w:szCs w:val="20"/>
              </w:rPr>
            </w:pPr>
            <w:r w:rsidRPr="00BB718F">
              <w:rPr>
                <w:rFonts w:ascii="Liberation Sans" w:hAnsi="Liberation Sans" w:cs="Liberation Sans"/>
                <w:sz w:val="20"/>
                <w:szCs w:val="20"/>
              </w:rPr>
              <w:t>$2,000,000 – $1,400,000</w:t>
            </w:r>
          </w:p>
        </w:tc>
        <w:tc>
          <w:tcPr>
            <w:tcW w:w="540" w:type="dxa"/>
            <w:vMerge w:val="restart"/>
            <w:vAlign w:val="center"/>
          </w:tcPr>
          <w:p w14:paraId="3EE73F86" w14:textId="77777777" w:rsidR="00E52A3C" w:rsidRPr="00BB718F" w:rsidRDefault="00E52A3C">
            <w:pPr>
              <w:pStyle w:val="BodyLarge"/>
              <w:spacing w:line="240" w:lineRule="atLeast"/>
              <w:ind w:left="45" w:right="-36"/>
              <w:rPr>
                <w:rFonts w:ascii="Liberation Sans" w:hAnsi="Liberation Sans" w:cs="Liberation Sans"/>
                <w:sz w:val="20"/>
                <w:szCs w:val="20"/>
              </w:rPr>
            </w:pPr>
            <w:r w:rsidRPr="00BB718F">
              <w:rPr>
                <w:rFonts w:ascii="Liberation Sans" w:hAnsi="Liberation Sans" w:cs="Liberation Sans"/>
                <w:sz w:val="20"/>
                <w:szCs w:val="20"/>
              </w:rPr>
              <w:t>= .30</w:t>
            </w:r>
          </w:p>
        </w:tc>
        <w:tc>
          <w:tcPr>
            <w:tcW w:w="117" w:type="dxa"/>
            <w:vMerge w:val="restart"/>
          </w:tcPr>
          <w:p w14:paraId="3EE73F87" w14:textId="77777777" w:rsidR="00E52A3C" w:rsidRPr="00BB718F" w:rsidRDefault="00E52A3C">
            <w:pPr>
              <w:pStyle w:val="BodyLarge"/>
              <w:spacing w:line="240" w:lineRule="exact"/>
              <w:rPr>
                <w:rFonts w:ascii="Liberation Sans" w:hAnsi="Liberation Sans" w:cs="Liberation Sans"/>
                <w:sz w:val="20"/>
                <w:szCs w:val="20"/>
              </w:rPr>
            </w:pPr>
          </w:p>
        </w:tc>
        <w:tc>
          <w:tcPr>
            <w:tcW w:w="2286" w:type="dxa"/>
            <w:gridSpan w:val="3"/>
            <w:tcBorders>
              <w:bottom w:val="single" w:sz="4" w:space="0" w:color="auto"/>
            </w:tcBorders>
          </w:tcPr>
          <w:p w14:paraId="3EE73F88"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$2,400,000 – $1,440,000</w:t>
            </w:r>
          </w:p>
        </w:tc>
        <w:tc>
          <w:tcPr>
            <w:tcW w:w="576" w:type="dxa"/>
            <w:vMerge w:val="restart"/>
            <w:vAlign w:val="center"/>
          </w:tcPr>
          <w:p w14:paraId="3EE73F89" w14:textId="77777777" w:rsidR="00E52A3C" w:rsidRPr="00BB718F" w:rsidRDefault="00E52A3C">
            <w:pPr>
              <w:pStyle w:val="BodyLarge"/>
              <w:spacing w:line="240" w:lineRule="atLeast"/>
              <w:ind w:left="54"/>
              <w:rPr>
                <w:rFonts w:ascii="Liberation Sans" w:hAnsi="Liberation Sans" w:cs="Liberation Sans"/>
                <w:sz w:val="20"/>
                <w:szCs w:val="20"/>
              </w:rPr>
            </w:pPr>
            <w:r w:rsidRPr="00BB718F">
              <w:rPr>
                <w:rFonts w:ascii="Liberation Sans" w:hAnsi="Liberation Sans" w:cs="Liberation Sans"/>
                <w:sz w:val="20"/>
                <w:szCs w:val="20"/>
              </w:rPr>
              <w:t>= .40</w:t>
            </w:r>
          </w:p>
        </w:tc>
        <w:tc>
          <w:tcPr>
            <w:tcW w:w="180" w:type="dxa"/>
            <w:vMerge w:val="restart"/>
          </w:tcPr>
          <w:p w14:paraId="3EE73F8A" w14:textId="77777777" w:rsidR="00E52A3C" w:rsidRPr="00BB718F" w:rsidRDefault="00E52A3C">
            <w:pPr>
              <w:pStyle w:val="BodyLarge"/>
              <w:spacing w:line="240" w:lineRule="exact"/>
              <w:rPr>
                <w:rFonts w:ascii="Liberation Sans" w:hAnsi="Liberation Sans" w:cs="Liberation Sans"/>
                <w:sz w:val="20"/>
                <w:szCs w:val="20"/>
              </w:rPr>
            </w:pPr>
          </w:p>
        </w:tc>
        <w:tc>
          <w:tcPr>
            <w:tcW w:w="2241" w:type="dxa"/>
            <w:gridSpan w:val="2"/>
            <w:tcBorders>
              <w:bottom w:val="single" w:sz="4" w:space="0" w:color="auto"/>
            </w:tcBorders>
          </w:tcPr>
          <w:p w14:paraId="3EE73F8B"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$3,000,000 – $1,740,000</w:t>
            </w:r>
          </w:p>
        </w:tc>
        <w:tc>
          <w:tcPr>
            <w:tcW w:w="558" w:type="dxa"/>
            <w:vMerge w:val="restart"/>
            <w:vAlign w:val="center"/>
          </w:tcPr>
          <w:p w14:paraId="3EE73F8C" w14:textId="77777777" w:rsidR="00E52A3C" w:rsidRPr="00BB718F" w:rsidRDefault="00E52A3C">
            <w:pPr>
              <w:pStyle w:val="BodyLarge"/>
              <w:spacing w:line="240" w:lineRule="atLeast"/>
              <w:ind w:left="90"/>
              <w:rPr>
                <w:rFonts w:ascii="Liberation Sans" w:hAnsi="Liberation Sans" w:cs="Liberation Sans"/>
                <w:sz w:val="20"/>
                <w:szCs w:val="20"/>
              </w:rPr>
            </w:pPr>
            <w:r w:rsidRPr="00BB718F">
              <w:rPr>
                <w:rFonts w:ascii="Liberation Sans" w:hAnsi="Liberation Sans" w:cs="Liberation Sans"/>
                <w:sz w:val="20"/>
                <w:szCs w:val="20"/>
              </w:rPr>
              <w:t>= .42</w:t>
            </w:r>
          </w:p>
        </w:tc>
      </w:tr>
      <w:tr w:rsidR="00E52A3C" w:rsidRPr="00BB718F" w14:paraId="3EE73F98" w14:textId="77777777">
        <w:trPr>
          <w:cantSplit/>
          <w:trHeight w:val="179"/>
        </w:trPr>
        <w:tc>
          <w:tcPr>
            <w:tcW w:w="972" w:type="dxa"/>
            <w:vMerge/>
          </w:tcPr>
          <w:p w14:paraId="3EE73F8E" w14:textId="77777777" w:rsidR="00E52A3C" w:rsidRPr="00BB718F" w:rsidRDefault="00E52A3C">
            <w:pPr>
              <w:pStyle w:val="BodyLarge"/>
              <w:spacing w:line="240" w:lineRule="exact"/>
              <w:rPr>
                <w:rFonts w:ascii="Liberation Sans" w:hAnsi="Liberation Sans" w:cs="Liberation Sans"/>
                <w:sz w:val="20"/>
                <w:szCs w:val="20"/>
              </w:rPr>
            </w:pPr>
          </w:p>
        </w:tc>
        <w:tc>
          <w:tcPr>
            <w:tcW w:w="135" w:type="dxa"/>
            <w:vMerge/>
          </w:tcPr>
          <w:p w14:paraId="3EE73F8F" w14:textId="77777777" w:rsidR="00E52A3C" w:rsidRPr="00BB718F" w:rsidRDefault="00E52A3C">
            <w:pPr>
              <w:pStyle w:val="BodyLarge"/>
              <w:spacing w:line="240" w:lineRule="exact"/>
              <w:rPr>
                <w:rFonts w:ascii="Liberation Sans" w:hAnsi="Liberation Sans" w:cs="Liberation Sans"/>
                <w:sz w:val="20"/>
                <w:szCs w:val="20"/>
              </w:rPr>
            </w:pPr>
          </w:p>
        </w:tc>
        <w:tc>
          <w:tcPr>
            <w:tcW w:w="2295" w:type="dxa"/>
            <w:gridSpan w:val="2"/>
          </w:tcPr>
          <w:p w14:paraId="3EE73F90"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$2,000,000</w:t>
            </w:r>
          </w:p>
        </w:tc>
        <w:tc>
          <w:tcPr>
            <w:tcW w:w="540" w:type="dxa"/>
            <w:vMerge/>
          </w:tcPr>
          <w:p w14:paraId="3EE73F91" w14:textId="77777777" w:rsidR="00E52A3C" w:rsidRPr="00BB718F" w:rsidRDefault="00E52A3C">
            <w:pPr>
              <w:pStyle w:val="BodyLarge"/>
              <w:spacing w:line="240" w:lineRule="atLeast"/>
              <w:rPr>
                <w:rFonts w:ascii="Liberation Sans" w:hAnsi="Liberation Sans" w:cs="Liberation Sans"/>
                <w:sz w:val="20"/>
                <w:szCs w:val="20"/>
              </w:rPr>
            </w:pPr>
          </w:p>
        </w:tc>
        <w:tc>
          <w:tcPr>
            <w:tcW w:w="117" w:type="dxa"/>
            <w:vMerge/>
          </w:tcPr>
          <w:p w14:paraId="3EE73F92" w14:textId="77777777" w:rsidR="00E52A3C" w:rsidRPr="00BB718F" w:rsidRDefault="00E52A3C">
            <w:pPr>
              <w:pStyle w:val="BodyLarge"/>
              <w:spacing w:line="240" w:lineRule="exact"/>
              <w:rPr>
                <w:rFonts w:ascii="Liberation Sans" w:hAnsi="Liberation Sans" w:cs="Liberation Sans"/>
                <w:sz w:val="20"/>
                <w:szCs w:val="20"/>
              </w:rPr>
            </w:pPr>
          </w:p>
        </w:tc>
        <w:tc>
          <w:tcPr>
            <w:tcW w:w="2286" w:type="dxa"/>
            <w:gridSpan w:val="3"/>
          </w:tcPr>
          <w:p w14:paraId="3EE73F93"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$2,400,000</w:t>
            </w:r>
          </w:p>
        </w:tc>
        <w:tc>
          <w:tcPr>
            <w:tcW w:w="576" w:type="dxa"/>
            <w:vMerge/>
          </w:tcPr>
          <w:p w14:paraId="3EE73F94" w14:textId="77777777" w:rsidR="00E52A3C" w:rsidRPr="00BB718F" w:rsidRDefault="00E52A3C">
            <w:pPr>
              <w:pStyle w:val="BodyLarge"/>
              <w:spacing w:line="240" w:lineRule="atLeast"/>
              <w:rPr>
                <w:rFonts w:ascii="Liberation Sans" w:hAnsi="Liberation Sans" w:cs="Liberation Sans"/>
                <w:sz w:val="20"/>
                <w:szCs w:val="20"/>
              </w:rPr>
            </w:pPr>
          </w:p>
        </w:tc>
        <w:tc>
          <w:tcPr>
            <w:tcW w:w="180" w:type="dxa"/>
            <w:vMerge/>
          </w:tcPr>
          <w:p w14:paraId="3EE73F95" w14:textId="77777777" w:rsidR="00E52A3C" w:rsidRPr="00BB718F" w:rsidRDefault="00E52A3C">
            <w:pPr>
              <w:pStyle w:val="BodyLarge"/>
              <w:spacing w:line="240" w:lineRule="exact"/>
              <w:rPr>
                <w:rFonts w:ascii="Liberation Sans" w:hAnsi="Liberation Sans" w:cs="Liberation Sans"/>
                <w:sz w:val="20"/>
                <w:szCs w:val="20"/>
              </w:rPr>
            </w:pPr>
          </w:p>
        </w:tc>
        <w:tc>
          <w:tcPr>
            <w:tcW w:w="2241" w:type="dxa"/>
            <w:gridSpan w:val="2"/>
          </w:tcPr>
          <w:p w14:paraId="3EE73F96" w14:textId="77777777" w:rsidR="00E52A3C" w:rsidRPr="00BB718F" w:rsidRDefault="00E52A3C">
            <w:pPr>
              <w:pStyle w:val="BodyLarge"/>
              <w:spacing w:line="240" w:lineRule="atLeast"/>
              <w:jc w:val="center"/>
              <w:rPr>
                <w:rFonts w:ascii="Liberation Sans" w:hAnsi="Liberation Sans" w:cs="Liberation Sans"/>
                <w:sz w:val="20"/>
                <w:szCs w:val="20"/>
              </w:rPr>
            </w:pPr>
            <w:r w:rsidRPr="00BB718F">
              <w:rPr>
                <w:rFonts w:ascii="Liberation Sans" w:hAnsi="Liberation Sans" w:cs="Liberation Sans"/>
                <w:sz w:val="20"/>
                <w:szCs w:val="20"/>
              </w:rPr>
              <w:t>$3,000,000</w:t>
            </w:r>
          </w:p>
        </w:tc>
        <w:tc>
          <w:tcPr>
            <w:tcW w:w="558" w:type="dxa"/>
            <w:vMerge/>
          </w:tcPr>
          <w:p w14:paraId="3EE73F97" w14:textId="77777777" w:rsidR="00E52A3C" w:rsidRPr="00BB718F" w:rsidRDefault="00E52A3C">
            <w:pPr>
              <w:pStyle w:val="BodyLarge"/>
              <w:spacing w:line="240" w:lineRule="atLeast"/>
              <w:rPr>
                <w:rFonts w:ascii="Liberation Sans" w:hAnsi="Liberation Sans" w:cs="Liberation Sans"/>
                <w:sz w:val="20"/>
                <w:szCs w:val="20"/>
              </w:rPr>
            </w:pPr>
          </w:p>
        </w:tc>
      </w:tr>
    </w:tbl>
    <w:p w14:paraId="3EE73F99" w14:textId="77777777" w:rsidR="00E52A3C" w:rsidRPr="00BB718F" w:rsidRDefault="00E52A3C">
      <w:pPr>
        <w:pStyle w:val="BodyLarge"/>
        <w:rPr>
          <w:rFonts w:ascii="Liberation Sans" w:hAnsi="Liberation Sans" w:cs="Liberation Sans"/>
        </w:rPr>
      </w:pPr>
    </w:p>
    <w:p w14:paraId="3EE73F9A" w14:textId="2CE430AB" w:rsidR="00E52A3C" w:rsidRDefault="00E52A3C" w:rsidP="00B377A5">
      <w:pPr>
        <w:pStyle w:val="BodyLarge"/>
        <w:spacing w:before="120"/>
        <w:ind w:left="18" w:right="13"/>
        <w:jc w:val="both"/>
        <w:rPr>
          <w:rFonts w:ascii="Liberation Sans" w:hAnsi="Liberation Sans" w:cs="Liberation Sans"/>
        </w:rPr>
      </w:pPr>
      <w:r w:rsidRPr="00BB718F">
        <w:rPr>
          <w:rFonts w:ascii="Liberation Sans" w:hAnsi="Liberation Sans" w:cs="Liberation Sans"/>
        </w:rPr>
        <w:t xml:space="preserve">The inventory turnover ratio decreased by approximately 17% from </w:t>
      </w:r>
      <w:r w:rsidR="00353965" w:rsidRPr="00BB718F">
        <w:rPr>
          <w:rFonts w:ascii="Liberation Sans" w:hAnsi="Liberation Sans" w:cs="Liberation Sans"/>
        </w:rPr>
        <w:t>20</w:t>
      </w:r>
      <w:r w:rsidR="00353965">
        <w:rPr>
          <w:rFonts w:ascii="Liberation Sans" w:hAnsi="Liberation Sans" w:cs="Liberation Sans"/>
        </w:rPr>
        <w:t>20</w:t>
      </w:r>
      <w:r w:rsidR="00353965" w:rsidRPr="00BB718F">
        <w:rPr>
          <w:rFonts w:ascii="Liberation Sans" w:hAnsi="Liberation Sans" w:cs="Liberation Sans"/>
        </w:rPr>
        <w:t xml:space="preserve"> </w:t>
      </w:r>
      <w:r w:rsidRPr="00BB718F">
        <w:rPr>
          <w:rFonts w:ascii="Liberation Sans" w:hAnsi="Liberation Sans" w:cs="Liberation Sans"/>
        </w:rPr>
        <w:t xml:space="preserve">to </w:t>
      </w:r>
      <w:r w:rsidR="00353965" w:rsidRPr="00BB718F">
        <w:rPr>
          <w:rFonts w:ascii="Liberation Sans" w:hAnsi="Liberation Sans" w:cs="Liberation Sans"/>
        </w:rPr>
        <w:t>20</w:t>
      </w:r>
      <w:r w:rsidR="00353965">
        <w:rPr>
          <w:rFonts w:ascii="Liberation Sans" w:hAnsi="Liberation Sans" w:cs="Liberation Sans"/>
        </w:rPr>
        <w:t xml:space="preserve">22 </w:t>
      </w:r>
      <w:r w:rsidRPr="00BB718F">
        <w:rPr>
          <w:rFonts w:ascii="Liberation Sans" w:hAnsi="Liberation Sans" w:cs="Liberation Sans"/>
        </w:rPr>
        <w:t xml:space="preserve">while the days in inventory increased by almost 21% over the same time period. Both of these changes would be considered negative since it’s </w:t>
      </w:r>
      <w:r w:rsidRPr="00BB718F">
        <w:rPr>
          <w:rFonts w:ascii="Liberation Sans" w:hAnsi="Liberation Sans" w:cs="Liberation Sans"/>
          <w:spacing w:val="-4"/>
        </w:rPr>
        <w:t xml:space="preserve">better to have a higher inventory turnover with a correspondingly lower days in </w:t>
      </w:r>
      <w:r w:rsidRPr="00BB718F">
        <w:rPr>
          <w:rFonts w:ascii="Liberation Sans" w:hAnsi="Liberation Sans" w:cs="Liberation Sans"/>
          <w:spacing w:val="-4"/>
        </w:rPr>
        <w:lastRenderedPageBreak/>
        <w:t>inventory. However, Megan’s Photoshop’s gross profit rate increased</w:t>
      </w:r>
      <w:r w:rsidRPr="00BB718F">
        <w:rPr>
          <w:rFonts w:ascii="Liberation Sans" w:hAnsi="Liberation Sans" w:cs="Liberation Sans"/>
        </w:rPr>
        <w:t xml:space="preserve"> by 40% from </w:t>
      </w:r>
      <w:r w:rsidR="00353965" w:rsidRPr="00BB718F">
        <w:rPr>
          <w:rFonts w:ascii="Liberation Sans" w:hAnsi="Liberation Sans" w:cs="Liberation Sans"/>
        </w:rPr>
        <w:t>20</w:t>
      </w:r>
      <w:r w:rsidR="00353965">
        <w:rPr>
          <w:rFonts w:ascii="Liberation Sans" w:hAnsi="Liberation Sans" w:cs="Liberation Sans"/>
        </w:rPr>
        <w:t>20</w:t>
      </w:r>
      <w:r w:rsidR="00353965" w:rsidRPr="00BB718F">
        <w:rPr>
          <w:rFonts w:ascii="Liberation Sans" w:hAnsi="Liberation Sans" w:cs="Liberation Sans"/>
        </w:rPr>
        <w:t xml:space="preserve"> </w:t>
      </w:r>
      <w:r w:rsidRPr="00BB718F">
        <w:rPr>
          <w:rFonts w:ascii="Liberation Sans" w:hAnsi="Liberation Sans" w:cs="Liberation Sans"/>
        </w:rPr>
        <w:t xml:space="preserve">to </w:t>
      </w:r>
      <w:r w:rsidR="00353965" w:rsidRPr="00BB718F">
        <w:rPr>
          <w:rFonts w:ascii="Liberation Sans" w:hAnsi="Liberation Sans" w:cs="Liberation Sans"/>
        </w:rPr>
        <w:t>20</w:t>
      </w:r>
      <w:r w:rsidR="00353965">
        <w:rPr>
          <w:rFonts w:ascii="Liberation Sans" w:hAnsi="Liberation Sans" w:cs="Liberation Sans"/>
        </w:rPr>
        <w:t>22</w:t>
      </w:r>
      <w:r w:rsidRPr="00BB718F">
        <w:rPr>
          <w:rFonts w:ascii="Liberation Sans" w:hAnsi="Liberation Sans" w:cs="Liberation Sans"/>
        </w:rPr>
        <w:t>, which is a positive sign.</w:t>
      </w:r>
    </w:p>
    <w:p w14:paraId="3EE73F9B" w14:textId="492BE4CA" w:rsidR="00E52A3C" w:rsidRPr="00BB718F" w:rsidRDefault="00E52A3C" w:rsidP="00B377A5">
      <w:pPr>
        <w:pStyle w:val="BodyLarge"/>
        <w:spacing w:before="120"/>
        <w:ind w:left="18" w:right="13"/>
        <w:jc w:val="both"/>
        <w:rPr>
          <w:rFonts w:ascii="Liberation Sans" w:hAnsi="Liberation Sans" w:cs="Liberation Sans"/>
        </w:rPr>
      </w:pPr>
      <w:r w:rsidRPr="00BB718F">
        <w:rPr>
          <w:rFonts w:ascii="Liberation Sans" w:hAnsi="Liberation Sans" w:cs="Liberation Sans"/>
        </w:rPr>
        <w:t>EXERCISE 6-</w:t>
      </w:r>
      <w:r w:rsidR="00BB757A" w:rsidRPr="00BB718F">
        <w:rPr>
          <w:rFonts w:ascii="Liberation Sans" w:hAnsi="Liberation Sans" w:cs="Liberation Sans"/>
        </w:rPr>
        <w:t>1</w:t>
      </w:r>
      <w:r w:rsidR="00BB757A">
        <w:rPr>
          <w:rFonts w:ascii="Liberation Sans" w:hAnsi="Liberation Sans" w:cs="Liberation Sans"/>
        </w:rPr>
        <w:t>3</w:t>
      </w:r>
      <w:r w:rsidR="00BB757A" w:rsidRPr="00BB718F">
        <w:rPr>
          <w:rFonts w:ascii="Liberation Sans" w:hAnsi="Liberation Sans" w:cs="Liberation Sans"/>
        </w:rPr>
        <w:t>B</w:t>
      </w:r>
    </w:p>
    <w:p w14:paraId="3EE73F9C" w14:textId="77777777" w:rsidR="00E52A3C" w:rsidRPr="00BB718F" w:rsidRDefault="00E52A3C">
      <w:pPr>
        <w:pStyle w:val="BodyLarge"/>
        <w:ind w:left="14"/>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3535"/>
        <w:gridCol w:w="236"/>
        <w:gridCol w:w="2781"/>
        <w:gridCol w:w="270"/>
        <w:gridCol w:w="2853"/>
      </w:tblGrid>
      <w:tr w:rsidR="00E52A3C" w:rsidRPr="00BB718F" w14:paraId="3EE73FA2" w14:textId="77777777">
        <w:trPr>
          <w:cantSplit/>
          <w:trHeight w:val="468"/>
        </w:trPr>
        <w:tc>
          <w:tcPr>
            <w:tcW w:w="3535" w:type="dxa"/>
          </w:tcPr>
          <w:p w14:paraId="3EE73F9D" w14:textId="77777777" w:rsidR="00E52A3C" w:rsidRPr="00BB718F" w:rsidRDefault="00E52A3C">
            <w:pPr>
              <w:pStyle w:val="BodyLarge"/>
              <w:ind w:left="-108" w:right="-70"/>
              <w:rPr>
                <w:rFonts w:ascii="Liberation Sans" w:hAnsi="Liberation Sans" w:cs="Liberation Sans"/>
              </w:rPr>
            </w:pPr>
            <w:r w:rsidRPr="00BB718F">
              <w:rPr>
                <w:rFonts w:ascii="Liberation Sans" w:hAnsi="Liberation Sans" w:cs="Liberation Sans"/>
              </w:rPr>
              <w:t>(a)</w:t>
            </w:r>
          </w:p>
        </w:tc>
        <w:tc>
          <w:tcPr>
            <w:tcW w:w="236" w:type="dxa"/>
          </w:tcPr>
          <w:p w14:paraId="3EE73F9E" w14:textId="77777777" w:rsidR="00E52A3C" w:rsidRPr="00BB718F" w:rsidRDefault="00E52A3C">
            <w:pPr>
              <w:pStyle w:val="BodyLarge"/>
              <w:ind w:right="-70"/>
              <w:rPr>
                <w:rFonts w:ascii="Liberation Sans" w:hAnsi="Liberation Sans" w:cs="Liberation Sans"/>
                <w:sz w:val="32"/>
                <w:szCs w:val="32"/>
              </w:rPr>
            </w:pPr>
          </w:p>
        </w:tc>
        <w:tc>
          <w:tcPr>
            <w:tcW w:w="2781" w:type="dxa"/>
          </w:tcPr>
          <w:p w14:paraId="3EE73F9F" w14:textId="77777777" w:rsidR="00E52A3C" w:rsidRPr="00BB718F" w:rsidRDefault="00E52A3C">
            <w:pPr>
              <w:pStyle w:val="BodyLarge"/>
              <w:ind w:right="-70"/>
              <w:jc w:val="center"/>
              <w:rPr>
                <w:rFonts w:ascii="Liberation Sans" w:hAnsi="Liberation Sans" w:cs="Liberation Sans"/>
                <w:u w:val="single"/>
              </w:rPr>
            </w:pPr>
            <w:r w:rsidRPr="00BB718F">
              <w:rPr>
                <w:rFonts w:ascii="Liberation Sans" w:hAnsi="Liberation Sans" w:cs="Liberation Sans"/>
                <w:u w:val="single"/>
              </w:rPr>
              <w:t>Brady Company</w:t>
            </w:r>
          </w:p>
        </w:tc>
        <w:tc>
          <w:tcPr>
            <w:tcW w:w="270" w:type="dxa"/>
          </w:tcPr>
          <w:p w14:paraId="3EE73FA0" w14:textId="77777777" w:rsidR="00E52A3C" w:rsidRPr="00BB718F" w:rsidRDefault="00E52A3C">
            <w:pPr>
              <w:pStyle w:val="BodyLarge"/>
              <w:ind w:right="-70"/>
              <w:jc w:val="center"/>
              <w:rPr>
                <w:rFonts w:ascii="Liberation Sans" w:hAnsi="Liberation Sans" w:cs="Liberation Sans"/>
              </w:rPr>
            </w:pPr>
          </w:p>
        </w:tc>
        <w:tc>
          <w:tcPr>
            <w:tcW w:w="2853" w:type="dxa"/>
          </w:tcPr>
          <w:p w14:paraId="3EE73FA1" w14:textId="77777777" w:rsidR="00E52A3C" w:rsidRPr="00BB718F" w:rsidRDefault="00E52A3C">
            <w:pPr>
              <w:pStyle w:val="BodyLarge"/>
              <w:ind w:right="-70"/>
              <w:jc w:val="center"/>
              <w:rPr>
                <w:rFonts w:ascii="Liberation Sans" w:hAnsi="Liberation Sans" w:cs="Liberation Sans"/>
                <w:u w:val="single"/>
              </w:rPr>
            </w:pPr>
            <w:r w:rsidRPr="00BB718F">
              <w:rPr>
                <w:rFonts w:ascii="Liberation Sans" w:hAnsi="Liberation Sans" w:cs="Liberation Sans"/>
                <w:u w:val="single"/>
              </w:rPr>
              <w:t>Perez Company</w:t>
            </w:r>
          </w:p>
        </w:tc>
      </w:tr>
      <w:tr w:rsidR="00E52A3C" w:rsidRPr="00BB718F" w14:paraId="3EE73FA8" w14:textId="77777777">
        <w:trPr>
          <w:cantSplit/>
        </w:trPr>
        <w:tc>
          <w:tcPr>
            <w:tcW w:w="3535" w:type="dxa"/>
          </w:tcPr>
          <w:p w14:paraId="3EE73FA3" w14:textId="77777777" w:rsidR="00E52A3C" w:rsidRPr="00BB718F" w:rsidRDefault="00E52A3C">
            <w:pPr>
              <w:pStyle w:val="BodyLarge"/>
              <w:tabs>
                <w:tab w:val="right" w:pos="144"/>
              </w:tabs>
              <w:ind w:left="-108" w:right="-70" w:firstLine="693"/>
              <w:rPr>
                <w:rFonts w:ascii="Liberation Sans" w:hAnsi="Liberation Sans" w:cs="Liberation Sans"/>
              </w:rPr>
            </w:pPr>
            <w:r w:rsidRPr="00BB718F">
              <w:rPr>
                <w:rFonts w:ascii="Liberation Sans" w:hAnsi="Liberation Sans" w:cs="Liberation Sans"/>
              </w:rPr>
              <w:t>Inventory Turnover</w:t>
            </w:r>
          </w:p>
        </w:tc>
        <w:tc>
          <w:tcPr>
            <w:tcW w:w="236" w:type="dxa"/>
          </w:tcPr>
          <w:p w14:paraId="3EE73FA4" w14:textId="77777777" w:rsidR="00E52A3C" w:rsidRPr="00BB718F" w:rsidRDefault="00E52A3C">
            <w:pPr>
              <w:pStyle w:val="BodyLarge"/>
              <w:ind w:right="-70"/>
              <w:jc w:val="center"/>
              <w:rPr>
                <w:rFonts w:ascii="Liberation Sans" w:hAnsi="Liberation Sans" w:cs="Liberation Sans"/>
              </w:rPr>
            </w:pPr>
          </w:p>
        </w:tc>
        <w:tc>
          <w:tcPr>
            <w:tcW w:w="2781" w:type="dxa"/>
            <w:tcBorders>
              <w:bottom w:val="single" w:sz="8" w:space="0" w:color="auto"/>
            </w:tcBorders>
          </w:tcPr>
          <w:p w14:paraId="3EE73FA5" w14:textId="77777777" w:rsidR="00E52A3C" w:rsidRPr="00BB718F" w:rsidRDefault="00E52A3C">
            <w:pPr>
              <w:pStyle w:val="BodyLarge"/>
              <w:ind w:left="-198" w:right="-189"/>
              <w:jc w:val="center"/>
              <w:rPr>
                <w:rFonts w:ascii="Liberation Sans" w:hAnsi="Liberation Sans" w:cs="Liberation Sans"/>
              </w:rPr>
            </w:pPr>
            <w:r w:rsidRPr="00BB718F">
              <w:rPr>
                <w:rFonts w:ascii="Liberation Sans" w:hAnsi="Liberation Sans" w:cs="Liberation Sans"/>
              </w:rPr>
              <w:t>$280,000</w:t>
            </w:r>
          </w:p>
        </w:tc>
        <w:tc>
          <w:tcPr>
            <w:tcW w:w="270" w:type="dxa"/>
          </w:tcPr>
          <w:p w14:paraId="3EE73FA6" w14:textId="77777777" w:rsidR="00E52A3C" w:rsidRPr="00BB718F" w:rsidRDefault="00E52A3C">
            <w:pPr>
              <w:pStyle w:val="BodyLarge"/>
              <w:ind w:right="-70"/>
              <w:jc w:val="center"/>
              <w:rPr>
                <w:rFonts w:ascii="Liberation Sans" w:hAnsi="Liberation Sans" w:cs="Liberation Sans"/>
              </w:rPr>
            </w:pPr>
          </w:p>
        </w:tc>
        <w:tc>
          <w:tcPr>
            <w:tcW w:w="2853" w:type="dxa"/>
            <w:tcBorders>
              <w:bottom w:val="single" w:sz="8" w:space="0" w:color="auto"/>
            </w:tcBorders>
          </w:tcPr>
          <w:p w14:paraId="3EE73FA7" w14:textId="77777777" w:rsidR="00E52A3C" w:rsidRPr="00BB718F" w:rsidRDefault="00E52A3C" w:rsidP="004E1A6D">
            <w:pPr>
              <w:pStyle w:val="BodyLarge"/>
              <w:ind w:left="-99" w:right="-70"/>
              <w:jc w:val="center"/>
              <w:rPr>
                <w:rFonts w:ascii="Liberation Sans" w:hAnsi="Liberation Sans" w:cs="Liberation Sans"/>
              </w:rPr>
            </w:pPr>
            <w:r w:rsidRPr="00BB718F">
              <w:rPr>
                <w:rFonts w:ascii="Liberation Sans" w:hAnsi="Liberation Sans" w:cs="Liberation Sans"/>
              </w:rPr>
              <w:t>$394,000</w:t>
            </w:r>
          </w:p>
        </w:tc>
      </w:tr>
      <w:tr w:rsidR="00E52A3C" w:rsidRPr="00BB718F" w14:paraId="3EE73FAE" w14:textId="77777777">
        <w:trPr>
          <w:cantSplit/>
        </w:trPr>
        <w:tc>
          <w:tcPr>
            <w:tcW w:w="3535" w:type="dxa"/>
          </w:tcPr>
          <w:p w14:paraId="3EE73FA9" w14:textId="77777777" w:rsidR="00E52A3C" w:rsidRPr="00BB718F" w:rsidRDefault="00E52A3C">
            <w:pPr>
              <w:pStyle w:val="BodyLarge"/>
              <w:ind w:left="-108" w:right="-70" w:firstLine="522"/>
              <w:jc w:val="center"/>
              <w:rPr>
                <w:rFonts w:ascii="Liberation Sans" w:hAnsi="Liberation Sans" w:cs="Liberation Sans"/>
              </w:rPr>
            </w:pPr>
          </w:p>
        </w:tc>
        <w:tc>
          <w:tcPr>
            <w:tcW w:w="236" w:type="dxa"/>
          </w:tcPr>
          <w:p w14:paraId="3EE73FAA" w14:textId="77777777" w:rsidR="00E52A3C" w:rsidRPr="00BB718F" w:rsidRDefault="00E52A3C">
            <w:pPr>
              <w:pStyle w:val="BodyLarge"/>
              <w:ind w:right="-70"/>
              <w:jc w:val="center"/>
              <w:rPr>
                <w:rFonts w:ascii="Liberation Sans" w:hAnsi="Liberation Sans" w:cs="Liberation Sans"/>
              </w:rPr>
            </w:pPr>
          </w:p>
        </w:tc>
        <w:tc>
          <w:tcPr>
            <w:tcW w:w="2781" w:type="dxa"/>
            <w:tcBorders>
              <w:top w:val="single" w:sz="8" w:space="0" w:color="auto"/>
            </w:tcBorders>
          </w:tcPr>
          <w:p w14:paraId="3EE73FAB" w14:textId="77777777" w:rsidR="00E52A3C" w:rsidRPr="00BB718F" w:rsidRDefault="00E52A3C">
            <w:pPr>
              <w:pStyle w:val="BodyLarge"/>
              <w:ind w:left="-198" w:right="-189"/>
              <w:jc w:val="center"/>
              <w:rPr>
                <w:rFonts w:ascii="Liberation Sans" w:hAnsi="Liberation Sans" w:cs="Liberation Sans"/>
              </w:rPr>
            </w:pPr>
            <w:r w:rsidRPr="00BB718F">
              <w:rPr>
                <w:rFonts w:ascii="Liberation Sans" w:hAnsi="Liberation Sans" w:cs="Liberation Sans"/>
              </w:rPr>
              <w:t>($55,000 + $75,000)/2</w:t>
            </w:r>
            <w:r w:rsidRPr="00BB718F">
              <w:rPr>
                <w:rFonts w:ascii="Liberation Sans" w:hAnsi="Liberation Sans" w:cs="Liberation Sans"/>
              </w:rPr>
              <w:br/>
              <w:t xml:space="preserve">= </w:t>
            </w:r>
            <w:r w:rsidRPr="00BB718F">
              <w:rPr>
                <w:rFonts w:ascii="Liberation Sans" w:hAnsi="Liberation Sans" w:cs="Liberation Sans"/>
                <w:u w:val="double"/>
              </w:rPr>
              <w:t>4.31</w:t>
            </w:r>
            <w:r w:rsidRPr="00BB718F">
              <w:rPr>
                <w:rFonts w:ascii="Liberation Sans" w:hAnsi="Liberation Sans" w:cs="Liberation Sans"/>
              </w:rPr>
              <w:t xml:space="preserve"> times</w:t>
            </w:r>
          </w:p>
        </w:tc>
        <w:tc>
          <w:tcPr>
            <w:tcW w:w="270" w:type="dxa"/>
          </w:tcPr>
          <w:p w14:paraId="3EE73FAC" w14:textId="77777777" w:rsidR="00E52A3C" w:rsidRPr="00BB718F" w:rsidRDefault="00E52A3C">
            <w:pPr>
              <w:pStyle w:val="BodyLarge"/>
              <w:ind w:right="-70"/>
              <w:jc w:val="center"/>
              <w:rPr>
                <w:rFonts w:ascii="Liberation Sans" w:hAnsi="Liberation Sans" w:cs="Liberation Sans"/>
              </w:rPr>
            </w:pPr>
          </w:p>
        </w:tc>
        <w:tc>
          <w:tcPr>
            <w:tcW w:w="2853" w:type="dxa"/>
            <w:tcBorders>
              <w:top w:val="single" w:sz="8" w:space="0" w:color="auto"/>
            </w:tcBorders>
          </w:tcPr>
          <w:p w14:paraId="3EE73FAD" w14:textId="77777777" w:rsidR="00E52A3C" w:rsidRPr="00BB718F" w:rsidRDefault="00E52A3C" w:rsidP="004772C0">
            <w:pPr>
              <w:pStyle w:val="BodyLarge"/>
              <w:ind w:left="-99" w:right="-108"/>
              <w:jc w:val="center"/>
              <w:rPr>
                <w:rFonts w:ascii="Liberation Sans" w:hAnsi="Liberation Sans" w:cs="Liberation Sans"/>
              </w:rPr>
            </w:pPr>
            <w:r w:rsidRPr="00BB718F">
              <w:rPr>
                <w:rFonts w:ascii="Liberation Sans" w:hAnsi="Liberation Sans" w:cs="Liberation Sans"/>
              </w:rPr>
              <w:t>($82,000 + $88,000)/2</w:t>
            </w:r>
            <w:r w:rsidRPr="00BB718F">
              <w:rPr>
                <w:rFonts w:ascii="Liberation Sans" w:hAnsi="Liberation Sans" w:cs="Liberation Sans"/>
              </w:rPr>
              <w:br/>
              <w:t xml:space="preserve">= </w:t>
            </w:r>
            <w:r w:rsidRPr="00BB718F">
              <w:rPr>
                <w:rFonts w:ascii="Liberation Sans" w:hAnsi="Liberation Sans" w:cs="Liberation Sans"/>
                <w:u w:val="double"/>
              </w:rPr>
              <w:t>4.64</w:t>
            </w:r>
            <w:r w:rsidRPr="00BB718F">
              <w:rPr>
                <w:rFonts w:ascii="Liberation Sans" w:hAnsi="Liberation Sans" w:cs="Liberation Sans"/>
              </w:rPr>
              <w:t xml:space="preserve"> times</w:t>
            </w:r>
          </w:p>
        </w:tc>
      </w:tr>
      <w:tr w:rsidR="00E52A3C" w:rsidRPr="00BB718F" w14:paraId="3EE73FB4" w14:textId="77777777">
        <w:trPr>
          <w:cantSplit/>
        </w:trPr>
        <w:tc>
          <w:tcPr>
            <w:tcW w:w="3535" w:type="dxa"/>
          </w:tcPr>
          <w:p w14:paraId="3EE73FAF" w14:textId="77777777" w:rsidR="00E52A3C" w:rsidRPr="00BB718F" w:rsidRDefault="00E52A3C">
            <w:pPr>
              <w:pStyle w:val="BodyLarge"/>
              <w:ind w:left="-108" w:right="-70" w:firstLine="522"/>
              <w:jc w:val="center"/>
              <w:rPr>
                <w:rFonts w:ascii="Liberation Sans" w:hAnsi="Liberation Sans" w:cs="Liberation Sans"/>
              </w:rPr>
            </w:pPr>
          </w:p>
        </w:tc>
        <w:tc>
          <w:tcPr>
            <w:tcW w:w="236" w:type="dxa"/>
          </w:tcPr>
          <w:p w14:paraId="3EE73FB0" w14:textId="77777777" w:rsidR="00E52A3C" w:rsidRPr="00BB718F" w:rsidRDefault="00E52A3C">
            <w:pPr>
              <w:pStyle w:val="BodyLarge"/>
              <w:ind w:right="-70"/>
              <w:jc w:val="center"/>
              <w:rPr>
                <w:rFonts w:ascii="Liberation Sans" w:hAnsi="Liberation Sans" w:cs="Liberation Sans"/>
              </w:rPr>
            </w:pPr>
          </w:p>
        </w:tc>
        <w:tc>
          <w:tcPr>
            <w:tcW w:w="2781" w:type="dxa"/>
          </w:tcPr>
          <w:p w14:paraId="3EE73FB1" w14:textId="77777777" w:rsidR="00E52A3C" w:rsidRPr="00BB718F" w:rsidRDefault="00E52A3C">
            <w:pPr>
              <w:pStyle w:val="BodyLarge"/>
              <w:ind w:left="-198" w:right="-189"/>
              <w:jc w:val="center"/>
              <w:rPr>
                <w:rFonts w:ascii="Liberation Sans" w:hAnsi="Liberation Sans" w:cs="Liberation Sans"/>
              </w:rPr>
            </w:pPr>
          </w:p>
        </w:tc>
        <w:tc>
          <w:tcPr>
            <w:tcW w:w="270" w:type="dxa"/>
          </w:tcPr>
          <w:p w14:paraId="3EE73FB2" w14:textId="77777777" w:rsidR="00E52A3C" w:rsidRPr="00BB718F" w:rsidRDefault="00E52A3C">
            <w:pPr>
              <w:pStyle w:val="BodyLarge"/>
              <w:ind w:right="-70"/>
              <w:jc w:val="center"/>
              <w:rPr>
                <w:rFonts w:ascii="Liberation Sans" w:hAnsi="Liberation Sans" w:cs="Liberation Sans"/>
              </w:rPr>
            </w:pPr>
          </w:p>
        </w:tc>
        <w:tc>
          <w:tcPr>
            <w:tcW w:w="2853" w:type="dxa"/>
          </w:tcPr>
          <w:p w14:paraId="3EE73FB3" w14:textId="77777777" w:rsidR="00E52A3C" w:rsidRPr="00BB718F" w:rsidRDefault="00E52A3C">
            <w:pPr>
              <w:pStyle w:val="BodyLarge"/>
              <w:ind w:left="-99" w:right="-108"/>
              <w:jc w:val="center"/>
              <w:rPr>
                <w:rFonts w:ascii="Liberation Sans" w:hAnsi="Liberation Sans" w:cs="Liberation Sans"/>
              </w:rPr>
            </w:pPr>
          </w:p>
        </w:tc>
      </w:tr>
      <w:tr w:rsidR="00E52A3C" w:rsidRPr="00BB718F" w14:paraId="3EE73FBA" w14:textId="77777777">
        <w:trPr>
          <w:cantSplit/>
        </w:trPr>
        <w:tc>
          <w:tcPr>
            <w:tcW w:w="3535" w:type="dxa"/>
          </w:tcPr>
          <w:p w14:paraId="3EE73FB5" w14:textId="77777777" w:rsidR="00E52A3C" w:rsidRPr="00BB718F" w:rsidRDefault="00E52A3C">
            <w:pPr>
              <w:pStyle w:val="BodyLarge"/>
              <w:ind w:left="-108" w:right="-110" w:firstLine="693"/>
              <w:rPr>
                <w:rFonts w:ascii="Liberation Sans" w:hAnsi="Liberation Sans" w:cs="Liberation Sans"/>
              </w:rPr>
            </w:pPr>
            <w:r w:rsidRPr="00BB718F">
              <w:rPr>
                <w:rFonts w:ascii="Liberation Sans" w:hAnsi="Liberation Sans" w:cs="Liberation Sans"/>
              </w:rPr>
              <w:t>Days in Inventory</w:t>
            </w:r>
          </w:p>
        </w:tc>
        <w:tc>
          <w:tcPr>
            <w:tcW w:w="236" w:type="dxa"/>
          </w:tcPr>
          <w:p w14:paraId="3EE73FB6" w14:textId="77777777" w:rsidR="00E52A3C" w:rsidRPr="00BB718F" w:rsidRDefault="00E52A3C">
            <w:pPr>
              <w:pStyle w:val="BodyLarge"/>
              <w:ind w:right="-70"/>
              <w:jc w:val="center"/>
              <w:rPr>
                <w:rFonts w:ascii="Liberation Sans" w:hAnsi="Liberation Sans" w:cs="Liberation Sans"/>
              </w:rPr>
            </w:pPr>
          </w:p>
        </w:tc>
        <w:tc>
          <w:tcPr>
            <w:tcW w:w="2781" w:type="dxa"/>
          </w:tcPr>
          <w:p w14:paraId="3EE73FB7" w14:textId="77777777" w:rsidR="00E52A3C" w:rsidRPr="00BB718F" w:rsidRDefault="00E52A3C">
            <w:pPr>
              <w:pStyle w:val="BodyLarge"/>
              <w:ind w:right="-70"/>
              <w:jc w:val="center"/>
              <w:rPr>
                <w:rFonts w:ascii="Liberation Sans" w:hAnsi="Liberation Sans" w:cs="Liberation Sans"/>
              </w:rPr>
            </w:pPr>
            <w:r w:rsidRPr="00BB718F">
              <w:rPr>
                <w:rFonts w:ascii="Liberation Sans" w:hAnsi="Liberation Sans" w:cs="Liberation Sans"/>
              </w:rPr>
              <w:t xml:space="preserve">365/4.31 = </w:t>
            </w:r>
            <w:r w:rsidRPr="00BB718F">
              <w:rPr>
                <w:rFonts w:ascii="Liberation Sans" w:hAnsi="Liberation Sans" w:cs="Liberation Sans"/>
                <w:u w:val="double"/>
              </w:rPr>
              <w:t>85 days</w:t>
            </w:r>
          </w:p>
        </w:tc>
        <w:tc>
          <w:tcPr>
            <w:tcW w:w="270" w:type="dxa"/>
          </w:tcPr>
          <w:p w14:paraId="3EE73FB8" w14:textId="77777777" w:rsidR="00E52A3C" w:rsidRPr="00BB718F" w:rsidRDefault="00E52A3C">
            <w:pPr>
              <w:pStyle w:val="BodyLarge"/>
              <w:ind w:right="-70"/>
              <w:jc w:val="center"/>
              <w:rPr>
                <w:rFonts w:ascii="Liberation Sans" w:hAnsi="Liberation Sans" w:cs="Liberation Sans"/>
              </w:rPr>
            </w:pPr>
          </w:p>
        </w:tc>
        <w:tc>
          <w:tcPr>
            <w:tcW w:w="2853" w:type="dxa"/>
          </w:tcPr>
          <w:p w14:paraId="3EE73FB9" w14:textId="77777777" w:rsidR="00E52A3C" w:rsidRPr="00BB718F" w:rsidRDefault="00E52A3C" w:rsidP="004E1A6D">
            <w:pPr>
              <w:pStyle w:val="BodyLarge"/>
              <w:ind w:left="-99" w:right="-108"/>
              <w:jc w:val="center"/>
              <w:rPr>
                <w:rFonts w:ascii="Liberation Sans" w:hAnsi="Liberation Sans" w:cs="Liberation Sans"/>
              </w:rPr>
            </w:pPr>
            <w:r w:rsidRPr="00BB718F">
              <w:rPr>
                <w:rFonts w:ascii="Liberation Sans" w:hAnsi="Liberation Sans" w:cs="Liberation Sans"/>
              </w:rPr>
              <w:t xml:space="preserve">365/4.64 = </w:t>
            </w:r>
            <w:r w:rsidRPr="00BB718F">
              <w:rPr>
                <w:rFonts w:ascii="Liberation Sans" w:hAnsi="Liberation Sans" w:cs="Liberation Sans"/>
                <w:u w:val="double"/>
              </w:rPr>
              <w:t>79 days</w:t>
            </w:r>
          </w:p>
        </w:tc>
      </w:tr>
    </w:tbl>
    <w:p w14:paraId="3EE73FBB" w14:textId="77777777" w:rsidR="00E52A3C" w:rsidRPr="00BB718F" w:rsidRDefault="00E52A3C">
      <w:pPr>
        <w:pStyle w:val="BodyLarge"/>
        <w:rPr>
          <w:rFonts w:ascii="Liberation Sans" w:hAnsi="Liberation Sans" w:cs="Liberation Sans"/>
        </w:rPr>
      </w:pPr>
    </w:p>
    <w:p w14:paraId="3EE73FBC" w14:textId="77777777" w:rsidR="00E52A3C" w:rsidRPr="00BB718F" w:rsidRDefault="00E52A3C">
      <w:pPr>
        <w:pStyle w:val="BodyLarge"/>
        <w:ind w:left="720" w:hanging="702"/>
        <w:jc w:val="both"/>
        <w:rPr>
          <w:rFonts w:ascii="Liberation Sans" w:hAnsi="Liberation Sans" w:cs="Liberation Sans"/>
        </w:rPr>
      </w:pPr>
      <w:r w:rsidRPr="00BB718F">
        <w:rPr>
          <w:rFonts w:ascii="Liberation Sans" w:hAnsi="Liberation Sans" w:cs="Liberation Sans"/>
        </w:rPr>
        <w:t>(b)</w:t>
      </w:r>
      <w:r w:rsidRPr="00BB718F">
        <w:rPr>
          <w:rFonts w:ascii="Liberation Sans" w:hAnsi="Liberation Sans" w:cs="Liberation Sans"/>
        </w:rPr>
        <w:tab/>
        <w:t>Perez</w:t>
      </w:r>
      <w:r w:rsidRPr="00BB718F">
        <w:rPr>
          <w:rFonts w:ascii="Liberation Sans" w:hAnsi="Liberation Sans" w:cs="Liberation Sans"/>
          <w:spacing w:val="-6"/>
        </w:rPr>
        <w:t xml:space="preserve"> Company is moving its inventory more quickly, since its inventory </w:t>
      </w:r>
      <w:r w:rsidRPr="00BB718F">
        <w:rPr>
          <w:rFonts w:ascii="Liberation Sans" w:hAnsi="Liberation Sans" w:cs="Liberation Sans"/>
        </w:rPr>
        <w:t>turnover is higher, and its days in inventory is lower.</w:t>
      </w:r>
    </w:p>
    <w:p w14:paraId="3EE73FBD" w14:textId="77777777" w:rsidR="00E52A3C" w:rsidRPr="00BB718F" w:rsidRDefault="00E52A3C">
      <w:pPr>
        <w:pStyle w:val="BodyLarge"/>
        <w:ind w:left="720" w:hanging="702"/>
        <w:jc w:val="both"/>
        <w:rPr>
          <w:rFonts w:ascii="Liberation Sans" w:hAnsi="Liberation Sans" w:cs="Liberation Sans"/>
        </w:rPr>
      </w:pPr>
    </w:p>
    <w:p w14:paraId="3EE73FBE" w14:textId="77777777" w:rsidR="00E52A3C" w:rsidRPr="00BB718F" w:rsidRDefault="00E52A3C">
      <w:pPr>
        <w:pStyle w:val="BodyLarge"/>
        <w:ind w:left="720" w:hanging="702"/>
        <w:jc w:val="both"/>
        <w:rPr>
          <w:rFonts w:ascii="Liberation Sans" w:hAnsi="Liberation Sans" w:cs="Liberation Sans"/>
        </w:rPr>
      </w:pPr>
    </w:p>
    <w:p w14:paraId="3EE73FBF" w14:textId="33F4FCF7" w:rsidR="00E52A3C" w:rsidRPr="00BB718F" w:rsidRDefault="00E52A3C">
      <w:pPr>
        <w:pStyle w:val="BodyLarge"/>
        <w:ind w:left="18"/>
        <w:rPr>
          <w:rFonts w:ascii="Liberation Sans" w:hAnsi="Liberation Sans" w:cs="Liberation Sans"/>
        </w:rPr>
      </w:pPr>
      <w:r w:rsidRPr="00BB718F">
        <w:rPr>
          <w:rFonts w:ascii="Liberation Sans" w:hAnsi="Liberation Sans" w:cs="Liberation Sans"/>
        </w:rPr>
        <w:t>*EXERCISE 6-</w:t>
      </w:r>
      <w:r w:rsidR="006536F5" w:rsidRPr="00BB718F">
        <w:rPr>
          <w:rFonts w:ascii="Liberation Sans" w:hAnsi="Liberation Sans" w:cs="Liberation Sans"/>
        </w:rPr>
        <w:t>1</w:t>
      </w:r>
      <w:r w:rsidR="006536F5">
        <w:rPr>
          <w:rFonts w:ascii="Liberation Sans" w:hAnsi="Liberation Sans" w:cs="Liberation Sans"/>
        </w:rPr>
        <w:t>4</w:t>
      </w:r>
      <w:r w:rsidR="006536F5" w:rsidRPr="00BB718F">
        <w:rPr>
          <w:rFonts w:ascii="Liberation Sans" w:hAnsi="Liberation Sans" w:cs="Liberation Sans"/>
        </w:rPr>
        <w:t>B</w:t>
      </w:r>
    </w:p>
    <w:p w14:paraId="3EE73FC0" w14:textId="77777777" w:rsidR="00E52A3C" w:rsidRPr="00BB718F" w:rsidRDefault="00E52A3C">
      <w:pPr>
        <w:pStyle w:val="BodyLarge"/>
        <w:rPr>
          <w:rFonts w:ascii="Liberation Sans" w:hAnsi="Liberation Sans" w:cs="Liberation Sans"/>
        </w:rPr>
      </w:pPr>
    </w:p>
    <w:tbl>
      <w:tblPr>
        <w:tblW w:w="0" w:type="auto"/>
        <w:tblInd w:w="2" w:type="dxa"/>
        <w:tblLayout w:type="fixed"/>
        <w:tblCellMar>
          <w:left w:w="0" w:type="dxa"/>
          <w:right w:w="0" w:type="dxa"/>
        </w:tblCellMar>
        <w:tblLook w:val="0000" w:firstRow="0" w:lastRow="0" w:firstColumn="0" w:lastColumn="0" w:noHBand="0" w:noVBand="0"/>
      </w:tblPr>
      <w:tblGrid>
        <w:gridCol w:w="414"/>
        <w:gridCol w:w="864"/>
        <w:gridCol w:w="180"/>
        <w:gridCol w:w="1809"/>
        <w:gridCol w:w="200"/>
        <w:gridCol w:w="628"/>
        <w:gridCol w:w="207"/>
        <w:gridCol w:w="1835"/>
        <w:gridCol w:w="200"/>
        <w:gridCol w:w="665"/>
        <w:gridCol w:w="180"/>
        <w:gridCol w:w="1735"/>
        <w:gridCol w:w="200"/>
        <w:gridCol w:w="756"/>
      </w:tblGrid>
      <w:tr w:rsidR="00E52A3C" w:rsidRPr="00BB718F" w14:paraId="3EE73FC3" w14:textId="77777777">
        <w:trPr>
          <w:cantSplit/>
        </w:trPr>
        <w:tc>
          <w:tcPr>
            <w:tcW w:w="414" w:type="dxa"/>
          </w:tcPr>
          <w:p w14:paraId="3EE73FC1"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(1)</w:t>
            </w:r>
          </w:p>
        </w:tc>
        <w:tc>
          <w:tcPr>
            <w:tcW w:w="9459" w:type="dxa"/>
            <w:gridSpan w:val="13"/>
            <w:tcBorders>
              <w:bottom w:val="single" w:sz="6" w:space="0" w:color="auto"/>
            </w:tcBorders>
          </w:tcPr>
          <w:p w14:paraId="3EE73FC2"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FIFO</w:t>
            </w:r>
          </w:p>
        </w:tc>
      </w:tr>
      <w:tr w:rsidR="00E52A3C" w:rsidRPr="00BB718F" w14:paraId="3EE73FD2" w14:textId="77777777">
        <w:trPr>
          <w:cantSplit/>
        </w:trPr>
        <w:tc>
          <w:tcPr>
            <w:tcW w:w="414" w:type="dxa"/>
          </w:tcPr>
          <w:p w14:paraId="3EE73FC4" w14:textId="77777777" w:rsidR="00E52A3C" w:rsidRPr="00BB718F" w:rsidRDefault="00E52A3C">
            <w:pPr>
              <w:pStyle w:val="BodyLarge"/>
              <w:spacing w:line="80" w:lineRule="exact"/>
              <w:rPr>
                <w:rFonts w:ascii="Liberation Sans" w:hAnsi="Liberation Sans" w:cs="Liberation Sans"/>
              </w:rPr>
            </w:pPr>
          </w:p>
        </w:tc>
        <w:tc>
          <w:tcPr>
            <w:tcW w:w="864" w:type="dxa"/>
            <w:tcBorders>
              <w:top w:val="single" w:sz="6" w:space="0" w:color="auto"/>
            </w:tcBorders>
          </w:tcPr>
          <w:p w14:paraId="3EE73FC5" w14:textId="77777777" w:rsidR="00E52A3C" w:rsidRPr="00BB718F" w:rsidRDefault="00E52A3C">
            <w:pPr>
              <w:pStyle w:val="BodyLarge"/>
              <w:spacing w:line="80" w:lineRule="exact"/>
              <w:rPr>
                <w:rFonts w:ascii="Liberation Sans" w:hAnsi="Liberation Sans" w:cs="Liberation Sans"/>
              </w:rPr>
            </w:pPr>
          </w:p>
        </w:tc>
        <w:tc>
          <w:tcPr>
            <w:tcW w:w="180" w:type="dxa"/>
            <w:tcBorders>
              <w:top w:val="single" w:sz="6" w:space="0" w:color="auto"/>
            </w:tcBorders>
          </w:tcPr>
          <w:p w14:paraId="3EE73FC6" w14:textId="77777777" w:rsidR="00E52A3C" w:rsidRPr="00BB718F" w:rsidRDefault="00E52A3C">
            <w:pPr>
              <w:pStyle w:val="BodyLarge"/>
              <w:spacing w:line="80" w:lineRule="exact"/>
              <w:rPr>
                <w:rFonts w:ascii="Liberation Sans" w:hAnsi="Liberation Sans" w:cs="Liberation Sans"/>
              </w:rPr>
            </w:pPr>
          </w:p>
        </w:tc>
        <w:tc>
          <w:tcPr>
            <w:tcW w:w="1809" w:type="dxa"/>
            <w:tcBorders>
              <w:top w:val="single" w:sz="6" w:space="0" w:color="auto"/>
            </w:tcBorders>
          </w:tcPr>
          <w:p w14:paraId="3EE73FC7" w14:textId="77777777" w:rsidR="00E52A3C" w:rsidRPr="00BB718F" w:rsidRDefault="00E52A3C">
            <w:pPr>
              <w:pStyle w:val="BodyLarge"/>
              <w:spacing w:line="80" w:lineRule="exact"/>
              <w:rPr>
                <w:rFonts w:ascii="Liberation Sans" w:hAnsi="Liberation Sans" w:cs="Liberation Sans"/>
              </w:rPr>
            </w:pPr>
          </w:p>
        </w:tc>
        <w:tc>
          <w:tcPr>
            <w:tcW w:w="200" w:type="dxa"/>
            <w:tcBorders>
              <w:top w:val="single" w:sz="6" w:space="0" w:color="auto"/>
            </w:tcBorders>
          </w:tcPr>
          <w:p w14:paraId="3EE73FC8" w14:textId="77777777" w:rsidR="00E52A3C" w:rsidRPr="00BB718F" w:rsidRDefault="00E52A3C">
            <w:pPr>
              <w:pStyle w:val="BodyLarge"/>
              <w:spacing w:line="80" w:lineRule="exact"/>
              <w:rPr>
                <w:rFonts w:ascii="Liberation Sans" w:hAnsi="Liberation Sans" w:cs="Liberation Sans"/>
              </w:rPr>
            </w:pPr>
          </w:p>
        </w:tc>
        <w:tc>
          <w:tcPr>
            <w:tcW w:w="628" w:type="dxa"/>
            <w:tcBorders>
              <w:top w:val="single" w:sz="6" w:space="0" w:color="auto"/>
            </w:tcBorders>
          </w:tcPr>
          <w:p w14:paraId="3EE73FC9" w14:textId="77777777" w:rsidR="00E52A3C" w:rsidRPr="00BB718F" w:rsidRDefault="00E52A3C">
            <w:pPr>
              <w:pStyle w:val="BodyLarge"/>
              <w:spacing w:line="80" w:lineRule="exact"/>
              <w:rPr>
                <w:rFonts w:ascii="Liberation Sans" w:hAnsi="Liberation Sans" w:cs="Liberation Sans"/>
              </w:rPr>
            </w:pPr>
          </w:p>
        </w:tc>
        <w:tc>
          <w:tcPr>
            <w:tcW w:w="207" w:type="dxa"/>
            <w:tcBorders>
              <w:top w:val="single" w:sz="6" w:space="0" w:color="auto"/>
            </w:tcBorders>
          </w:tcPr>
          <w:p w14:paraId="3EE73FCA" w14:textId="77777777" w:rsidR="00E52A3C" w:rsidRPr="00BB718F" w:rsidRDefault="00E52A3C">
            <w:pPr>
              <w:pStyle w:val="BodyLarge"/>
              <w:spacing w:line="80" w:lineRule="exact"/>
              <w:rPr>
                <w:rFonts w:ascii="Liberation Sans" w:hAnsi="Liberation Sans" w:cs="Liberation Sans"/>
              </w:rPr>
            </w:pPr>
          </w:p>
        </w:tc>
        <w:tc>
          <w:tcPr>
            <w:tcW w:w="1835" w:type="dxa"/>
            <w:tcBorders>
              <w:top w:val="single" w:sz="6" w:space="0" w:color="auto"/>
            </w:tcBorders>
          </w:tcPr>
          <w:p w14:paraId="3EE73FCB" w14:textId="77777777" w:rsidR="00E52A3C" w:rsidRPr="00BB718F" w:rsidRDefault="00E52A3C">
            <w:pPr>
              <w:pStyle w:val="BodyLarge"/>
              <w:spacing w:line="80" w:lineRule="exact"/>
              <w:rPr>
                <w:rFonts w:ascii="Liberation Sans" w:hAnsi="Liberation Sans" w:cs="Liberation Sans"/>
              </w:rPr>
            </w:pPr>
          </w:p>
        </w:tc>
        <w:tc>
          <w:tcPr>
            <w:tcW w:w="200" w:type="dxa"/>
            <w:tcBorders>
              <w:top w:val="single" w:sz="6" w:space="0" w:color="auto"/>
            </w:tcBorders>
          </w:tcPr>
          <w:p w14:paraId="3EE73FCC" w14:textId="77777777" w:rsidR="00E52A3C" w:rsidRPr="00BB718F" w:rsidRDefault="00E52A3C">
            <w:pPr>
              <w:pStyle w:val="BodyLarge"/>
              <w:spacing w:line="80" w:lineRule="exact"/>
              <w:rPr>
                <w:rFonts w:ascii="Liberation Sans" w:hAnsi="Liberation Sans" w:cs="Liberation Sans"/>
              </w:rPr>
            </w:pPr>
          </w:p>
        </w:tc>
        <w:tc>
          <w:tcPr>
            <w:tcW w:w="665" w:type="dxa"/>
            <w:tcBorders>
              <w:top w:val="single" w:sz="6" w:space="0" w:color="auto"/>
            </w:tcBorders>
          </w:tcPr>
          <w:p w14:paraId="3EE73FCD" w14:textId="77777777" w:rsidR="00E52A3C" w:rsidRPr="00BB718F" w:rsidRDefault="00E52A3C">
            <w:pPr>
              <w:pStyle w:val="BodyLarge"/>
              <w:spacing w:line="80" w:lineRule="exact"/>
              <w:rPr>
                <w:rFonts w:ascii="Liberation Sans" w:hAnsi="Liberation Sans" w:cs="Liberation Sans"/>
              </w:rPr>
            </w:pPr>
          </w:p>
        </w:tc>
        <w:tc>
          <w:tcPr>
            <w:tcW w:w="180" w:type="dxa"/>
            <w:tcBorders>
              <w:top w:val="single" w:sz="6" w:space="0" w:color="auto"/>
            </w:tcBorders>
          </w:tcPr>
          <w:p w14:paraId="3EE73FCE" w14:textId="77777777" w:rsidR="00E52A3C" w:rsidRPr="00BB718F" w:rsidRDefault="00E52A3C">
            <w:pPr>
              <w:pStyle w:val="BodyLarge"/>
              <w:spacing w:line="80" w:lineRule="exact"/>
              <w:rPr>
                <w:rFonts w:ascii="Liberation Sans" w:hAnsi="Liberation Sans" w:cs="Liberation Sans"/>
              </w:rPr>
            </w:pPr>
          </w:p>
        </w:tc>
        <w:tc>
          <w:tcPr>
            <w:tcW w:w="1735" w:type="dxa"/>
            <w:tcBorders>
              <w:top w:val="single" w:sz="6" w:space="0" w:color="auto"/>
            </w:tcBorders>
          </w:tcPr>
          <w:p w14:paraId="3EE73FCF" w14:textId="77777777" w:rsidR="00E52A3C" w:rsidRPr="00BB718F" w:rsidRDefault="00E52A3C">
            <w:pPr>
              <w:pStyle w:val="BodyLarge"/>
              <w:spacing w:line="80" w:lineRule="exact"/>
              <w:rPr>
                <w:rFonts w:ascii="Liberation Sans" w:hAnsi="Liberation Sans" w:cs="Liberation Sans"/>
              </w:rPr>
            </w:pPr>
          </w:p>
        </w:tc>
        <w:tc>
          <w:tcPr>
            <w:tcW w:w="200" w:type="dxa"/>
            <w:tcBorders>
              <w:top w:val="single" w:sz="6" w:space="0" w:color="auto"/>
            </w:tcBorders>
          </w:tcPr>
          <w:p w14:paraId="3EE73FD0" w14:textId="77777777" w:rsidR="00E52A3C" w:rsidRPr="00BB718F" w:rsidRDefault="00E52A3C">
            <w:pPr>
              <w:pStyle w:val="BodyLarge"/>
              <w:spacing w:line="80" w:lineRule="exact"/>
              <w:rPr>
                <w:rFonts w:ascii="Liberation Sans" w:hAnsi="Liberation Sans" w:cs="Liberation Sans"/>
              </w:rPr>
            </w:pPr>
          </w:p>
        </w:tc>
        <w:tc>
          <w:tcPr>
            <w:tcW w:w="756" w:type="dxa"/>
            <w:tcBorders>
              <w:top w:val="single" w:sz="6" w:space="0" w:color="auto"/>
            </w:tcBorders>
          </w:tcPr>
          <w:p w14:paraId="3EE73FD1" w14:textId="77777777" w:rsidR="00E52A3C" w:rsidRPr="00BB718F" w:rsidRDefault="00E52A3C">
            <w:pPr>
              <w:pStyle w:val="BodyLarge"/>
              <w:spacing w:line="80" w:lineRule="exact"/>
              <w:rPr>
                <w:rFonts w:ascii="Liberation Sans" w:hAnsi="Liberation Sans" w:cs="Liberation Sans"/>
              </w:rPr>
            </w:pPr>
          </w:p>
        </w:tc>
      </w:tr>
      <w:tr w:rsidR="00E52A3C" w:rsidRPr="00BB718F" w14:paraId="3EE73FDB" w14:textId="77777777">
        <w:trPr>
          <w:cantSplit/>
        </w:trPr>
        <w:tc>
          <w:tcPr>
            <w:tcW w:w="414" w:type="dxa"/>
          </w:tcPr>
          <w:p w14:paraId="3EE73FD3" w14:textId="77777777" w:rsidR="00E52A3C" w:rsidRPr="00BB718F" w:rsidRDefault="00E52A3C">
            <w:pPr>
              <w:pStyle w:val="BodyLarge"/>
              <w:rPr>
                <w:rFonts w:ascii="Liberation Sans" w:hAnsi="Liberation Sans" w:cs="Liberation Sans"/>
              </w:rPr>
            </w:pPr>
          </w:p>
        </w:tc>
        <w:tc>
          <w:tcPr>
            <w:tcW w:w="864" w:type="dxa"/>
            <w:tcBorders>
              <w:bottom w:val="single" w:sz="4" w:space="0" w:color="auto"/>
            </w:tcBorders>
          </w:tcPr>
          <w:p w14:paraId="3EE73FD4" w14:textId="77777777" w:rsidR="00E52A3C" w:rsidRPr="00BB718F" w:rsidRDefault="00E52A3C">
            <w:pPr>
              <w:pStyle w:val="BodyLarge"/>
              <w:jc w:val="both"/>
              <w:rPr>
                <w:rFonts w:ascii="Liberation Sans" w:hAnsi="Liberation Sans" w:cs="Liberation Sans"/>
              </w:rPr>
            </w:pPr>
            <w:r w:rsidRPr="00BB718F">
              <w:rPr>
                <w:rFonts w:ascii="Liberation Sans" w:hAnsi="Liberation Sans" w:cs="Liberation Sans"/>
              </w:rPr>
              <w:t>Date</w:t>
            </w:r>
          </w:p>
        </w:tc>
        <w:tc>
          <w:tcPr>
            <w:tcW w:w="180" w:type="dxa"/>
          </w:tcPr>
          <w:p w14:paraId="3EE73FD5" w14:textId="77777777" w:rsidR="00E52A3C" w:rsidRPr="00BB718F" w:rsidRDefault="00E52A3C">
            <w:pPr>
              <w:pStyle w:val="BodyLarge"/>
              <w:rPr>
                <w:rFonts w:ascii="Liberation Sans" w:hAnsi="Liberation Sans" w:cs="Liberation Sans"/>
              </w:rPr>
            </w:pPr>
          </w:p>
        </w:tc>
        <w:tc>
          <w:tcPr>
            <w:tcW w:w="2637" w:type="dxa"/>
            <w:gridSpan w:val="3"/>
            <w:tcBorders>
              <w:bottom w:val="single" w:sz="4" w:space="0" w:color="auto"/>
            </w:tcBorders>
          </w:tcPr>
          <w:p w14:paraId="3EE73FD6"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Purchases</w:t>
            </w:r>
          </w:p>
        </w:tc>
        <w:tc>
          <w:tcPr>
            <w:tcW w:w="207" w:type="dxa"/>
          </w:tcPr>
          <w:p w14:paraId="3EE73FD7" w14:textId="77777777" w:rsidR="00E52A3C" w:rsidRPr="00BB718F" w:rsidRDefault="00E52A3C">
            <w:pPr>
              <w:pStyle w:val="BodyLarge"/>
              <w:rPr>
                <w:rFonts w:ascii="Liberation Sans" w:hAnsi="Liberation Sans" w:cs="Liberation Sans"/>
              </w:rPr>
            </w:pPr>
          </w:p>
        </w:tc>
        <w:tc>
          <w:tcPr>
            <w:tcW w:w="2700" w:type="dxa"/>
            <w:gridSpan w:val="3"/>
            <w:tcBorders>
              <w:bottom w:val="single" w:sz="4" w:space="0" w:color="auto"/>
            </w:tcBorders>
          </w:tcPr>
          <w:p w14:paraId="3EE73FD8"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Cost of Goods Sold</w:t>
            </w:r>
          </w:p>
        </w:tc>
        <w:tc>
          <w:tcPr>
            <w:tcW w:w="180" w:type="dxa"/>
          </w:tcPr>
          <w:p w14:paraId="3EE73FD9" w14:textId="77777777" w:rsidR="00E52A3C" w:rsidRPr="00BB718F" w:rsidRDefault="00E52A3C">
            <w:pPr>
              <w:pStyle w:val="BodyLarge"/>
              <w:rPr>
                <w:rFonts w:ascii="Liberation Sans" w:hAnsi="Liberation Sans" w:cs="Liberation Sans"/>
              </w:rPr>
            </w:pPr>
          </w:p>
        </w:tc>
        <w:tc>
          <w:tcPr>
            <w:tcW w:w="2691" w:type="dxa"/>
            <w:gridSpan w:val="3"/>
            <w:tcBorders>
              <w:bottom w:val="single" w:sz="4" w:space="0" w:color="auto"/>
            </w:tcBorders>
          </w:tcPr>
          <w:p w14:paraId="3EE73FDA"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Balance</w:t>
            </w:r>
          </w:p>
        </w:tc>
      </w:tr>
      <w:tr w:rsidR="00E52A3C" w:rsidRPr="00BB718F" w14:paraId="3EE73FE4" w14:textId="77777777">
        <w:trPr>
          <w:cantSplit/>
        </w:trPr>
        <w:tc>
          <w:tcPr>
            <w:tcW w:w="414" w:type="dxa"/>
          </w:tcPr>
          <w:p w14:paraId="3EE73FDC" w14:textId="77777777" w:rsidR="00E52A3C" w:rsidRPr="00BB718F" w:rsidRDefault="00E52A3C">
            <w:pPr>
              <w:pStyle w:val="BodyLarge"/>
              <w:spacing w:before="60"/>
              <w:rPr>
                <w:rFonts w:ascii="Liberation Sans" w:hAnsi="Liberation Sans" w:cs="Liberation Sans"/>
              </w:rPr>
            </w:pPr>
          </w:p>
        </w:tc>
        <w:tc>
          <w:tcPr>
            <w:tcW w:w="864" w:type="dxa"/>
          </w:tcPr>
          <w:p w14:paraId="3EE73FDD" w14:textId="77777777" w:rsidR="00E52A3C" w:rsidRPr="00BB718F" w:rsidRDefault="00E52A3C">
            <w:pPr>
              <w:pStyle w:val="BodyLarge"/>
              <w:tabs>
                <w:tab w:val="right" w:pos="792"/>
              </w:tabs>
              <w:spacing w:before="60"/>
              <w:ind w:right="27"/>
              <w:rPr>
                <w:rFonts w:ascii="Liberation Sans" w:hAnsi="Liberation Sans" w:cs="Liberation Sans"/>
              </w:rPr>
            </w:pPr>
            <w:r w:rsidRPr="00BB718F">
              <w:rPr>
                <w:rFonts w:ascii="Liberation Sans" w:hAnsi="Liberation Sans" w:cs="Liberation Sans"/>
              </w:rPr>
              <w:t>Jan.</w:t>
            </w:r>
            <w:r w:rsidRPr="00BB718F">
              <w:rPr>
                <w:rFonts w:ascii="Liberation Sans" w:hAnsi="Liberation Sans" w:cs="Liberation Sans"/>
              </w:rPr>
              <w:tab/>
              <w:t>1</w:t>
            </w:r>
          </w:p>
        </w:tc>
        <w:tc>
          <w:tcPr>
            <w:tcW w:w="180" w:type="dxa"/>
          </w:tcPr>
          <w:p w14:paraId="3EE73FDE" w14:textId="77777777" w:rsidR="00E52A3C" w:rsidRPr="00BB718F" w:rsidRDefault="00E52A3C">
            <w:pPr>
              <w:pStyle w:val="BodyLarge"/>
              <w:spacing w:before="60"/>
              <w:rPr>
                <w:rFonts w:ascii="Liberation Sans" w:hAnsi="Liberation Sans" w:cs="Liberation Sans"/>
              </w:rPr>
            </w:pPr>
          </w:p>
        </w:tc>
        <w:tc>
          <w:tcPr>
            <w:tcW w:w="2637" w:type="dxa"/>
            <w:gridSpan w:val="3"/>
          </w:tcPr>
          <w:p w14:paraId="3EE73FDF" w14:textId="77777777" w:rsidR="00E52A3C" w:rsidRPr="00BB718F" w:rsidRDefault="00E52A3C">
            <w:pPr>
              <w:pStyle w:val="BodyLarge"/>
              <w:tabs>
                <w:tab w:val="right" w:pos="2500"/>
              </w:tabs>
              <w:spacing w:before="60"/>
              <w:rPr>
                <w:rFonts w:ascii="Liberation Sans" w:hAnsi="Liberation Sans" w:cs="Liberation Sans"/>
              </w:rPr>
            </w:pPr>
          </w:p>
        </w:tc>
        <w:tc>
          <w:tcPr>
            <w:tcW w:w="207" w:type="dxa"/>
          </w:tcPr>
          <w:p w14:paraId="3EE73FE0" w14:textId="77777777" w:rsidR="00E52A3C" w:rsidRPr="00BB718F" w:rsidRDefault="00E52A3C">
            <w:pPr>
              <w:pStyle w:val="BodyLarge"/>
              <w:tabs>
                <w:tab w:val="right" w:pos="2500"/>
              </w:tabs>
              <w:spacing w:before="60"/>
              <w:rPr>
                <w:rFonts w:ascii="Liberation Sans" w:hAnsi="Liberation Sans" w:cs="Liberation Sans"/>
              </w:rPr>
            </w:pPr>
          </w:p>
        </w:tc>
        <w:tc>
          <w:tcPr>
            <w:tcW w:w="2700" w:type="dxa"/>
            <w:gridSpan w:val="3"/>
          </w:tcPr>
          <w:p w14:paraId="3EE73FE1" w14:textId="77777777" w:rsidR="00E52A3C" w:rsidRPr="00BB718F" w:rsidRDefault="00E52A3C">
            <w:pPr>
              <w:pStyle w:val="BodyLarge"/>
              <w:tabs>
                <w:tab w:val="right" w:pos="2500"/>
              </w:tabs>
              <w:spacing w:before="60"/>
              <w:rPr>
                <w:rFonts w:ascii="Liberation Sans" w:hAnsi="Liberation Sans" w:cs="Liberation Sans"/>
              </w:rPr>
            </w:pPr>
          </w:p>
        </w:tc>
        <w:tc>
          <w:tcPr>
            <w:tcW w:w="180" w:type="dxa"/>
          </w:tcPr>
          <w:p w14:paraId="3EE73FE2" w14:textId="77777777" w:rsidR="00E52A3C" w:rsidRPr="00BB718F" w:rsidRDefault="00E52A3C">
            <w:pPr>
              <w:pStyle w:val="BodyLarge"/>
              <w:tabs>
                <w:tab w:val="right" w:pos="2500"/>
              </w:tabs>
              <w:spacing w:before="60"/>
              <w:rPr>
                <w:rFonts w:ascii="Liberation Sans" w:hAnsi="Liberation Sans" w:cs="Liberation Sans"/>
              </w:rPr>
            </w:pPr>
          </w:p>
        </w:tc>
        <w:tc>
          <w:tcPr>
            <w:tcW w:w="2691" w:type="dxa"/>
            <w:gridSpan w:val="3"/>
          </w:tcPr>
          <w:p w14:paraId="3EE73FE3" w14:textId="77777777" w:rsidR="00E52A3C" w:rsidRPr="00BB718F" w:rsidRDefault="00E52A3C">
            <w:pPr>
              <w:pStyle w:val="BodyLarge"/>
              <w:tabs>
                <w:tab w:val="right" w:pos="2500"/>
              </w:tabs>
              <w:spacing w:before="60"/>
              <w:rPr>
                <w:rFonts w:ascii="Liberation Sans" w:hAnsi="Liberation Sans" w:cs="Liberation Sans"/>
              </w:rPr>
            </w:pPr>
            <w:r w:rsidRPr="00BB718F">
              <w:rPr>
                <w:rFonts w:ascii="Liberation Sans" w:hAnsi="Liberation Sans" w:cs="Liberation Sans"/>
              </w:rPr>
              <w:t>(3 @ $500)</w:t>
            </w:r>
            <w:r w:rsidRPr="00BB718F">
              <w:rPr>
                <w:rFonts w:ascii="Liberation Sans" w:hAnsi="Liberation Sans" w:cs="Liberation Sans"/>
              </w:rPr>
              <w:tab/>
              <w:t>$1,500</w:t>
            </w:r>
          </w:p>
        </w:tc>
      </w:tr>
      <w:tr w:rsidR="00E52A3C" w:rsidRPr="00BB718F" w14:paraId="3EE73FED" w14:textId="77777777">
        <w:trPr>
          <w:cantSplit/>
        </w:trPr>
        <w:tc>
          <w:tcPr>
            <w:tcW w:w="414" w:type="dxa"/>
          </w:tcPr>
          <w:p w14:paraId="3EE73FE5" w14:textId="77777777" w:rsidR="00E52A3C" w:rsidRPr="00BB718F" w:rsidRDefault="00E52A3C">
            <w:pPr>
              <w:pStyle w:val="BodyLarge"/>
              <w:rPr>
                <w:rFonts w:ascii="Liberation Sans" w:hAnsi="Liberation Sans" w:cs="Liberation Sans"/>
              </w:rPr>
            </w:pPr>
          </w:p>
        </w:tc>
        <w:tc>
          <w:tcPr>
            <w:tcW w:w="864" w:type="dxa"/>
          </w:tcPr>
          <w:p w14:paraId="3EE73FE6" w14:textId="77777777" w:rsidR="00E52A3C" w:rsidRPr="00BB718F" w:rsidRDefault="00E52A3C">
            <w:pPr>
              <w:pStyle w:val="BodyLarge"/>
              <w:tabs>
                <w:tab w:val="right" w:pos="792"/>
              </w:tabs>
              <w:ind w:right="27"/>
              <w:rPr>
                <w:rFonts w:ascii="Liberation Sans" w:hAnsi="Liberation Sans" w:cs="Liberation Sans"/>
              </w:rPr>
            </w:pPr>
            <w:r w:rsidRPr="00BB718F">
              <w:rPr>
                <w:rFonts w:ascii="Liberation Sans" w:hAnsi="Liberation Sans" w:cs="Liberation Sans"/>
              </w:rPr>
              <w:tab/>
              <w:t>8</w:t>
            </w:r>
          </w:p>
        </w:tc>
        <w:tc>
          <w:tcPr>
            <w:tcW w:w="180" w:type="dxa"/>
          </w:tcPr>
          <w:p w14:paraId="3EE73FE7" w14:textId="77777777" w:rsidR="00E52A3C" w:rsidRPr="00BB718F" w:rsidRDefault="00E52A3C">
            <w:pPr>
              <w:pStyle w:val="BodyLarge"/>
              <w:rPr>
                <w:rFonts w:ascii="Liberation Sans" w:hAnsi="Liberation Sans" w:cs="Liberation Sans"/>
              </w:rPr>
            </w:pPr>
          </w:p>
        </w:tc>
        <w:tc>
          <w:tcPr>
            <w:tcW w:w="2637" w:type="dxa"/>
            <w:gridSpan w:val="3"/>
          </w:tcPr>
          <w:p w14:paraId="3EE73FE8"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3FE9"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3FEA"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(2 @ $500)</w:t>
            </w:r>
            <w:r w:rsidRPr="00BB718F">
              <w:rPr>
                <w:rFonts w:ascii="Liberation Sans" w:hAnsi="Liberation Sans" w:cs="Liberation Sans"/>
              </w:rPr>
              <w:tab/>
              <w:t>$1,000</w:t>
            </w:r>
          </w:p>
        </w:tc>
        <w:tc>
          <w:tcPr>
            <w:tcW w:w="180" w:type="dxa"/>
          </w:tcPr>
          <w:p w14:paraId="3EE73FEB"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3FEC"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(1 @ $500)</w:t>
            </w:r>
            <w:r w:rsidRPr="00BB718F">
              <w:rPr>
                <w:rFonts w:ascii="Liberation Sans" w:hAnsi="Liberation Sans" w:cs="Liberation Sans"/>
              </w:rPr>
              <w:tab/>
              <w:t>500</w:t>
            </w:r>
          </w:p>
        </w:tc>
      </w:tr>
      <w:tr w:rsidR="00E52A3C" w:rsidRPr="00BB718F" w14:paraId="3EE73FF6" w14:textId="77777777">
        <w:trPr>
          <w:cantSplit/>
        </w:trPr>
        <w:tc>
          <w:tcPr>
            <w:tcW w:w="414" w:type="dxa"/>
          </w:tcPr>
          <w:p w14:paraId="3EE73FEE" w14:textId="77777777" w:rsidR="00E52A3C" w:rsidRPr="00BB718F" w:rsidRDefault="00E52A3C">
            <w:pPr>
              <w:pStyle w:val="BodyLarge"/>
              <w:rPr>
                <w:rFonts w:ascii="Liberation Sans" w:hAnsi="Liberation Sans" w:cs="Liberation Sans"/>
              </w:rPr>
            </w:pPr>
          </w:p>
        </w:tc>
        <w:tc>
          <w:tcPr>
            <w:tcW w:w="864" w:type="dxa"/>
          </w:tcPr>
          <w:p w14:paraId="3EE73FEF" w14:textId="77777777" w:rsidR="00E52A3C" w:rsidRPr="00BB718F" w:rsidRDefault="00E52A3C">
            <w:pPr>
              <w:pStyle w:val="BodyLarge"/>
              <w:tabs>
                <w:tab w:val="right" w:pos="792"/>
              </w:tabs>
              <w:ind w:right="27"/>
              <w:rPr>
                <w:rFonts w:ascii="Liberation Sans" w:hAnsi="Liberation Sans" w:cs="Liberation Sans"/>
              </w:rPr>
            </w:pPr>
            <w:r w:rsidRPr="00BB718F">
              <w:rPr>
                <w:rFonts w:ascii="Liberation Sans" w:hAnsi="Liberation Sans" w:cs="Liberation Sans"/>
              </w:rPr>
              <w:tab/>
              <w:t>10</w:t>
            </w:r>
          </w:p>
        </w:tc>
        <w:tc>
          <w:tcPr>
            <w:tcW w:w="180" w:type="dxa"/>
          </w:tcPr>
          <w:p w14:paraId="3EE73FF0" w14:textId="77777777" w:rsidR="00E52A3C" w:rsidRPr="00BB718F" w:rsidRDefault="00E52A3C">
            <w:pPr>
              <w:pStyle w:val="BodyLarge"/>
              <w:rPr>
                <w:rFonts w:ascii="Liberation Sans" w:hAnsi="Liberation Sans" w:cs="Liberation Sans"/>
              </w:rPr>
            </w:pPr>
          </w:p>
        </w:tc>
        <w:tc>
          <w:tcPr>
            <w:tcW w:w="2637" w:type="dxa"/>
            <w:gridSpan w:val="3"/>
          </w:tcPr>
          <w:p w14:paraId="3EE73FF1"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(6 @ $640)</w:t>
            </w:r>
            <w:r w:rsidRPr="00BB718F">
              <w:rPr>
                <w:rFonts w:ascii="Liberation Sans" w:hAnsi="Liberation Sans" w:cs="Liberation Sans"/>
              </w:rPr>
              <w:tab/>
              <w:t>$3,840</w:t>
            </w:r>
          </w:p>
        </w:tc>
        <w:tc>
          <w:tcPr>
            <w:tcW w:w="207" w:type="dxa"/>
          </w:tcPr>
          <w:p w14:paraId="3EE73FF2"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3FF3" w14:textId="77777777" w:rsidR="00E52A3C" w:rsidRPr="00BB718F" w:rsidRDefault="00E52A3C">
            <w:pPr>
              <w:pStyle w:val="BodyLarge"/>
              <w:tabs>
                <w:tab w:val="right" w:pos="2500"/>
              </w:tabs>
              <w:rPr>
                <w:rFonts w:ascii="Liberation Sans" w:hAnsi="Liberation Sans" w:cs="Liberation Sans"/>
              </w:rPr>
            </w:pPr>
          </w:p>
        </w:tc>
        <w:tc>
          <w:tcPr>
            <w:tcW w:w="180" w:type="dxa"/>
          </w:tcPr>
          <w:p w14:paraId="3EE73FF4"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3FF5"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 xml:space="preserve">(1 @ $500) </w:t>
            </w:r>
          </w:p>
        </w:tc>
      </w:tr>
      <w:tr w:rsidR="00E52A3C" w:rsidRPr="00BB718F" w14:paraId="3EE73FFF" w14:textId="77777777">
        <w:trPr>
          <w:cantSplit/>
        </w:trPr>
        <w:tc>
          <w:tcPr>
            <w:tcW w:w="414" w:type="dxa"/>
          </w:tcPr>
          <w:p w14:paraId="3EE73FF7" w14:textId="77777777" w:rsidR="00E52A3C" w:rsidRPr="00BB718F" w:rsidRDefault="00E52A3C">
            <w:pPr>
              <w:pStyle w:val="BodyLarge"/>
              <w:rPr>
                <w:rFonts w:ascii="Liberation Sans" w:hAnsi="Liberation Sans" w:cs="Liberation Sans"/>
              </w:rPr>
            </w:pPr>
          </w:p>
        </w:tc>
        <w:tc>
          <w:tcPr>
            <w:tcW w:w="864" w:type="dxa"/>
          </w:tcPr>
          <w:p w14:paraId="3EE73FF8" w14:textId="77777777" w:rsidR="00E52A3C" w:rsidRPr="00BB718F" w:rsidRDefault="00E52A3C">
            <w:pPr>
              <w:pStyle w:val="BodyLarge"/>
              <w:tabs>
                <w:tab w:val="right" w:pos="792"/>
              </w:tabs>
              <w:ind w:right="27"/>
              <w:jc w:val="right"/>
              <w:rPr>
                <w:rFonts w:ascii="Liberation Sans" w:hAnsi="Liberation Sans" w:cs="Liberation Sans"/>
              </w:rPr>
            </w:pPr>
          </w:p>
        </w:tc>
        <w:tc>
          <w:tcPr>
            <w:tcW w:w="180" w:type="dxa"/>
          </w:tcPr>
          <w:p w14:paraId="3EE73FF9" w14:textId="77777777" w:rsidR="00E52A3C" w:rsidRPr="00BB718F" w:rsidRDefault="00E52A3C">
            <w:pPr>
              <w:pStyle w:val="BodyLarge"/>
              <w:rPr>
                <w:rFonts w:ascii="Liberation Sans" w:hAnsi="Liberation Sans" w:cs="Liberation Sans"/>
              </w:rPr>
            </w:pPr>
          </w:p>
        </w:tc>
        <w:tc>
          <w:tcPr>
            <w:tcW w:w="2637" w:type="dxa"/>
            <w:gridSpan w:val="3"/>
          </w:tcPr>
          <w:p w14:paraId="3EE73FFA"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3FFB"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3FFC" w14:textId="77777777" w:rsidR="00E52A3C" w:rsidRPr="00BB718F" w:rsidRDefault="00E52A3C">
            <w:pPr>
              <w:pStyle w:val="BodyLarge"/>
              <w:tabs>
                <w:tab w:val="right" w:pos="2500"/>
              </w:tabs>
              <w:rPr>
                <w:rFonts w:ascii="Liberation Sans" w:hAnsi="Liberation Sans" w:cs="Liberation Sans"/>
              </w:rPr>
            </w:pPr>
          </w:p>
        </w:tc>
        <w:tc>
          <w:tcPr>
            <w:tcW w:w="180" w:type="dxa"/>
          </w:tcPr>
          <w:p w14:paraId="3EE73FFD"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3FFE"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(6 @ $640)</w:t>
            </w:r>
            <w:r w:rsidRPr="00BB718F">
              <w:rPr>
                <w:rFonts w:ascii="Liberation Sans" w:hAnsi="Liberation Sans" w:cs="Liberation Sans"/>
              </w:rPr>
              <w:tab/>
              <w:t>4,340</w:t>
            </w:r>
          </w:p>
        </w:tc>
      </w:tr>
      <w:tr w:rsidR="00E52A3C" w:rsidRPr="00BB718F" w14:paraId="3EE74008" w14:textId="77777777">
        <w:trPr>
          <w:cantSplit/>
        </w:trPr>
        <w:tc>
          <w:tcPr>
            <w:tcW w:w="414" w:type="dxa"/>
          </w:tcPr>
          <w:p w14:paraId="3EE74000" w14:textId="77777777" w:rsidR="00E52A3C" w:rsidRPr="00BB718F" w:rsidRDefault="00E52A3C">
            <w:pPr>
              <w:pStyle w:val="BodyLarge"/>
              <w:rPr>
                <w:rFonts w:ascii="Liberation Sans" w:hAnsi="Liberation Sans" w:cs="Liberation Sans"/>
              </w:rPr>
            </w:pPr>
          </w:p>
        </w:tc>
        <w:tc>
          <w:tcPr>
            <w:tcW w:w="864" w:type="dxa"/>
          </w:tcPr>
          <w:p w14:paraId="3EE74001" w14:textId="77777777" w:rsidR="00E52A3C" w:rsidRPr="00BB718F" w:rsidRDefault="00E52A3C">
            <w:pPr>
              <w:pStyle w:val="BodyLarge"/>
              <w:tabs>
                <w:tab w:val="right" w:pos="792"/>
              </w:tabs>
              <w:ind w:right="27"/>
              <w:rPr>
                <w:rFonts w:ascii="Liberation Sans" w:hAnsi="Liberation Sans" w:cs="Liberation Sans"/>
              </w:rPr>
            </w:pPr>
            <w:r w:rsidRPr="00BB718F">
              <w:rPr>
                <w:rFonts w:ascii="Liberation Sans" w:hAnsi="Liberation Sans" w:cs="Liberation Sans"/>
              </w:rPr>
              <w:tab/>
              <w:t>15</w:t>
            </w:r>
          </w:p>
        </w:tc>
        <w:tc>
          <w:tcPr>
            <w:tcW w:w="180" w:type="dxa"/>
          </w:tcPr>
          <w:p w14:paraId="3EE74002" w14:textId="77777777" w:rsidR="00E52A3C" w:rsidRPr="00BB718F" w:rsidRDefault="00E52A3C">
            <w:pPr>
              <w:pStyle w:val="BodyLarge"/>
              <w:rPr>
                <w:rFonts w:ascii="Liberation Sans" w:hAnsi="Liberation Sans" w:cs="Liberation Sans"/>
              </w:rPr>
            </w:pPr>
          </w:p>
        </w:tc>
        <w:tc>
          <w:tcPr>
            <w:tcW w:w="2637" w:type="dxa"/>
            <w:gridSpan w:val="3"/>
          </w:tcPr>
          <w:p w14:paraId="3EE74003"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4004"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4005"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(1 @ $500)</w:t>
            </w:r>
          </w:p>
        </w:tc>
        <w:tc>
          <w:tcPr>
            <w:tcW w:w="180" w:type="dxa"/>
          </w:tcPr>
          <w:p w14:paraId="3EE74006"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4007" w14:textId="77777777" w:rsidR="00E52A3C" w:rsidRPr="00BB718F" w:rsidRDefault="00E52A3C">
            <w:pPr>
              <w:pStyle w:val="BodyLarge"/>
              <w:tabs>
                <w:tab w:val="right" w:pos="2500"/>
              </w:tabs>
              <w:rPr>
                <w:rFonts w:ascii="Liberation Sans" w:hAnsi="Liberation Sans" w:cs="Liberation Sans"/>
              </w:rPr>
            </w:pPr>
          </w:p>
        </w:tc>
      </w:tr>
      <w:tr w:rsidR="00E52A3C" w:rsidRPr="00BB718F" w14:paraId="3EE74011" w14:textId="77777777">
        <w:trPr>
          <w:cantSplit/>
        </w:trPr>
        <w:tc>
          <w:tcPr>
            <w:tcW w:w="414" w:type="dxa"/>
          </w:tcPr>
          <w:p w14:paraId="3EE74009" w14:textId="77777777" w:rsidR="00E52A3C" w:rsidRPr="00BB718F" w:rsidRDefault="00E52A3C">
            <w:pPr>
              <w:pStyle w:val="BodyLarge"/>
              <w:rPr>
                <w:rFonts w:ascii="Liberation Sans" w:hAnsi="Liberation Sans" w:cs="Liberation Sans"/>
              </w:rPr>
            </w:pPr>
          </w:p>
        </w:tc>
        <w:tc>
          <w:tcPr>
            <w:tcW w:w="864" w:type="dxa"/>
          </w:tcPr>
          <w:p w14:paraId="3EE7400A" w14:textId="77777777" w:rsidR="00E52A3C" w:rsidRPr="00BB718F" w:rsidRDefault="00E52A3C">
            <w:pPr>
              <w:pStyle w:val="BodyLarge"/>
              <w:jc w:val="right"/>
              <w:rPr>
                <w:rFonts w:ascii="Liberation Sans" w:hAnsi="Liberation Sans" w:cs="Liberation Sans"/>
              </w:rPr>
            </w:pPr>
          </w:p>
        </w:tc>
        <w:tc>
          <w:tcPr>
            <w:tcW w:w="180" w:type="dxa"/>
          </w:tcPr>
          <w:p w14:paraId="3EE7400B" w14:textId="77777777" w:rsidR="00E52A3C" w:rsidRPr="00BB718F" w:rsidRDefault="00E52A3C">
            <w:pPr>
              <w:pStyle w:val="BodyLarge"/>
              <w:rPr>
                <w:rFonts w:ascii="Liberation Sans" w:hAnsi="Liberation Sans" w:cs="Liberation Sans"/>
              </w:rPr>
            </w:pPr>
          </w:p>
        </w:tc>
        <w:tc>
          <w:tcPr>
            <w:tcW w:w="2637" w:type="dxa"/>
            <w:gridSpan w:val="3"/>
          </w:tcPr>
          <w:p w14:paraId="3EE7400C"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400D"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400E"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(3 @ $640)</w:t>
            </w:r>
            <w:r w:rsidRPr="00BB718F">
              <w:rPr>
                <w:rFonts w:ascii="Liberation Sans" w:hAnsi="Liberation Sans" w:cs="Liberation Sans"/>
              </w:rPr>
              <w:tab/>
              <w:t>$2,420</w:t>
            </w:r>
          </w:p>
        </w:tc>
        <w:tc>
          <w:tcPr>
            <w:tcW w:w="180" w:type="dxa"/>
          </w:tcPr>
          <w:p w14:paraId="3EE7400F"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4010"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(3 @ $640)</w:t>
            </w:r>
            <w:r w:rsidRPr="00BB718F">
              <w:rPr>
                <w:rFonts w:ascii="Liberation Sans" w:hAnsi="Liberation Sans" w:cs="Liberation Sans"/>
              </w:rPr>
              <w:tab/>
              <w:t>1,920</w:t>
            </w:r>
          </w:p>
        </w:tc>
      </w:tr>
    </w:tbl>
    <w:p w14:paraId="3EE74012" w14:textId="77777777" w:rsidR="00E52A3C" w:rsidRPr="00BB718F" w:rsidRDefault="00E52A3C">
      <w:pPr>
        <w:pStyle w:val="BodyLarge"/>
        <w:rPr>
          <w:rFonts w:ascii="Liberation Sans" w:hAnsi="Liberation Sans" w:cs="Liberation Sans"/>
        </w:rPr>
      </w:pPr>
    </w:p>
    <w:p w14:paraId="3EE74013" w14:textId="77777777" w:rsidR="00E52A3C" w:rsidRPr="00BB718F" w:rsidRDefault="00E52A3C">
      <w:pPr>
        <w:pStyle w:val="BodyLarge"/>
        <w:rPr>
          <w:rFonts w:ascii="Liberation Sans" w:hAnsi="Liberation Sans" w:cs="Liberation Sans"/>
        </w:rPr>
      </w:pPr>
    </w:p>
    <w:tbl>
      <w:tblPr>
        <w:tblW w:w="0" w:type="auto"/>
        <w:tblInd w:w="2" w:type="dxa"/>
        <w:tblLayout w:type="fixed"/>
        <w:tblCellMar>
          <w:left w:w="0" w:type="dxa"/>
          <w:right w:w="0" w:type="dxa"/>
        </w:tblCellMar>
        <w:tblLook w:val="0000" w:firstRow="0" w:lastRow="0" w:firstColumn="0" w:lastColumn="0" w:noHBand="0" w:noVBand="0"/>
      </w:tblPr>
      <w:tblGrid>
        <w:gridCol w:w="414"/>
        <w:gridCol w:w="864"/>
        <w:gridCol w:w="180"/>
        <w:gridCol w:w="1809"/>
        <w:gridCol w:w="200"/>
        <w:gridCol w:w="628"/>
        <w:gridCol w:w="207"/>
        <w:gridCol w:w="1745"/>
        <w:gridCol w:w="200"/>
        <w:gridCol w:w="755"/>
        <w:gridCol w:w="180"/>
        <w:gridCol w:w="1645"/>
        <w:gridCol w:w="200"/>
        <w:gridCol w:w="846"/>
      </w:tblGrid>
      <w:tr w:rsidR="00E52A3C" w:rsidRPr="00BB718F" w14:paraId="3EE74016" w14:textId="77777777">
        <w:trPr>
          <w:cantSplit/>
        </w:trPr>
        <w:tc>
          <w:tcPr>
            <w:tcW w:w="414" w:type="dxa"/>
          </w:tcPr>
          <w:p w14:paraId="3EE74014"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(2)</w:t>
            </w:r>
          </w:p>
        </w:tc>
        <w:tc>
          <w:tcPr>
            <w:tcW w:w="9459" w:type="dxa"/>
            <w:gridSpan w:val="13"/>
            <w:tcBorders>
              <w:bottom w:val="single" w:sz="6" w:space="0" w:color="auto"/>
            </w:tcBorders>
          </w:tcPr>
          <w:p w14:paraId="3EE74015"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LIFO</w:t>
            </w:r>
          </w:p>
        </w:tc>
      </w:tr>
      <w:tr w:rsidR="00E52A3C" w:rsidRPr="00BB718F" w14:paraId="3EE74025" w14:textId="77777777">
        <w:trPr>
          <w:cantSplit/>
        </w:trPr>
        <w:tc>
          <w:tcPr>
            <w:tcW w:w="414" w:type="dxa"/>
          </w:tcPr>
          <w:p w14:paraId="3EE74017" w14:textId="77777777" w:rsidR="00E52A3C" w:rsidRPr="00BB718F" w:rsidRDefault="00E52A3C">
            <w:pPr>
              <w:pStyle w:val="BodyLarge"/>
              <w:spacing w:line="80" w:lineRule="exact"/>
              <w:rPr>
                <w:rFonts w:ascii="Liberation Sans" w:hAnsi="Liberation Sans" w:cs="Liberation Sans"/>
              </w:rPr>
            </w:pPr>
          </w:p>
        </w:tc>
        <w:tc>
          <w:tcPr>
            <w:tcW w:w="864" w:type="dxa"/>
            <w:tcBorders>
              <w:top w:val="single" w:sz="6" w:space="0" w:color="auto"/>
            </w:tcBorders>
          </w:tcPr>
          <w:p w14:paraId="3EE74018" w14:textId="77777777" w:rsidR="00E52A3C" w:rsidRPr="00BB718F" w:rsidRDefault="00E52A3C">
            <w:pPr>
              <w:pStyle w:val="BodyLarge"/>
              <w:spacing w:line="80" w:lineRule="exact"/>
              <w:rPr>
                <w:rFonts w:ascii="Liberation Sans" w:hAnsi="Liberation Sans" w:cs="Liberation Sans"/>
              </w:rPr>
            </w:pPr>
          </w:p>
        </w:tc>
        <w:tc>
          <w:tcPr>
            <w:tcW w:w="180" w:type="dxa"/>
            <w:tcBorders>
              <w:top w:val="single" w:sz="6" w:space="0" w:color="auto"/>
            </w:tcBorders>
          </w:tcPr>
          <w:p w14:paraId="3EE74019" w14:textId="77777777" w:rsidR="00E52A3C" w:rsidRPr="00BB718F" w:rsidRDefault="00E52A3C">
            <w:pPr>
              <w:pStyle w:val="BodyLarge"/>
              <w:spacing w:line="80" w:lineRule="exact"/>
              <w:rPr>
                <w:rFonts w:ascii="Liberation Sans" w:hAnsi="Liberation Sans" w:cs="Liberation Sans"/>
              </w:rPr>
            </w:pPr>
          </w:p>
        </w:tc>
        <w:tc>
          <w:tcPr>
            <w:tcW w:w="1809" w:type="dxa"/>
            <w:tcBorders>
              <w:top w:val="single" w:sz="6" w:space="0" w:color="auto"/>
            </w:tcBorders>
          </w:tcPr>
          <w:p w14:paraId="3EE7401A" w14:textId="77777777" w:rsidR="00E52A3C" w:rsidRPr="00BB718F" w:rsidRDefault="00E52A3C">
            <w:pPr>
              <w:pStyle w:val="BodyLarge"/>
              <w:spacing w:line="80" w:lineRule="exact"/>
              <w:rPr>
                <w:rFonts w:ascii="Liberation Sans" w:hAnsi="Liberation Sans" w:cs="Liberation Sans"/>
              </w:rPr>
            </w:pPr>
          </w:p>
        </w:tc>
        <w:tc>
          <w:tcPr>
            <w:tcW w:w="200" w:type="dxa"/>
            <w:tcBorders>
              <w:top w:val="single" w:sz="6" w:space="0" w:color="auto"/>
            </w:tcBorders>
          </w:tcPr>
          <w:p w14:paraId="3EE7401B" w14:textId="77777777" w:rsidR="00E52A3C" w:rsidRPr="00BB718F" w:rsidRDefault="00E52A3C">
            <w:pPr>
              <w:pStyle w:val="BodyLarge"/>
              <w:spacing w:line="80" w:lineRule="exact"/>
              <w:rPr>
                <w:rFonts w:ascii="Liberation Sans" w:hAnsi="Liberation Sans" w:cs="Liberation Sans"/>
              </w:rPr>
            </w:pPr>
          </w:p>
        </w:tc>
        <w:tc>
          <w:tcPr>
            <w:tcW w:w="628" w:type="dxa"/>
            <w:tcBorders>
              <w:top w:val="single" w:sz="6" w:space="0" w:color="auto"/>
            </w:tcBorders>
          </w:tcPr>
          <w:p w14:paraId="3EE7401C" w14:textId="77777777" w:rsidR="00E52A3C" w:rsidRPr="00BB718F" w:rsidRDefault="00E52A3C">
            <w:pPr>
              <w:pStyle w:val="BodyLarge"/>
              <w:spacing w:line="80" w:lineRule="exact"/>
              <w:rPr>
                <w:rFonts w:ascii="Liberation Sans" w:hAnsi="Liberation Sans" w:cs="Liberation Sans"/>
              </w:rPr>
            </w:pPr>
          </w:p>
        </w:tc>
        <w:tc>
          <w:tcPr>
            <w:tcW w:w="207" w:type="dxa"/>
            <w:tcBorders>
              <w:top w:val="single" w:sz="6" w:space="0" w:color="auto"/>
            </w:tcBorders>
          </w:tcPr>
          <w:p w14:paraId="3EE7401D" w14:textId="77777777" w:rsidR="00E52A3C" w:rsidRPr="00BB718F" w:rsidRDefault="00E52A3C">
            <w:pPr>
              <w:pStyle w:val="BodyLarge"/>
              <w:spacing w:line="80" w:lineRule="exact"/>
              <w:rPr>
                <w:rFonts w:ascii="Liberation Sans" w:hAnsi="Liberation Sans" w:cs="Liberation Sans"/>
              </w:rPr>
            </w:pPr>
          </w:p>
        </w:tc>
        <w:tc>
          <w:tcPr>
            <w:tcW w:w="1745" w:type="dxa"/>
            <w:tcBorders>
              <w:top w:val="single" w:sz="6" w:space="0" w:color="auto"/>
            </w:tcBorders>
          </w:tcPr>
          <w:p w14:paraId="3EE7401E" w14:textId="77777777" w:rsidR="00E52A3C" w:rsidRPr="00BB718F" w:rsidRDefault="00E52A3C">
            <w:pPr>
              <w:pStyle w:val="BodyLarge"/>
              <w:spacing w:line="80" w:lineRule="exact"/>
              <w:rPr>
                <w:rFonts w:ascii="Liberation Sans" w:hAnsi="Liberation Sans" w:cs="Liberation Sans"/>
              </w:rPr>
            </w:pPr>
          </w:p>
        </w:tc>
        <w:tc>
          <w:tcPr>
            <w:tcW w:w="200" w:type="dxa"/>
            <w:tcBorders>
              <w:top w:val="single" w:sz="6" w:space="0" w:color="auto"/>
            </w:tcBorders>
          </w:tcPr>
          <w:p w14:paraId="3EE7401F" w14:textId="77777777" w:rsidR="00E52A3C" w:rsidRPr="00BB718F" w:rsidRDefault="00E52A3C">
            <w:pPr>
              <w:pStyle w:val="BodyLarge"/>
              <w:spacing w:line="80" w:lineRule="exact"/>
              <w:rPr>
                <w:rFonts w:ascii="Liberation Sans" w:hAnsi="Liberation Sans" w:cs="Liberation Sans"/>
              </w:rPr>
            </w:pPr>
          </w:p>
        </w:tc>
        <w:tc>
          <w:tcPr>
            <w:tcW w:w="755" w:type="dxa"/>
            <w:tcBorders>
              <w:top w:val="single" w:sz="6" w:space="0" w:color="auto"/>
            </w:tcBorders>
          </w:tcPr>
          <w:p w14:paraId="3EE74020" w14:textId="77777777" w:rsidR="00E52A3C" w:rsidRPr="00BB718F" w:rsidRDefault="00E52A3C">
            <w:pPr>
              <w:pStyle w:val="BodyLarge"/>
              <w:spacing w:line="80" w:lineRule="exact"/>
              <w:rPr>
                <w:rFonts w:ascii="Liberation Sans" w:hAnsi="Liberation Sans" w:cs="Liberation Sans"/>
              </w:rPr>
            </w:pPr>
          </w:p>
        </w:tc>
        <w:tc>
          <w:tcPr>
            <w:tcW w:w="180" w:type="dxa"/>
            <w:tcBorders>
              <w:top w:val="single" w:sz="6" w:space="0" w:color="auto"/>
            </w:tcBorders>
          </w:tcPr>
          <w:p w14:paraId="3EE74021" w14:textId="77777777" w:rsidR="00E52A3C" w:rsidRPr="00BB718F" w:rsidRDefault="00E52A3C">
            <w:pPr>
              <w:pStyle w:val="BodyLarge"/>
              <w:spacing w:line="80" w:lineRule="exact"/>
              <w:rPr>
                <w:rFonts w:ascii="Liberation Sans" w:hAnsi="Liberation Sans" w:cs="Liberation Sans"/>
              </w:rPr>
            </w:pPr>
          </w:p>
        </w:tc>
        <w:tc>
          <w:tcPr>
            <w:tcW w:w="1645" w:type="dxa"/>
            <w:tcBorders>
              <w:top w:val="single" w:sz="6" w:space="0" w:color="auto"/>
            </w:tcBorders>
          </w:tcPr>
          <w:p w14:paraId="3EE74022" w14:textId="77777777" w:rsidR="00E52A3C" w:rsidRPr="00BB718F" w:rsidRDefault="00E52A3C">
            <w:pPr>
              <w:pStyle w:val="BodyLarge"/>
              <w:spacing w:line="80" w:lineRule="exact"/>
              <w:rPr>
                <w:rFonts w:ascii="Liberation Sans" w:hAnsi="Liberation Sans" w:cs="Liberation Sans"/>
              </w:rPr>
            </w:pPr>
          </w:p>
        </w:tc>
        <w:tc>
          <w:tcPr>
            <w:tcW w:w="200" w:type="dxa"/>
            <w:tcBorders>
              <w:top w:val="single" w:sz="6" w:space="0" w:color="auto"/>
            </w:tcBorders>
          </w:tcPr>
          <w:p w14:paraId="3EE74023" w14:textId="77777777" w:rsidR="00E52A3C" w:rsidRPr="00BB718F" w:rsidRDefault="00E52A3C">
            <w:pPr>
              <w:pStyle w:val="BodyLarge"/>
              <w:spacing w:line="80" w:lineRule="exact"/>
              <w:rPr>
                <w:rFonts w:ascii="Liberation Sans" w:hAnsi="Liberation Sans" w:cs="Liberation Sans"/>
              </w:rPr>
            </w:pPr>
          </w:p>
        </w:tc>
        <w:tc>
          <w:tcPr>
            <w:tcW w:w="846" w:type="dxa"/>
            <w:tcBorders>
              <w:top w:val="single" w:sz="6" w:space="0" w:color="auto"/>
            </w:tcBorders>
          </w:tcPr>
          <w:p w14:paraId="3EE74024" w14:textId="77777777" w:rsidR="00E52A3C" w:rsidRPr="00BB718F" w:rsidRDefault="00E52A3C">
            <w:pPr>
              <w:pStyle w:val="BodyLarge"/>
              <w:spacing w:line="80" w:lineRule="exact"/>
              <w:rPr>
                <w:rFonts w:ascii="Liberation Sans" w:hAnsi="Liberation Sans" w:cs="Liberation Sans"/>
              </w:rPr>
            </w:pPr>
          </w:p>
        </w:tc>
      </w:tr>
      <w:tr w:rsidR="00E52A3C" w:rsidRPr="00BB718F" w14:paraId="3EE7402E" w14:textId="77777777">
        <w:trPr>
          <w:cantSplit/>
        </w:trPr>
        <w:tc>
          <w:tcPr>
            <w:tcW w:w="414" w:type="dxa"/>
          </w:tcPr>
          <w:p w14:paraId="3EE74026" w14:textId="77777777" w:rsidR="00E52A3C" w:rsidRPr="00BB718F" w:rsidRDefault="00E52A3C">
            <w:pPr>
              <w:pStyle w:val="BodyLarge"/>
              <w:rPr>
                <w:rFonts w:ascii="Liberation Sans" w:hAnsi="Liberation Sans" w:cs="Liberation Sans"/>
              </w:rPr>
            </w:pPr>
          </w:p>
        </w:tc>
        <w:tc>
          <w:tcPr>
            <w:tcW w:w="864" w:type="dxa"/>
            <w:tcBorders>
              <w:bottom w:val="single" w:sz="6" w:space="0" w:color="auto"/>
            </w:tcBorders>
          </w:tcPr>
          <w:p w14:paraId="3EE74027" w14:textId="77777777" w:rsidR="00E52A3C" w:rsidRPr="00BB718F" w:rsidRDefault="00E52A3C">
            <w:pPr>
              <w:pStyle w:val="BodyLarge"/>
              <w:jc w:val="both"/>
              <w:rPr>
                <w:rFonts w:ascii="Liberation Sans" w:hAnsi="Liberation Sans" w:cs="Liberation Sans"/>
              </w:rPr>
            </w:pPr>
            <w:r w:rsidRPr="00BB718F">
              <w:rPr>
                <w:rFonts w:ascii="Liberation Sans" w:hAnsi="Liberation Sans" w:cs="Liberation Sans"/>
              </w:rPr>
              <w:t>Date</w:t>
            </w:r>
          </w:p>
        </w:tc>
        <w:tc>
          <w:tcPr>
            <w:tcW w:w="180" w:type="dxa"/>
          </w:tcPr>
          <w:p w14:paraId="3EE74028" w14:textId="77777777" w:rsidR="00E52A3C" w:rsidRPr="00BB718F" w:rsidRDefault="00E52A3C">
            <w:pPr>
              <w:pStyle w:val="BodyLarge"/>
              <w:rPr>
                <w:rFonts w:ascii="Liberation Sans" w:hAnsi="Liberation Sans" w:cs="Liberation Sans"/>
              </w:rPr>
            </w:pPr>
          </w:p>
        </w:tc>
        <w:tc>
          <w:tcPr>
            <w:tcW w:w="2637" w:type="dxa"/>
            <w:gridSpan w:val="3"/>
            <w:tcBorders>
              <w:bottom w:val="single" w:sz="6" w:space="0" w:color="auto"/>
            </w:tcBorders>
          </w:tcPr>
          <w:p w14:paraId="3EE74029"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Purchases</w:t>
            </w:r>
          </w:p>
        </w:tc>
        <w:tc>
          <w:tcPr>
            <w:tcW w:w="207" w:type="dxa"/>
          </w:tcPr>
          <w:p w14:paraId="3EE7402A" w14:textId="77777777" w:rsidR="00E52A3C" w:rsidRPr="00BB718F" w:rsidRDefault="00E52A3C">
            <w:pPr>
              <w:pStyle w:val="BodyLarge"/>
              <w:rPr>
                <w:rFonts w:ascii="Liberation Sans" w:hAnsi="Liberation Sans" w:cs="Liberation Sans"/>
              </w:rPr>
            </w:pPr>
          </w:p>
        </w:tc>
        <w:tc>
          <w:tcPr>
            <w:tcW w:w="2700" w:type="dxa"/>
            <w:gridSpan w:val="3"/>
            <w:tcBorders>
              <w:bottom w:val="single" w:sz="6" w:space="0" w:color="auto"/>
            </w:tcBorders>
          </w:tcPr>
          <w:p w14:paraId="3EE7402B"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Cost of Goods Sold</w:t>
            </w:r>
          </w:p>
        </w:tc>
        <w:tc>
          <w:tcPr>
            <w:tcW w:w="180" w:type="dxa"/>
          </w:tcPr>
          <w:p w14:paraId="3EE7402C" w14:textId="77777777" w:rsidR="00E52A3C" w:rsidRPr="00BB718F" w:rsidRDefault="00E52A3C">
            <w:pPr>
              <w:pStyle w:val="BodyLarge"/>
              <w:rPr>
                <w:rFonts w:ascii="Liberation Sans" w:hAnsi="Liberation Sans" w:cs="Liberation Sans"/>
              </w:rPr>
            </w:pPr>
          </w:p>
        </w:tc>
        <w:tc>
          <w:tcPr>
            <w:tcW w:w="2691" w:type="dxa"/>
            <w:gridSpan w:val="3"/>
            <w:tcBorders>
              <w:bottom w:val="single" w:sz="6" w:space="0" w:color="auto"/>
            </w:tcBorders>
          </w:tcPr>
          <w:p w14:paraId="3EE7402D"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Balance</w:t>
            </w:r>
          </w:p>
        </w:tc>
      </w:tr>
      <w:tr w:rsidR="00E52A3C" w:rsidRPr="00BB718F" w14:paraId="3EE7403D" w14:textId="77777777">
        <w:trPr>
          <w:cantSplit/>
        </w:trPr>
        <w:tc>
          <w:tcPr>
            <w:tcW w:w="414" w:type="dxa"/>
          </w:tcPr>
          <w:p w14:paraId="3EE7402F" w14:textId="77777777" w:rsidR="00E52A3C" w:rsidRPr="00BB718F" w:rsidRDefault="00E52A3C">
            <w:pPr>
              <w:pStyle w:val="BodyLarge"/>
              <w:spacing w:line="80" w:lineRule="exact"/>
              <w:rPr>
                <w:rFonts w:ascii="Liberation Sans" w:hAnsi="Liberation Sans" w:cs="Liberation Sans"/>
              </w:rPr>
            </w:pPr>
          </w:p>
        </w:tc>
        <w:tc>
          <w:tcPr>
            <w:tcW w:w="864" w:type="dxa"/>
            <w:tcBorders>
              <w:top w:val="single" w:sz="6" w:space="0" w:color="auto"/>
            </w:tcBorders>
          </w:tcPr>
          <w:p w14:paraId="3EE74030" w14:textId="77777777" w:rsidR="00E52A3C" w:rsidRPr="00BB718F" w:rsidRDefault="00E52A3C">
            <w:pPr>
              <w:pStyle w:val="BodyLarge"/>
              <w:spacing w:line="80" w:lineRule="exact"/>
              <w:rPr>
                <w:rFonts w:ascii="Liberation Sans" w:hAnsi="Liberation Sans" w:cs="Liberation Sans"/>
              </w:rPr>
            </w:pPr>
          </w:p>
        </w:tc>
        <w:tc>
          <w:tcPr>
            <w:tcW w:w="180" w:type="dxa"/>
          </w:tcPr>
          <w:p w14:paraId="3EE74031" w14:textId="77777777" w:rsidR="00E52A3C" w:rsidRPr="00BB718F" w:rsidRDefault="00E52A3C">
            <w:pPr>
              <w:pStyle w:val="BodyLarge"/>
              <w:spacing w:line="80" w:lineRule="exact"/>
              <w:rPr>
                <w:rFonts w:ascii="Liberation Sans" w:hAnsi="Liberation Sans" w:cs="Liberation Sans"/>
              </w:rPr>
            </w:pPr>
          </w:p>
        </w:tc>
        <w:tc>
          <w:tcPr>
            <w:tcW w:w="1809" w:type="dxa"/>
            <w:tcBorders>
              <w:top w:val="single" w:sz="6" w:space="0" w:color="auto"/>
            </w:tcBorders>
          </w:tcPr>
          <w:p w14:paraId="3EE74032" w14:textId="77777777" w:rsidR="00E52A3C" w:rsidRPr="00BB718F" w:rsidRDefault="00E52A3C">
            <w:pPr>
              <w:pStyle w:val="BodyLarge"/>
              <w:spacing w:line="80" w:lineRule="exact"/>
              <w:rPr>
                <w:rFonts w:ascii="Liberation Sans" w:hAnsi="Liberation Sans" w:cs="Liberation Sans"/>
              </w:rPr>
            </w:pPr>
          </w:p>
        </w:tc>
        <w:tc>
          <w:tcPr>
            <w:tcW w:w="200" w:type="dxa"/>
            <w:tcBorders>
              <w:top w:val="single" w:sz="6" w:space="0" w:color="auto"/>
            </w:tcBorders>
          </w:tcPr>
          <w:p w14:paraId="3EE74033" w14:textId="77777777" w:rsidR="00E52A3C" w:rsidRPr="00BB718F" w:rsidRDefault="00E52A3C">
            <w:pPr>
              <w:pStyle w:val="BodyLarge"/>
              <w:spacing w:line="80" w:lineRule="exact"/>
              <w:rPr>
                <w:rFonts w:ascii="Liberation Sans" w:hAnsi="Liberation Sans" w:cs="Liberation Sans"/>
              </w:rPr>
            </w:pPr>
          </w:p>
        </w:tc>
        <w:tc>
          <w:tcPr>
            <w:tcW w:w="628" w:type="dxa"/>
            <w:tcBorders>
              <w:top w:val="single" w:sz="6" w:space="0" w:color="auto"/>
            </w:tcBorders>
          </w:tcPr>
          <w:p w14:paraId="3EE74034" w14:textId="77777777" w:rsidR="00E52A3C" w:rsidRPr="00BB718F" w:rsidRDefault="00E52A3C">
            <w:pPr>
              <w:pStyle w:val="BodyLarge"/>
              <w:spacing w:line="80" w:lineRule="exact"/>
              <w:rPr>
                <w:rFonts w:ascii="Liberation Sans" w:hAnsi="Liberation Sans" w:cs="Liberation Sans"/>
              </w:rPr>
            </w:pPr>
          </w:p>
        </w:tc>
        <w:tc>
          <w:tcPr>
            <w:tcW w:w="207" w:type="dxa"/>
          </w:tcPr>
          <w:p w14:paraId="3EE74035" w14:textId="77777777" w:rsidR="00E52A3C" w:rsidRPr="00BB718F" w:rsidRDefault="00E52A3C">
            <w:pPr>
              <w:pStyle w:val="BodyLarge"/>
              <w:spacing w:line="80" w:lineRule="exact"/>
              <w:rPr>
                <w:rFonts w:ascii="Liberation Sans" w:hAnsi="Liberation Sans" w:cs="Liberation Sans"/>
              </w:rPr>
            </w:pPr>
          </w:p>
        </w:tc>
        <w:tc>
          <w:tcPr>
            <w:tcW w:w="1745" w:type="dxa"/>
          </w:tcPr>
          <w:p w14:paraId="3EE74036" w14:textId="77777777" w:rsidR="00E52A3C" w:rsidRPr="00BB718F" w:rsidRDefault="00E52A3C">
            <w:pPr>
              <w:pStyle w:val="BodyLarge"/>
              <w:spacing w:line="80" w:lineRule="exact"/>
              <w:rPr>
                <w:rFonts w:ascii="Liberation Sans" w:hAnsi="Liberation Sans" w:cs="Liberation Sans"/>
              </w:rPr>
            </w:pPr>
          </w:p>
        </w:tc>
        <w:tc>
          <w:tcPr>
            <w:tcW w:w="200" w:type="dxa"/>
          </w:tcPr>
          <w:p w14:paraId="3EE74037" w14:textId="77777777" w:rsidR="00E52A3C" w:rsidRPr="00BB718F" w:rsidRDefault="00E52A3C">
            <w:pPr>
              <w:pStyle w:val="BodyLarge"/>
              <w:spacing w:line="80" w:lineRule="exact"/>
              <w:rPr>
                <w:rFonts w:ascii="Liberation Sans" w:hAnsi="Liberation Sans" w:cs="Liberation Sans"/>
              </w:rPr>
            </w:pPr>
          </w:p>
        </w:tc>
        <w:tc>
          <w:tcPr>
            <w:tcW w:w="755" w:type="dxa"/>
          </w:tcPr>
          <w:p w14:paraId="3EE74038" w14:textId="77777777" w:rsidR="00E52A3C" w:rsidRPr="00BB718F" w:rsidRDefault="00E52A3C">
            <w:pPr>
              <w:pStyle w:val="BodyLarge"/>
              <w:spacing w:line="80" w:lineRule="exact"/>
              <w:rPr>
                <w:rFonts w:ascii="Liberation Sans" w:hAnsi="Liberation Sans" w:cs="Liberation Sans"/>
              </w:rPr>
            </w:pPr>
          </w:p>
        </w:tc>
        <w:tc>
          <w:tcPr>
            <w:tcW w:w="180" w:type="dxa"/>
          </w:tcPr>
          <w:p w14:paraId="3EE74039" w14:textId="77777777" w:rsidR="00E52A3C" w:rsidRPr="00BB718F" w:rsidRDefault="00E52A3C">
            <w:pPr>
              <w:pStyle w:val="BodyLarge"/>
              <w:spacing w:line="80" w:lineRule="exact"/>
              <w:rPr>
                <w:rFonts w:ascii="Liberation Sans" w:hAnsi="Liberation Sans" w:cs="Liberation Sans"/>
              </w:rPr>
            </w:pPr>
          </w:p>
        </w:tc>
        <w:tc>
          <w:tcPr>
            <w:tcW w:w="1645" w:type="dxa"/>
          </w:tcPr>
          <w:p w14:paraId="3EE7403A" w14:textId="77777777" w:rsidR="00E52A3C" w:rsidRPr="00BB718F" w:rsidRDefault="00E52A3C">
            <w:pPr>
              <w:pStyle w:val="BodyLarge"/>
              <w:spacing w:line="80" w:lineRule="exact"/>
              <w:rPr>
                <w:rFonts w:ascii="Liberation Sans" w:hAnsi="Liberation Sans" w:cs="Liberation Sans"/>
              </w:rPr>
            </w:pPr>
          </w:p>
        </w:tc>
        <w:tc>
          <w:tcPr>
            <w:tcW w:w="200" w:type="dxa"/>
          </w:tcPr>
          <w:p w14:paraId="3EE7403B" w14:textId="77777777" w:rsidR="00E52A3C" w:rsidRPr="00BB718F" w:rsidRDefault="00E52A3C">
            <w:pPr>
              <w:pStyle w:val="BodyLarge"/>
              <w:spacing w:line="80" w:lineRule="exact"/>
              <w:rPr>
                <w:rFonts w:ascii="Liberation Sans" w:hAnsi="Liberation Sans" w:cs="Liberation Sans"/>
              </w:rPr>
            </w:pPr>
          </w:p>
        </w:tc>
        <w:tc>
          <w:tcPr>
            <w:tcW w:w="846" w:type="dxa"/>
            <w:tcBorders>
              <w:top w:val="single" w:sz="6" w:space="0" w:color="auto"/>
            </w:tcBorders>
          </w:tcPr>
          <w:p w14:paraId="3EE7403C" w14:textId="77777777" w:rsidR="00E52A3C" w:rsidRPr="00BB718F" w:rsidRDefault="00E52A3C">
            <w:pPr>
              <w:pStyle w:val="BodyLarge"/>
              <w:spacing w:line="80" w:lineRule="exact"/>
              <w:rPr>
                <w:rFonts w:ascii="Liberation Sans" w:hAnsi="Liberation Sans" w:cs="Liberation Sans"/>
              </w:rPr>
            </w:pPr>
          </w:p>
        </w:tc>
      </w:tr>
      <w:tr w:rsidR="00E52A3C" w:rsidRPr="00BB718F" w14:paraId="3EE74046" w14:textId="77777777">
        <w:trPr>
          <w:cantSplit/>
        </w:trPr>
        <w:tc>
          <w:tcPr>
            <w:tcW w:w="414" w:type="dxa"/>
          </w:tcPr>
          <w:p w14:paraId="3EE7403E" w14:textId="77777777" w:rsidR="00E52A3C" w:rsidRPr="00BB718F" w:rsidRDefault="00E52A3C">
            <w:pPr>
              <w:pStyle w:val="BodyLarge"/>
              <w:spacing w:before="60"/>
              <w:rPr>
                <w:rFonts w:ascii="Liberation Sans" w:hAnsi="Liberation Sans" w:cs="Liberation Sans"/>
              </w:rPr>
            </w:pPr>
          </w:p>
        </w:tc>
        <w:tc>
          <w:tcPr>
            <w:tcW w:w="864" w:type="dxa"/>
          </w:tcPr>
          <w:p w14:paraId="3EE7403F" w14:textId="77777777" w:rsidR="00E52A3C" w:rsidRPr="00BB718F" w:rsidRDefault="00E52A3C">
            <w:pPr>
              <w:pStyle w:val="BodyLarge"/>
              <w:tabs>
                <w:tab w:val="right" w:pos="792"/>
              </w:tabs>
              <w:spacing w:before="60"/>
              <w:ind w:right="27"/>
              <w:rPr>
                <w:rFonts w:ascii="Liberation Sans" w:hAnsi="Liberation Sans" w:cs="Liberation Sans"/>
              </w:rPr>
            </w:pPr>
            <w:r w:rsidRPr="00BB718F">
              <w:rPr>
                <w:rFonts w:ascii="Liberation Sans" w:hAnsi="Liberation Sans" w:cs="Liberation Sans"/>
              </w:rPr>
              <w:t>Jan.</w:t>
            </w:r>
            <w:r w:rsidRPr="00BB718F">
              <w:rPr>
                <w:rFonts w:ascii="Liberation Sans" w:hAnsi="Liberation Sans" w:cs="Liberation Sans"/>
              </w:rPr>
              <w:tab/>
              <w:t>1</w:t>
            </w:r>
          </w:p>
        </w:tc>
        <w:tc>
          <w:tcPr>
            <w:tcW w:w="180" w:type="dxa"/>
          </w:tcPr>
          <w:p w14:paraId="3EE74040" w14:textId="77777777" w:rsidR="00E52A3C" w:rsidRPr="00BB718F" w:rsidRDefault="00E52A3C">
            <w:pPr>
              <w:pStyle w:val="BodyLarge"/>
              <w:spacing w:before="60"/>
              <w:rPr>
                <w:rFonts w:ascii="Liberation Sans" w:hAnsi="Liberation Sans" w:cs="Liberation Sans"/>
              </w:rPr>
            </w:pPr>
          </w:p>
        </w:tc>
        <w:tc>
          <w:tcPr>
            <w:tcW w:w="2637" w:type="dxa"/>
            <w:gridSpan w:val="3"/>
          </w:tcPr>
          <w:p w14:paraId="3EE74041" w14:textId="77777777" w:rsidR="00E52A3C" w:rsidRPr="00BB718F" w:rsidRDefault="00E52A3C">
            <w:pPr>
              <w:pStyle w:val="BodyLarge"/>
              <w:tabs>
                <w:tab w:val="right" w:pos="2500"/>
              </w:tabs>
              <w:spacing w:before="60"/>
              <w:rPr>
                <w:rFonts w:ascii="Liberation Sans" w:hAnsi="Liberation Sans" w:cs="Liberation Sans"/>
              </w:rPr>
            </w:pPr>
          </w:p>
        </w:tc>
        <w:tc>
          <w:tcPr>
            <w:tcW w:w="207" w:type="dxa"/>
          </w:tcPr>
          <w:p w14:paraId="3EE74042" w14:textId="77777777" w:rsidR="00E52A3C" w:rsidRPr="00BB718F" w:rsidRDefault="00E52A3C">
            <w:pPr>
              <w:pStyle w:val="BodyLarge"/>
              <w:tabs>
                <w:tab w:val="right" w:pos="2500"/>
              </w:tabs>
              <w:spacing w:before="60"/>
              <w:rPr>
                <w:rFonts w:ascii="Liberation Sans" w:hAnsi="Liberation Sans" w:cs="Liberation Sans"/>
              </w:rPr>
            </w:pPr>
          </w:p>
        </w:tc>
        <w:tc>
          <w:tcPr>
            <w:tcW w:w="2700" w:type="dxa"/>
            <w:gridSpan w:val="3"/>
          </w:tcPr>
          <w:p w14:paraId="3EE74043" w14:textId="77777777" w:rsidR="00E52A3C" w:rsidRPr="00BB718F" w:rsidRDefault="00E52A3C">
            <w:pPr>
              <w:pStyle w:val="BodyLarge"/>
              <w:tabs>
                <w:tab w:val="right" w:pos="2500"/>
              </w:tabs>
              <w:spacing w:before="60"/>
              <w:rPr>
                <w:rFonts w:ascii="Liberation Sans" w:hAnsi="Liberation Sans" w:cs="Liberation Sans"/>
              </w:rPr>
            </w:pPr>
          </w:p>
        </w:tc>
        <w:tc>
          <w:tcPr>
            <w:tcW w:w="180" w:type="dxa"/>
          </w:tcPr>
          <w:p w14:paraId="3EE74044" w14:textId="77777777" w:rsidR="00E52A3C" w:rsidRPr="00BB718F" w:rsidRDefault="00E52A3C">
            <w:pPr>
              <w:pStyle w:val="BodyLarge"/>
              <w:tabs>
                <w:tab w:val="right" w:pos="2500"/>
              </w:tabs>
              <w:spacing w:before="60"/>
              <w:rPr>
                <w:rFonts w:ascii="Liberation Sans" w:hAnsi="Liberation Sans" w:cs="Liberation Sans"/>
              </w:rPr>
            </w:pPr>
          </w:p>
        </w:tc>
        <w:tc>
          <w:tcPr>
            <w:tcW w:w="2691" w:type="dxa"/>
            <w:gridSpan w:val="3"/>
          </w:tcPr>
          <w:p w14:paraId="3EE74045" w14:textId="77777777" w:rsidR="00E52A3C" w:rsidRPr="00BB718F" w:rsidRDefault="00E52A3C">
            <w:pPr>
              <w:pStyle w:val="BodyLarge"/>
              <w:tabs>
                <w:tab w:val="right" w:pos="2500"/>
              </w:tabs>
              <w:spacing w:before="60"/>
              <w:rPr>
                <w:rFonts w:ascii="Liberation Sans" w:hAnsi="Liberation Sans" w:cs="Liberation Sans"/>
              </w:rPr>
            </w:pPr>
            <w:r w:rsidRPr="00BB718F">
              <w:rPr>
                <w:rFonts w:ascii="Liberation Sans" w:hAnsi="Liberation Sans" w:cs="Liberation Sans"/>
              </w:rPr>
              <w:t>(3 @ $500)</w:t>
            </w:r>
            <w:r w:rsidRPr="00BB718F">
              <w:rPr>
                <w:rFonts w:ascii="Liberation Sans" w:hAnsi="Liberation Sans" w:cs="Liberation Sans"/>
              </w:rPr>
              <w:tab/>
              <w:t>$1,500</w:t>
            </w:r>
          </w:p>
        </w:tc>
      </w:tr>
      <w:tr w:rsidR="00E52A3C" w:rsidRPr="00BB718F" w14:paraId="3EE7404F" w14:textId="77777777">
        <w:trPr>
          <w:cantSplit/>
        </w:trPr>
        <w:tc>
          <w:tcPr>
            <w:tcW w:w="414" w:type="dxa"/>
          </w:tcPr>
          <w:p w14:paraId="3EE74047" w14:textId="77777777" w:rsidR="00E52A3C" w:rsidRPr="00BB718F" w:rsidRDefault="00E52A3C">
            <w:pPr>
              <w:pStyle w:val="BodyLarge"/>
              <w:rPr>
                <w:rFonts w:ascii="Liberation Sans" w:hAnsi="Liberation Sans" w:cs="Liberation Sans"/>
              </w:rPr>
            </w:pPr>
          </w:p>
        </w:tc>
        <w:tc>
          <w:tcPr>
            <w:tcW w:w="864" w:type="dxa"/>
          </w:tcPr>
          <w:p w14:paraId="3EE74048" w14:textId="77777777" w:rsidR="00E52A3C" w:rsidRPr="00BB718F" w:rsidRDefault="00E52A3C">
            <w:pPr>
              <w:pStyle w:val="BodyLarge"/>
              <w:tabs>
                <w:tab w:val="right" w:pos="792"/>
              </w:tabs>
              <w:ind w:right="27"/>
              <w:rPr>
                <w:rFonts w:ascii="Liberation Sans" w:hAnsi="Liberation Sans" w:cs="Liberation Sans"/>
              </w:rPr>
            </w:pPr>
            <w:r w:rsidRPr="00BB718F">
              <w:rPr>
                <w:rFonts w:ascii="Liberation Sans" w:hAnsi="Liberation Sans" w:cs="Liberation Sans"/>
              </w:rPr>
              <w:tab/>
              <w:t>8</w:t>
            </w:r>
          </w:p>
        </w:tc>
        <w:tc>
          <w:tcPr>
            <w:tcW w:w="180" w:type="dxa"/>
          </w:tcPr>
          <w:p w14:paraId="3EE74049" w14:textId="77777777" w:rsidR="00E52A3C" w:rsidRPr="00BB718F" w:rsidRDefault="00E52A3C">
            <w:pPr>
              <w:pStyle w:val="BodyLarge"/>
              <w:rPr>
                <w:rFonts w:ascii="Liberation Sans" w:hAnsi="Liberation Sans" w:cs="Liberation Sans"/>
              </w:rPr>
            </w:pPr>
          </w:p>
        </w:tc>
        <w:tc>
          <w:tcPr>
            <w:tcW w:w="2637" w:type="dxa"/>
            <w:gridSpan w:val="3"/>
          </w:tcPr>
          <w:p w14:paraId="3EE7404A"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404B"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404C"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(2 @ $500)</w:t>
            </w:r>
            <w:r w:rsidRPr="00BB718F">
              <w:rPr>
                <w:rFonts w:ascii="Liberation Sans" w:hAnsi="Liberation Sans" w:cs="Liberation Sans"/>
              </w:rPr>
              <w:tab/>
              <w:t>$1,000</w:t>
            </w:r>
          </w:p>
        </w:tc>
        <w:tc>
          <w:tcPr>
            <w:tcW w:w="180" w:type="dxa"/>
          </w:tcPr>
          <w:p w14:paraId="3EE7404D"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404E"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(1 @ $500)</w:t>
            </w:r>
            <w:r w:rsidRPr="00BB718F">
              <w:rPr>
                <w:rFonts w:ascii="Liberation Sans" w:hAnsi="Liberation Sans" w:cs="Liberation Sans"/>
              </w:rPr>
              <w:tab/>
              <w:t>500</w:t>
            </w:r>
          </w:p>
        </w:tc>
      </w:tr>
      <w:tr w:rsidR="00E52A3C" w:rsidRPr="00BB718F" w14:paraId="3EE74058" w14:textId="77777777">
        <w:trPr>
          <w:cantSplit/>
        </w:trPr>
        <w:tc>
          <w:tcPr>
            <w:tcW w:w="414" w:type="dxa"/>
          </w:tcPr>
          <w:p w14:paraId="3EE74050" w14:textId="77777777" w:rsidR="00E52A3C" w:rsidRPr="00BB718F" w:rsidRDefault="00E52A3C">
            <w:pPr>
              <w:pStyle w:val="BodyLarge"/>
              <w:rPr>
                <w:rFonts w:ascii="Liberation Sans" w:hAnsi="Liberation Sans" w:cs="Liberation Sans"/>
              </w:rPr>
            </w:pPr>
          </w:p>
        </w:tc>
        <w:tc>
          <w:tcPr>
            <w:tcW w:w="864" w:type="dxa"/>
          </w:tcPr>
          <w:p w14:paraId="3EE74051" w14:textId="77777777" w:rsidR="00E52A3C" w:rsidRPr="00BB718F" w:rsidRDefault="00E52A3C">
            <w:pPr>
              <w:pStyle w:val="BodyLarge"/>
              <w:tabs>
                <w:tab w:val="right" w:pos="792"/>
              </w:tabs>
              <w:ind w:right="27"/>
              <w:rPr>
                <w:rFonts w:ascii="Liberation Sans" w:hAnsi="Liberation Sans" w:cs="Liberation Sans"/>
              </w:rPr>
            </w:pPr>
            <w:r w:rsidRPr="00BB718F">
              <w:rPr>
                <w:rFonts w:ascii="Liberation Sans" w:hAnsi="Liberation Sans" w:cs="Liberation Sans"/>
              </w:rPr>
              <w:tab/>
              <w:t>10</w:t>
            </w:r>
          </w:p>
        </w:tc>
        <w:tc>
          <w:tcPr>
            <w:tcW w:w="180" w:type="dxa"/>
          </w:tcPr>
          <w:p w14:paraId="3EE74052" w14:textId="77777777" w:rsidR="00E52A3C" w:rsidRPr="00BB718F" w:rsidRDefault="00E52A3C">
            <w:pPr>
              <w:pStyle w:val="BodyLarge"/>
              <w:rPr>
                <w:rFonts w:ascii="Liberation Sans" w:hAnsi="Liberation Sans" w:cs="Liberation Sans"/>
              </w:rPr>
            </w:pPr>
          </w:p>
        </w:tc>
        <w:tc>
          <w:tcPr>
            <w:tcW w:w="2637" w:type="dxa"/>
            <w:gridSpan w:val="3"/>
          </w:tcPr>
          <w:p w14:paraId="3EE74053"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(6 @ $640)</w:t>
            </w:r>
            <w:r w:rsidRPr="00BB718F">
              <w:rPr>
                <w:rFonts w:ascii="Liberation Sans" w:hAnsi="Liberation Sans" w:cs="Liberation Sans"/>
              </w:rPr>
              <w:tab/>
              <w:t>$3,840</w:t>
            </w:r>
          </w:p>
        </w:tc>
        <w:tc>
          <w:tcPr>
            <w:tcW w:w="207" w:type="dxa"/>
          </w:tcPr>
          <w:p w14:paraId="3EE74054"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4055" w14:textId="77777777" w:rsidR="00E52A3C" w:rsidRPr="00BB718F" w:rsidRDefault="00E52A3C">
            <w:pPr>
              <w:pStyle w:val="BodyLarge"/>
              <w:tabs>
                <w:tab w:val="right" w:pos="2500"/>
              </w:tabs>
              <w:rPr>
                <w:rFonts w:ascii="Liberation Sans" w:hAnsi="Liberation Sans" w:cs="Liberation Sans"/>
              </w:rPr>
            </w:pPr>
          </w:p>
        </w:tc>
        <w:tc>
          <w:tcPr>
            <w:tcW w:w="180" w:type="dxa"/>
          </w:tcPr>
          <w:p w14:paraId="3EE74056"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4057"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 xml:space="preserve">(1 @ $500) </w:t>
            </w:r>
          </w:p>
        </w:tc>
      </w:tr>
      <w:tr w:rsidR="00E52A3C" w:rsidRPr="00BB718F" w14:paraId="3EE74061" w14:textId="77777777">
        <w:trPr>
          <w:cantSplit/>
        </w:trPr>
        <w:tc>
          <w:tcPr>
            <w:tcW w:w="414" w:type="dxa"/>
          </w:tcPr>
          <w:p w14:paraId="3EE74059" w14:textId="77777777" w:rsidR="00E52A3C" w:rsidRPr="00BB718F" w:rsidRDefault="00E52A3C">
            <w:pPr>
              <w:pStyle w:val="BodyLarge"/>
              <w:rPr>
                <w:rFonts w:ascii="Liberation Sans" w:hAnsi="Liberation Sans" w:cs="Liberation Sans"/>
              </w:rPr>
            </w:pPr>
          </w:p>
        </w:tc>
        <w:tc>
          <w:tcPr>
            <w:tcW w:w="864" w:type="dxa"/>
          </w:tcPr>
          <w:p w14:paraId="3EE7405A" w14:textId="77777777" w:rsidR="00E52A3C" w:rsidRPr="00BB718F" w:rsidRDefault="00E52A3C">
            <w:pPr>
              <w:pStyle w:val="BodyLarge"/>
              <w:tabs>
                <w:tab w:val="right" w:pos="828"/>
              </w:tabs>
              <w:ind w:right="27"/>
              <w:jc w:val="right"/>
              <w:rPr>
                <w:rFonts w:ascii="Liberation Sans" w:hAnsi="Liberation Sans" w:cs="Liberation Sans"/>
              </w:rPr>
            </w:pPr>
          </w:p>
        </w:tc>
        <w:tc>
          <w:tcPr>
            <w:tcW w:w="180" w:type="dxa"/>
          </w:tcPr>
          <w:p w14:paraId="3EE7405B" w14:textId="77777777" w:rsidR="00E52A3C" w:rsidRPr="00BB718F" w:rsidRDefault="00E52A3C">
            <w:pPr>
              <w:pStyle w:val="BodyLarge"/>
              <w:rPr>
                <w:rFonts w:ascii="Liberation Sans" w:hAnsi="Liberation Sans" w:cs="Liberation Sans"/>
              </w:rPr>
            </w:pPr>
          </w:p>
        </w:tc>
        <w:tc>
          <w:tcPr>
            <w:tcW w:w="2637" w:type="dxa"/>
            <w:gridSpan w:val="3"/>
          </w:tcPr>
          <w:p w14:paraId="3EE7405C"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405D"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405E" w14:textId="77777777" w:rsidR="00E52A3C" w:rsidRPr="00BB718F" w:rsidRDefault="00E52A3C">
            <w:pPr>
              <w:pStyle w:val="BodyLarge"/>
              <w:tabs>
                <w:tab w:val="right" w:pos="2500"/>
              </w:tabs>
              <w:rPr>
                <w:rFonts w:ascii="Liberation Sans" w:hAnsi="Liberation Sans" w:cs="Liberation Sans"/>
              </w:rPr>
            </w:pPr>
          </w:p>
        </w:tc>
        <w:tc>
          <w:tcPr>
            <w:tcW w:w="180" w:type="dxa"/>
          </w:tcPr>
          <w:p w14:paraId="3EE7405F"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4060"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(6 @ $640)</w:t>
            </w:r>
            <w:r w:rsidRPr="00BB718F">
              <w:rPr>
                <w:rFonts w:ascii="Liberation Sans" w:hAnsi="Liberation Sans" w:cs="Liberation Sans"/>
              </w:rPr>
              <w:tab/>
              <w:t>4,340</w:t>
            </w:r>
          </w:p>
        </w:tc>
      </w:tr>
      <w:tr w:rsidR="00E52A3C" w:rsidRPr="00BB718F" w14:paraId="3EE7406A" w14:textId="77777777">
        <w:trPr>
          <w:cantSplit/>
        </w:trPr>
        <w:tc>
          <w:tcPr>
            <w:tcW w:w="414" w:type="dxa"/>
          </w:tcPr>
          <w:p w14:paraId="3EE74062" w14:textId="77777777" w:rsidR="00E52A3C" w:rsidRPr="00BB718F" w:rsidRDefault="00E52A3C">
            <w:pPr>
              <w:pStyle w:val="BodyLarge"/>
              <w:rPr>
                <w:rFonts w:ascii="Liberation Sans" w:hAnsi="Liberation Sans" w:cs="Liberation Sans"/>
              </w:rPr>
            </w:pPr>
          </w:p>
        </w:tc>
        <w:tc>
          <w:tcPr>
            <w:tcW w:w="864" w:type="dxa"/>
          </w:tcPr>
          <w:p w14:paraId="3EE74063" w14:textId="77777777" w:rsidR="00E52A3C" w:rsidRPr="00BB718F" w:rsidRDefault="00E52A3C">
            <w:pPr>
              <w:pStyle w:val="BodyLarge"/>
              <w:tabs>
                <w:tab w:val="right" w:pos="792"/>
              </w:tabs>
              <w:ind w:right="27"/>
              <w:rPr>
                <w:rFonts w:ascii="Liberation Sans" w:hAnsi="Liberation Sans" w:cs="Liberation Sans"/>
              </w:rPr>
            </w:pPr>
            <w:r w:rsidRPr="00BB718F">
              <w:rPr>
                <w:rFonts w:ascii="Liberation Sans" w:hAnsi="Liberation Sans" w:cs="Liberation Sans"/>
              </w:rPr>
              <w:tab/>
              <w:t>15</w:t>
            </w:r>
          </w:p>
        </w:tc>
        <w:tc>
          <w:tcPr>
            <w:tcW w:w="180" w:type="dxa"/>
          </w:tcPr>
          <w:p w14:paraId="3EE74064" w14:textId="77777777" w:rsidR="00E52A3C" w:rsidRPr="00BB718F" w:rsidRDefault="00E52A3C">
            <w:pPr>
              <w:pStyle w:val="BodyLarge"/>
              <w:rPr>
                <w:rFonts w:ascii="Liberation Sans" w:hAnsi="Liberation Sans" w:cs="Liberation Sans"/>
              </w:rPr>
            </w:pPr>
          </w:p>
        </w:tc>
        <w:tc>
          <w:tcPr>
            <w:tcW w:w="2637" w:type="dxa"/>
            <w:gridSpan w:val="3"/>
          </w:tcPr>
          <w:p w14:paraId="3EE74065"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4066"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4067"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(4 @ $640)</w:t>
            </w:r>
            <w:r w:rsidRPr="00BB718F">
              <w:rPr>
                <w:rFonts w:ascii="Liberation Sans" w:hAnsi="Liberation Sans" w:cs="Liberation Sans"/>
              </w:rPr>
              <w:tab/>
              <w:t>$2,560</w:t>
            </w:r>
          </w:p>
        </w:tc>
        <w:tc>
          <w:tcPr>
            <w:tcW w:w="180" w:type="dxa"/>
          </w:tcPr>
          <w:p w14:paraId="3EE74068"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4069"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(1 @ $500)</w:t>
            </w:r>
          </w:p>
        </w:tc>
      </w:tr>
      <w:tr w:rsidR="00E52A3C" w:rsidRPr="00BB718F" w14:paraId="3EE74073" w14:textId="77777777">
        <w:trPr>
          <w:cantSplit/>
        </w:trPr>
        <w:tc>
          <w:tcPr>
            <w:tcW w:w="414" w:type="dxa"/>
          </w:tcPr>
          <w:p w14:paraId="3EE7406B" w14:textId="77777777" w:rsidR="00E52A3C" w:rsidRPr="00BB718F" w:rsidRDefault="00E52A3C">
            <w:pPr>
              <w:pStyle w:val="BodyLarge"/>
              <w:rPr>
                <w:rFonts w:ascii="Liberation Sans" w:hAnsi="Liberation Sans" w:cs="Liberation Sans"/>
              </w:rPr>
            </w:pPr>
          </w:p>
        </w:tc>
        <w:tc>
          <w:tcPr>
            <w:tcW w:w="864" w:type="dxa"/>
          </w:tcPr>
          <w:p w14:paraId="3EE7406C" w14:textId="77777777" w:rsidR="00E52A3C" w:rsidRPr="00BB718F" w:rsidRDefault="00E52A3C">
            <w:pPr>
              <w:pStyle w:val="BodyLarge"/>
              <w:tabs>
                <w:tab w:val="right" w:pos="828"/>
              </w:tabs>
              <w:jc w:val="right"/>
              <w:rPr>
                <w:rFonts w:ascii="Liberation Sans" w:hAnsi="Liberation Sans" w:cs="Liberation Sans"/>
              </w:rPr>
            </w:pPr>
          </w:p>
        </w:tc>
        <w:tc>
          <w:tcPr>
            <w:tcW w:w="180" w:type="dxa"/>
          </w:tcPr>
          <w:p w14:paraId="3EE7406D" w14:textId="77777777" w:rsidR="00E52A3C" w:rsidRPr="00BB718F" w:rsidRDefault="00E52A3C">
            <w:pPr>
              <w:pStyle w:val="BodyLarge"/>
              <w:rPr>
                <w:rFonts w:ascii="Liberation Sans" w:hAnsi="Liberation Sans" w:cs="Liberation Sans"/>
              </w:rPr>
            </w:pPr>
          </w:p>
        </w:tc>
        <w:tc>
          <w:tcPr>
            <w:tcW w:w="2637" w:type="dxa"/>
            <w:gridSpan w:val="3"/>
          </w:tcPr>
          <w:p w14:paraId="3EE7406E" w14:textId="77777777" w:rsidR="00E52A3C" w:rsidRPr="00BB718F" w:rsidRDefault="00E52A3C">
            <w:pPr>
              <w:pStyle w:val="BodyLarge"/>
              <w:tabs>
                <w:tab w:val="right" w:pos="2500"/>
              </w:tabs>
              <w:rPr>
                <w:rFonts w:ascii="Liberation Sans" w:hAnsi="Liberation Sans" w:cs="Liberation Sans"/>
              </w:rPr>
            </w:pPr>
          </w:p>
        </w:tc>
        <w:tc>
          <w:tcPr>
            <w:tcW w:w="207" w:type="dxa"/>
          </w:tcPr>
          <w:p w14:paraId="3EE7406F" w14:textId="77777777" w:rsidR="00E52A3C" w:rsidRPr="00BB718F" w:rsidRDefault="00E52A3C">
            <w:pPr>
              <w:pStyle w:val="BodyLarge"/>
              <w:tabs>
                <w:tab w:val="right" w:pos="2500"/>
              </w:tabs>
              <w:rPr>
                <w:rFonts w:ascii="Liberation Sans" w:hAnsi="Liberation Sans" w:cs="Liberation Sans"/>
              </w:rPr>
            </w:pPr>
          </w:p>
        </w:tc>
        <w:tc>
          <w:tcPr>
            <w:tcW w:w="2700" w:type="dxa"/>
            <w:gridSpan w:val="3"/>
          </w:tcPr>
          <w:p w14:paraId="3EE74070" w14:textId="77777777" w:rsidR="00E52A3C" w:rsidRPr="00BB718F" w:rsidRDefault="00E52A3C">
            <w:pPr>
              <w:pStyle w:val="BodyLarge"/>
              <w:tabs>
                <w:tab w:val="right" w:pos="2500"/>
              </w:tabs>
              <w:rPr>
                <w:rFonts w:ascii="Liberation Sans" w:hAnsi="Liberation Sans" w:cs="Liberation Sans"/>
              </w:rPr>
            </w:pPr>
          </w:p>
        </w:tc>
        <w:tc>
          <w:tcPr>
            <w:tcW w:w="180" w:type="dxa"/>
          </w:tcPr>
          <w:p w14:paraId="3EE74071" w14:textId="77777777" w:rsidR="00E52A3C" w:rsidRPr="00BB718F" w:rsidRDefault="00E52A3C">
            <w:pPr>
              <w:pStyle w:val="BodyLarge"/>
              <w:tabs>
                <w:tab w:val="right" w:pos="2500"/>
              </w:tabs>
              <w:rPr>
                <w:rFonts w:ascii="Liberation Sans" w:hAnsi="Liberation Sans" w:cs="Liberation Sans"/>
              </w:rPr>
            </w:pPr>
          </w:p>
        </w:tc>
        <w:tc>
          <w:tcPr>
            <w:tcW w:w="2691" w:type="dxa"/>
            <w:gridSpan w:val="3"/>
          </w:tcPr>
          <w:p w14:paraId="3EE74072"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(2 @ $640)</w:t>
            </w:r>
            <w:r w:rsidRPr="00BB718F">
              <w:rPr>
                <w:rFonts w:ascii="Liberation Sans" w:hAnsi="Liberation Sans" w:cs="Liberation Sans"/>
              </w:rPr>
              <w:tab/>
              <w:t>1,780</w:t>
            </w:r>
          </w:p>
        </w:tc>
      </w:tr>
    </w:tbl>
    <w:p w14:paraId="3EE74074" w14:textId="77777777" w:rsidR="00E52A3C" w:rsidRPr="00BB718F" w:rsidRDefault="00E52A3C">
      <w:pPr>
        <w:pStyle w:val="BodyLarge"/>
        <w:rPr>
          <w:rFonts w:ascii="Liberation Sans" w:hAnsi="Liberation Sans" w:cs="Liberation Sans"/>
        </w:rPr>
      </w:pPr>
    </w:p>
    <w:p w14:paraId="3EE74075" w14:textId="77777777" w:rsidR="00E52A3C" w:rsidRPr="00BB718F" w:rsidRDefault="00E52A3C">
      <w:pPr>
        <w:pStyle w:val="BodyLarge"/>
        <w:rPr>
          <w:rFonts w:ascii="Liberation Sans" w:hAnsi="Liberation Sans" w:cs="Liberation Sans"/>
        </w:rPr>
      </w:pPr>
    </w:p>
    <w:p w14:paraId="3EE74076" w14:textId="77777777" w:rsidR="00E52A3C" w:rsidRPr="00BB718F" w:rsidRDefault="00E52A3C">
      <w:pPr>
        <w:pStyle w:val="BodyLarge"/>
        <w:ind w:left="9"/>
        <w:rPr>
          <w:rFonts w:ascii="Liberation Sans" w:hAnsi="Liberation Sans" w:cs="Liberation Sans"/>
        </w:rPr>
      </w:pPr>
      <w:r w:rsidRPr="00BB718F">
        <w:rPr>
          <w:rFonts w:ascii="Liberation Sans" w:hAnsi="Liberation Sans" w:cs="Liberation Sans"/>
        </w:rPr>
        <w:br w:type="page"/>
      </w:r>
      <w:r w:rsidRPr="00BB718F">
        <w:rPr>
          <w:rFonts w:ascii="Liberation Sans" w:hAnsi="Liberation Sans" w:cs="Liberation Sans"/>
        </w:rPr>
        <w:lastRenderedPageBreak/>
        <w:t>*EXERCISE 6-15B (Continued)</w:t>
      </w:r>
    </w:p>
    <w:p w14:paraId="3EE74077" w14:textId="77777777" w:rsidR="00E52A3C" w:rsidRPr="00BB718F" w:rsidRDefault="00E52A3C">
      <w:pPr>
        <w:pStyle w:val="BodyLarge"/>
        <w:spacing w:line="240" w:lineRule="exact"/>
        <w:rPr>
          <w:rFonts w:ascii="Liberation Sans" w:hAnsi="Liberation Sans" w:cs="Liberation Sans"/>
        </w:rPr>
      </w:pPr>
    </w:p>
    <w:tbl>
      <w:tblPr>
        <w:tblW w:w="0" w:type="auto"/>
        <w:tblInd w:w="2" w:type="dxa"/>
        <w:tblLayout w:type="fixed"/>
        <w:tblCellMar>
          <w:left w:w="0" w:type="dxa"/>
          <w:right w:w="0" w:type="dxa"/>
        </w:tblCellMar>
        <w:tblLook w:val="0000" w:firstRow="0" w:lastRow="0" w:firstColumn="0" w:lastColumn="0" w:noHBand="0" w:noVBand="0"/>
      </w:tblPr>
      <w:tblGrid>
        <w:gridCol w:w="414"/>
        <w:gridCol w:w="864"/>
        <w:gridCol w:w="180"/>
        <w:gridCol w:w="2619"/>
        <w:gridCol w:w="135"/>
        <w:gridCol w:w="2880"/>
        <w:gridCol w:w="135"/>
        <w:gridCol w:w="2799"/>
      </w:tblGrid>
      <w:tr w:rsidR="00E52A3C" w:rsidRPr="00BB718F" w14:paraId="3EE7407A" w14:textId="77777777">
        <w:trPr>
          <w:cantSplit/>
          <w:trHeight w:val="405"/>
        </w:trPr>
        <w:tc>
          <w:tcPr>
            <w:tcW w:w="414" w:type="dxa"/>
          </w:tcPr>
          <w:p w14:paraId="3EE74078"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(3)</w:t>
            </w:r>
          </w:p>
        </w:tc>
        <w:tc>
          <w:tcPr>
            <w:tcW w:w="9612" w:type="dxa"/>
            <w:gridSpan w:val="7"/>
            <w:tcBorders>
              <w:bottom w:val="single" w:sz="6" w:space="0" w:color="auto"/>
            </w:tcBorders>
          </w:tcPr>
          <w:p w14:paraId="3EE74079"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AVERAGE-COST</w:t>
            </w:r>
          </w:p>
        </w:tc>
      </w:tr>
      <w:tr w:rsidR="00E52A3C" w:rsidRPr="00BB718F" w14:paraId="3EE74083" w14:textId="77777777">
        <w:trPr>
          <w:cantSplit/>
        </w:trPr>
        <w:tc>
          <w:tcPr>
            <w:tcW w:w="414" w:type="dxa"/>
          </w:tcPr>
          <w:p w14:paraId="3EE7407B" w14:textId="77777777" w:rsidR="00E52A3C" w:rsidRPr="00BB718F" w:rsidRDefault="00E52A3C">
            <w:pPr>
              <w:pStyle w:val="BodyLarge"/>
              <w:spacing w:before="40"/>
              <w:rPr>
                <w:rFonts w:ascii="Liberation Sans" w:hAnsi="Liberation Sans" w:cs="Liberation Sans"/>
              </w:rPr>
            </w:pPr>
          </w:p>
        </w:tc>
        <w:tc>
          <w:tcPr>
            <w:tcW w:w="864" w:type="dxa"/>
            <w:tcBorders>
              <w:bottom w:val="single" w:sz="6" w:space="0" w:color="auto"/>
            </w:tcBorders>
          </w:tcPr>
          <w:p w14:paraId="3EE7407C" w14:textId="77777777" w:rsidR="00E52A3C" w:rsidRPr="00BB718F" w:rsidRDefault="00E52A3C">
            <w:pPr>
              <w:pStyle w:val="BodyLarge"/>
              <w:spacing w:before="40"/>
              <w:rPr>
                <w:rFonts w:ascii="Liberation Sans" w:hAnsi="Liberation Sans" w:cs="Liberation Sans"/>
              </w:rPr>
            </w:pPr>
            <w:r w:rsidRPr="00BB718F">
              <w:rPr>
                <w:rFonts w:ascii="Liberation Sans" w:hAnsi="Liberation Sans" w:cs="Liberation Sans"/>
              </w:rPr>
              <w:t>Date</w:t>
            </w:r>
          </w:p>
        </w:tc>
        <w:tc>
          <w:tcPr>
            <w:tcW w:w="180" w:type="dxa"/>
          </w:tcPr>
          <w:p w14:paraId="3EE7407D" w14:textId="77777777" w:rsidR="00E52A3C" w:rsidRPr="00BB718F" w:rsidRDefault="00E52A3C">
            <w:pPr>
              <w:pStyle w:val="BodyLarge"/>
              <w:spacing w:before="40"/>
              <w:rPr>
                <w:rFonts w:ascii="Liberation Sans" w:hAnsi="Liberation Sans" w:cs="Liberation Sans"/>
              </w:rPr>
            </w:pPr>
          </w:p>
        </w:tc>
        <w:tc>
          <w:tcPr>
            <w:tcW w:w="2619" w:type="dxa"/>
            <w:tcBorders>
              <w:bottom w:val="single" w:sz="6" w:space="0" w:color="auto"/>
            </w:tcBorders>
          </w:tcPr>
          <w:p w14:paraId="3EE7407E" w14:textId="77777777" w:rsidR="00E52A3C" w:rsidRPr="00BB718F" w:rsidRDefault="00E52A3C">
            <w:pPr>
              <w:pStyle w:val="BodyLarge"/>
              <w:spacing w:before="40"/>
              <w:jc w:val="center"/>
              <w:rPr>
                <w:rFonts w:ascii="Liberation Sans" w:hAnsi="Liberation Sans" w:cs="Liberation Sans"/>
              </w:rPr>
            </w:pPr>
            <w:r w:rsidRPr="00BB718F">
              <w:rPr>
                <w:rFonts w:ascii="Liberation Sans" w:hAnsi="Liberation Sans" w:cs="Liberation Sans"/>
              </w:rPr>
              <w:t>Purchases</w:t>
            </w:r>
          </w:p>
        </w:tc>
        <w:tc>
          <w:tcPr>
            <w:tcW w:w="135" w:type="dxa"/>
          </w:tcPr>
          <w:p w14:paraId="3EE7407F" w14:textId="77777777" w:rsidR="00E52A3C" w:rsidRPr="00BB718F" w:rsidRDefault="00E52A3C">
            <w:pPr>
              <w:pStyle w:val="BodyLarge"/>
              <w:spacing w:before="40"/>
              <w:rPr>
                <w:rFonts w:ascii="Liberation Sans" w:hAnsi="Liberation Sans" w:cs="Liberation Sans"/>
              </w:rPr>
            </w:pPr>
          </w:p>
        </w:tc>
        <w:tc>
          <w:tcPr>
            <w:tcW w:w="2880" w:type="dxa"/>
            <w:tcBorders>
              <w:bottom w:val="single" w:sz="6" w:space="0" w:color="auto"/>
            </w:tcBorders>
          </w:tcPr>
          <w:p w14:paraId="3EE74080" w14:textId="77777777" w:rsidR="00E52A3C" w:rsidRPr="00BB718F" w:rsidRDefault="00E52A3C">
            <w:pPr>
              <w:pStyle w:val="BodyLarge"/>
              <w:spacing w:before="40"/>
              <w:jc w:val="center"/>
              <w:rPr>
                <w:rFonts w:ascii="Liberation Sans" w:hAnsi="Liberation Sans" w:cs="Liberation Sans"/>
              </w:rPr>
            </w:pPr>
            <w:r w:rsidRPr="00BB718F">
              <w:rPr>
                <w:rFonts w:ascii="Liberation Sans" w:hAnsi="Liberation Sans" w:cs="Liberation Sans"/>
              </w:rPr>
              <w:t>Cost of Goods Sold</w:t>
            </w:r>
          </w:p>
        </w:tc>
        <w:tc>
          <w:tcPr>
            <w:tcW w:w="135" w:type="dxa"/>
          </w:tcPr>
          <w:p w14:paraId="3EE74081" w14:textId="77777777" w:rsidR="00E52A3C" w:rsidRPr="00BB718F" w:rsidRDefault="00E52A3C">
            <w:pPr>
              <w:pStyle w:val="BodyLarge"/>
              <w:spacing w:before="40"/>
              <w:rPr>
                <w:rFonts w:ascii="Liberation Sans" w:hAnsi="Liberation Sans" w:cs="Liberation Sans"/>
              </w:rPr>
            </w:pPr>
          </w:p>
        </w:tc>
        <w:tc>
          <w:tcPr>
            <w:tcW w:w="2799" w:type="dxa"/>
            <w:tcBorders>
              <w:bottom w:val="single" w:sz="6" w:space="0" w:color="auto"/>
            </w:tcBorders>
          </w:tcPr>
          <w:p w14:paraId="3EE74082" w14:textId="77777777" w:rsidR="00E52A3C" w:rsidRPr="00BB718F" w:rsidRDefault="00E52A3C">
            <w:pPr>
              <w:pStyle w:val="BodyLarge"/>
              <w:spacing w:before="40"/>
              <w:jc w:val="center"/>
              <w:rPr>
                <w:rFonts w:ascii="Liberation Sans" w:hAnsi="Liberation Sans" w:cs="Liberation Sans"/>
              </w:rPr>
            </w:pPr>
            <w:r w:rsidRPr="00BB718F">
              <w:rPr>
                <w:rFonts w:ascii="Liberation Sans" w:hAnsi="Liberation Sans" w:cs="Liberation Sans"/>
              </w:rPr>
              <w:t>Balance</w:t>
            </w:r>
          </w:p>
        </w:tc>
      </w:tr>
      <w:tr w:rsidR="00E52A3C" w:rsidRPr="00BB718F" w14:paraId="3EE7408C" w14:textId="77777777">
        <w:trPr>
          <w:cantSplit/>
        </w:trPr>
        <w:tc>
          <w:tcPr>
            <w:tcW w:w="414" w:type="dxa"/>
          </w:tcPr>
          <w:p w14:paraId="3EE74084" w14:textId="77777777" w:rsidR="00E52A3C" w:rsidRPr="00BB718F" w:rsidRDefault="00E52A3C">
            <w:pPr>
              <w:pStyle w:val="BodyLarge"/>
              <w:spacing w:before="60"/>
              <w:rPr>
                <w:rFonts w:ascii="Liberation Sans" w:hAnsi="Liberation Sans" w:cs="Liberation Sans"/>
              </w:rPr>
            </w:pPr>
          </w:p>
        </w:tc>
        <w:tc>
          <w:tcPr>
            <w:tcW w:w="864" w:type="dxa"/>
          </w:tcPr>
          <w:p w14:paraId="3EE74085" w14:textId="77777777" w:rsidR="00E52A3C" w:rsidRPr="00BB718F" w:rsidRDefault="00E52A3C">
            <w:pPr>
              <w:pStyle w:val="BodyLarge"/>
              <w:tabs>
                <w:tab w:val="right" w:pos="828"/>
              </w:tabs>
              <w:spacing w:before="60"/>
              <w:ind w:right="44"/>
              <w:rPr>
                <w:rFonts w:ascii="Liberation Sans" w:hAnsi="Liberation Sans" w:cs="Liberation Sans"/>
              </w:rPr>
            </w:pPr>
            <w:r w:rsidRPr="00BB718F">
              <w:rPr>
                <w:rFonts w:ascii="Liberation Sans" w:hAnsi="Liberation Sans" w:cs="Liberation Sans"/>
              </w:rPr>
              <w:t>Jan.</w:t>
            </w:r>
            <w:r w:rsidRPr="00BB718F">
              <w:rPr>
                <w:rFonts w:ascii="Liberation Sans" w:hAnsi="Liberation Sans" w:cs="Liberation Sans"/>
              </w:rPr>
              <w:tab/>
              <w:t>1</w:t>
            </w:r>
          </w:p>
        </w:tc>
        <w:tc>
          <w:tcPr>
            <w:tcW w:w="180" w:type="dxa"/>
          </w:tcPr>
          <w:p w14:paraId="3EE74086" w14:textId="77777777" w:rsidR="00E52A3C" w:rsidRPr="00BB718F" w:rsidRDefault="00E52A3C">
            <w:pPr>
              <w:pStyle w:val="BodyLarge"/>
              <w:spacing w:before="60"/>
              <w:rPr>
                <w:rFonts w:ascii="Liberation Sans" w:hAnsi="Liberation Sans" w:cs="Liberation Sans"/>
              </w:rPr>
            </w:pPr>
          </w:p>
        </w:tc>
        <w:tc>
          <w:tcPr>
            <w:tcW w:w="2619" w:type="dxa"/>
          </w:tcPr>
          <w:p w14:paraId="3EE74087" w14:textId="77777777" w:rsidR="00E52A3C" w:rsidRPr="00BB718F" w:rsidRDefault="00E52A3C">
            <w:pPr>
              <w:pStyle w:val="BodyLarge"/>
              <w:tabs>
                <w:tab w:val="right" w:pos="2500"/>
              </w:tabs>
              <w:spacing w:before="60"/>
              <w:rPr>
                <w:rFonts w:ascii="Liberation Sans" w:hAnsi="Liberation Sans" w:cs="Liberation Sans"/>
              </w:rPr>
            </w:pPr>
          </w:p>
        </w:tc>
        <w:tc>
          <w:tcPr>
            <w:tcW w:w="135" w:type="dxa"/>
          </w:tcPr>
          <w:p w14:paraId="3EE74088" w14:textId="77777777" w:rsidR="00E52A3C" w:rsidRPr="00BB718F" w:rsidRDefault="00E52A3C">
            <w:pPr>
              <w:pStyle w:val="BodyLarge"/>
              <w:tabs>
                <w:tab w:val="right" w:pos="2500"/>
              </w:tabs>
              <w:spacing w:before="60"/>
              <w:rPr>
                <w:rFonts w:ascii="Liberation Sans" w:hAnsi="Liberation Sans" w:cs="Liberation Sans"/>
              </w:rPr>
            </w:pPr>
          </w:p>
        </w:tc>
        <w:tc>
          <w:tcPr>
            <w:tcW w:w="2880" w:type="dxa"/>
          </w:tcPr>
          <w:p w14:paraId="3EE74089" w14:textId="77777777" w:rsidR="00E52A3C" w:rsidRPr="00BB718F" w:rsidRDefault="00E52A3C">
            <w:pPr>
              <w:pStyle w:val="BodyLarge"/>
              <w:tabs>
                <w:tab w:val="right" w:pos="2500"/>
              </w:tabs>
              <w:spacing w:before="60"/>
              <w:rPr>
                <w:rFonts w:ascii="Liberation Sans" w:hAnsi="Liberation Sans" w:cs="Liberation Sans"/>
              </w:rPr>
            </w:pPr>
          </w:p>
        </w:tc>
        <w:tc>
          <w:tcPr>
            <w:tcW w:w="135" w:type="dxa"/>
          </w:tcPr>
          <w:p w14:paraId="3EE7408A" w14:textId="77777777" w:rsidR="00E52A3C" w:rsidRPr="00BB718F" w:rsidRDefault="00E52A3C">
            <w:pPr>
              <w:pStyle w:val="BodyLarge"/>
              <w:tabs>
                <w:tab w:val="right" w:pos="2500"/>
              </w:tabs>
              <w:spacing w:before="60"/>
              <w:rPr>
                <w:rFonts w:ascii="Liberation Sans" w:hAnsi="Liberation Sans" w:cs="Liberation Sans"/>
              </w:rPr>
            </w:pPr>
          </w:p>
        </w:tc>
        <w:tc>
          <w:tcPr>
            <w:tcW w:w="2799" w:type="dxa"/>
          </w:tcPr>
          <w:p w14:paraId="3EE7408B" w14:textId="77777777" w:rsidR="00E52A3C" w:rsidRPr="00BB718F" w:rsidRDefault="00E52A3C">
            <w:pPr>
              <w:pStyle w:val="BodyLarge"/>
              <w:tabs>
                <w:tab w:val="right" w:pos="2754"/>
              </w:tabs>
              <w:spacing w:before="60"/>
              <w:rPr>
                <w:rFonts w:ascii="Liberation Sans" w:hAnsi="Liberation Sans" w:cs="Liberation Sans"/>
              </w:rPr>
            </w:pPr>
            <w:r w:rsidRPr="00BB718F">
              <w:rPr>
                <w:rFonts w:ascii="Liberation Sans" w:hAnsi="Liberation Sans" w:cs="Liberation Sans"/>
              </w:rPr>
              <w:t>(3 @ $500)</w:t>
            </w:r>
            <w:r w:rsidRPr="00BB718F">
              <w:rPr>
                <w:rFonts w:ascii="Liberation Sans" w:hAnsi="Liberation Sans" w:cs="Liberation Sans"/>
              </w:rPr>
              <w:tab/>
              <w:t>$1,500</w:t>
            </w:r>
          </w:p>
        </w:tc>
      </w:tr>
      <w:tr w:rsidR="00E52A3C" w:rsidRPr="00BB718F" w14:paraId="3EE74095" w14:textId="77777777">
        <w:trPr>
          <w:cantSplit/>
        </w:trPr>
        <w:tc>
          <w:tcPr>
            <w:tcW w:w="414" w:type="dxa"/>
          </w:tcPr>
          <w:p w14:paraId="3EE7408D" w14:textId="77777777" w:rsidR="00E52A3C" w:rsidRPr="00BB718F" w:rsidRDefault="00E52A3C">
            <w:pPr>
              <w:pStyle w:val="BodyLarge"/>
              <w:rPr>
                <w:rFonts w:ascii="Liberation Sans" w:hAnsi="Liberation Sans" w:cs="Liberation Sans"/>
              </w:rPr>
            </w:pPr>
          </w:p>
        </w:tc>
        <w:tc>
          <w:tcPr>
            <w:tcW w:w="864" w:type="dxa"/>
          </w:tcPr>
          <w:p w14:paraId="3EE7408E" w14:textId="77777777" w:rsidR="00E52A3C" w:rsidRPr="00BB718F" w:rsidRDefault="00E52A3C">
            <w:pPr>
              <w:pStyle w:val="BodyLarge"/>
              <w:tabs>
                <w:tab w:val="right" w:pos="810"/>
              </w:tabs>
              <w:ind w:right="44"/>
              <w:rPr>
                <w:rFonts w:ascii="Liberation Sans" w:hAnsi="Liberation Sans" w:cs="Liberation Sans"/>
              </w:rPr>
            </w:pPr>
            <w:r w:rsidRPr="00BB718F">
              <w:rPr>
                <w:rFonts w:ascii="Liberation Sans" w:hAnsi="Liberation Sans" w:cs="Liberation Sans"/>
              </w:rPr>
              <w:tab/>
              <w:t>8</w:t>
            </w:r>
          </w:p>
        </w:tc>
        <w:tc>
          <w:tcPr>
            <w:tcW w:w="180" w:type="dxa"/>
          </w:tcPr>
          <w:p w14:paraId="3EE7408F" w14:textId="77777777" w:rsidR="00E52A3C" w:rsidRPr="00BB718F" w:rsidRDefault="00E52A3C">
            <w:pPr>
              <w:pStyle w:val="BodyLarge"/>
              <w:rPr>
                <w:rFonts w:ascii="Liberation Sans" w:hAnsi="Liberation Sans" w:cs="Liberation Sans"/>
              </w:rPr>
            </w:pPr>
          </w:p>
        </w:tc>
        <w:tc>
          <w:tcPr>
            <w:tcW w:w="2619" w:type="dxa"/>
          </w:tcPr>
          <w:p w14:paraId="3EE74090" w14:textId="77777777" w:rsidR="00E52A3C" w:rsidRPr="00BB718F" w:rsidRDefault="00E52A3C">
            <w:pPr>
              <w:pStyle w:val="BodyLarge"/>
              <w:tabs>
                <w:tab w:val="right" w:pos="2500"/>
              </w:tabs>
              <w:rPr>
                <w:rFonts w:ascii="Liberation Sans" w:hAnsi="Liberation Sans" w:cs="Liberation Sans"/>
              </w:rPr>
            </w:pPr>
          </w:p>
        </w:tc>
        <w:tc>
          <w:tcPr>
            <w:tcW w:w="135" w:type="dxa"/>
          </w:tcPr>
          <w:p w14:paraId="3EE74091" w14:textId="77777777" w:rsidR="00E52A3C" w:rsidRPr="00BB718F" w:rsidRDefault="00E52A3C">
            <w:pPr>
              <w:pStyle w:val="BodyLarge"/>
              <w:tabs>
                <w:tab w:val="right" w:pos="2500"/>
              </w:tabs>
              <w:rPr>
                <w:rFonts w:ascii="Liberation Sans" w:hAnsi="Liberation Sans" w:cs="Liberation Sans"/>
              </w:rPr>
            </w:pPr>
          </w:p>
        </w:tc>
        <w:tc>
          <w:tcPr>
            <w:tcW w:w="2880" w:type="dxa"/>
          </w:tcPr>
          <w:p w14:paraId="3EE74092" w14:textId="77777777" w:rsidR="00E52A3C" w:rsidRPr="00BB718F" w:rsidRDefault="00E52A3C">
            <w:pPr>
              <w:pStyle w:val="BodyLarge"/>
              <w:tabs>
                <w:tab w:val="right" w:pos="2700"/>
              </w:tabs>
              <w:ind w:right="-55"/>
              <w:rPr>
                <w:rFonts w:ascii="Liberation Sans" w:hAnsi="Liberation Sans" w:cs="Liberation Sans"/>
              </w:rPr>
            </w:pPr>
            <w:r w:rsidRPr="00BB718F">
              <w:rPr>
                <w:rFonts w:ascii="Liberation Sans" w:hAnsi="Liberation Sans" w:cs="Liberation Sans"/>
              </w:rPr>
              <w:t>(2 @ $500)</w:t>
            </w:r>
            <w:r w:rsidRPr="00BB718F">
              <w:rPr>
                <w:rFonts w:ascii="Liberation Sans" w:hAnsi="Liberation Sans" w:cs="Liberation Sans"/>
              </w:rPr>
              <w:tab/>
              <w:t>$1,000</w:t>
            </w:r>
          </w:p>
        </w:tc>
        <w:tc>
          <w:tcPr>
            <w:tcW w:w="135" w:type="dxa"/>
          </w:tcPr>
          <w:p w14:paraId="3EE74093" w14:textId="77777777" w:rsidR="00E52A3C" w:rsidRPr="00BB718F" w:rsidRDefault="00E52A3C">
            <w:pPr>
              <w:pStyle w:val="BodyLarge"/>
              <w:tabs>
                <w:tab w:val="right" w:pos="2500"/>
              </w:tabs>
              <w:rPr>
                <w:rFonts w:ascii="Liberation Sans" w:hAnsi="Liberation Sans" w:cs="Liberation Sans"/>
              </w:rPr>
            </w:pPr>
          </w:p>
        </w:tc>
        <w:tc>
          <w:tcPr>
            <w:tcW w:w="2799" w:type="dxa"/>
          </w:tcPr>
          <w:p w14:paraId="3EE74094" w14:textId="77777777" w:rsidR="00E52A3C" w:rsidRPr="00BB718F" w:rsidRDefault="00E52A3C">
            <w:pPr>
              <w:pStyle w:val="BodyLarge"/>
              <w:tabs>
                <w:tab w:val="right" w:pos="2754"/>
              </w:tabs>
              <w:rPr>
                <w:rFonts w:ascii="Liberation Sans" w:hAnsi="Liberation Sans" w:cs="Liberation Sans"/>
              </w:rPr>
            </w:pPr>
            <w:r w:rsidRPr="00BB718F">
              <w:rPr>
                <w:rFonts w:ascii="Liberation Sans" w:hAnsi="Liberation Sans" w:cs="Liberation Sans"/>
              </w:rPr>
              <w:t>(1 @ $500)</w:t>
            </w:r>
            <w:r w:rsidRPr="00BB718F">
              <w:rPr>
                <w:rFonts w:ascii="Liberation Sans" w:hAnsi="Liberation Sans" w:cs="Liberation Sans"/>
              </w:rPr>
              <w:tab/>
              <w:t>500</w:t>
            </w:r>
          </w:p>
        </w:tc>
      </w:tr>
      <w:tr w:rsidR="00E52A3C" w:rsidRPr="00BB718F" w14:paraId="3EE7409E" w14:textId="77777777">
        <w:trPr>
          <w:cantSplit/>
        </w:trPr>
        <w:tc>
          <w:tcPr>
            <w:tcW w:w="414" w:type="dxa"/>
          </w:tcPr>
          <w:p w14:paraId="3EE74096" w14:textId="77777777" w:rsidR="00E52A3C" w:rsidRPr="00BB718F" w:rsidRDefault="00E52A3C">
            <w:pPr>
              <w:pStyle w:val="BodyLarge"/>
              <w:rPr>
                <w:rFonts w:ascii="Liberation Sans" w:hAnsi="Liberation Sans" w:cs="Liberation Sans"/>
              </w:rPr>
            </w:pPr>
          </w:p>
        </w:tc>
        <w:tc>
          <w:tcPr>
            <w:tcW w:w="864" w:type="dxa"/>
          </w:tcPr>
          <w:p w14:paraId="3EE74097" w14:textId="77777777" w:rsidR="00E52A3C" w:rsidRPr="00BB718F" w:rsidRDefault="00E52A3C">
            <w:pPr>
              <w:pStyle w:val="BodyLarge"/>
              <w:tabs>
                <w:tab w:val="right" w:pos="810"/>
              </w:tabs>
              <w:ind w:right="44"/>
              <w:rPr>
                <w:rFonts w:ascii="Liberation Sans" w:hAnsi="Liberation Sans" w:cs="Liberation Sans"/>
              </w:rPr>
            </w:pPr>
            <w:r w:rsidRPr="00BB718F">
              <w:rPr>
                <w:rFonts w:ascii="Liberation Sans" w:hAnsi="Liberation Sans" w:cs="Liberation Sans"/>
              </w:rPr>
              <w:tab/>
              <w:t>10</w:t>
            </w:r>
          </w:p>
        </w:tc>
        <w:tc>
          <w:tcPr>
            <w:tcW w:w="180" w:type="dxa"/>
          </w:tcPr>
          <w:p w14:paraId="3EE74098" w14:textId="77777777" w:rsidR="00E52A3C" w:rsidRPr="00BB718F" w:rsidRDefault="00E52A3C">
            <w:pPr>
              <w:pStyle w:val="BodyLarge"/>
              <w:rPr>
                <w:rFonts w:ascii="Liberation Sans" w:hAnsi="Liberation Sans" w:cs="Liberation Sans"/>
              </w:rPr>
            </w:pPr>
          </w:p>
        </w:tc>
        <w:tc>
          <w:tcPr>
            <w:tcW w:w="2619" w:type="dxa"/>
          </w:tcPr>
          <w:p w14:paraId="3EE74099" w14:textId="77777777" w:rsidR="00E52A3C" w:rsidRPr="00BB718F" w:rsidRDefault="00E52A3C">
            <w:pPr>
              <w:pStyle w:val="BodyLarge"/>
              <w:tabs>
                <w:tab w:val="right" w:pos="2500"/>
              </w:tabs>
              <w:rPr>
                <w:rFonts w:ascii="Liberation Sans" w:hAnsi="Liberation Sans" w:cs="Liberation Sans"/>
              </w:rPr>
            </w:pPr>
            <w:r w:rsidRPr="00BB718F">
              <w:rPr>
                <w:rFonts w:ascii="Liberation Sans" w:hAnsi="Liberation Sans" w:cs="Liberation Sans"/>
              </w:rPr>
              <w:t>(6 @ $640)</w:t>
            </w:r>
            <w:r w:rsidRPr="00BB718F">
              <w:rPr>
                <w:rFonts w:ascii="Liberation Sans" w:hAnsi="Liberation Sans" w:cs="Liberation Sans"/>
              </w:rPr>
              <w:tab/>
              <w:t>$3,840</w:t>
            </w:r>
          </w:p>
        </w:tc>
        <w:tc>
          <w:tcPr>
            <w:tcW w:w="135" w:type="dxa"/>
          </w:tcPr>
          <w:p w14:paraId="3EE7409A" w14:textId="77777777" w:rsidR="00E52A3C" w:rsidRPr="00BB718F" w:rsidRDefault="00E52A3C">
            <w:pPr>
              <w:pStyle w:val="BodyLarge"/>
              <w:tabs>
                <w:tab w:val="right" w:pos="2500"/>
              </w:tabs>
              <w:rPr>
                <w:rFonts w:ascii="Liberation Sans" w:hAnsi="Liberation Sans" w:cs="Liberation Sans"/>
              </w:rPr>
            </w:pPr>
          </w:p>
        </w:tc>
        <w:tc>
          <w:tcPr>
            <w:tcW w:w="2880" w:type="dxa"/>
          </w:tcPr>
          <w:p w14:paraId="3EE7409B" w14:textId="77777777" w:rsidR="00E52A3C" w:rsidRPr="00BB718F" w:rsidRDefault="00E52A3C">
            <w:pPr>
              <w:pStyle w:val="BodyLarge"/>
              <w:tabs>
                <w:tab w:val="right" w:pos="2610"/>
              </w:tabs>
              <w:ind w:right="-55"/>
              <w:rPr>
                <w:rFonts w:ascii="Liberation Sans" w:hAnsi="Liberation Sans" w:cs="Liberation Sans"/>
              </w:rPr>
            </w:pPr>
          </w:p>
        </w:tc>
        <w:tc>
          <w:tcPr>
            <w:tcW w:w="135" w:type="dxa"/>
          </w:tcPr>
          <w:p w14:paraId="3EE7409C" w14:textId="77777777" w:rsidR="00E52A3C" w:rsidRPr="00BB718F" w:rsidRDefault="00E52A3C">
            <w:pPr>
              <w:pStyle w:val="BodyLarge"/>
              <w:tabs>
                <w:tab w:val="right" w:pos="2500"/>
              </w:tabs>
              <w:rPr>
                <w:rFonts w:ascii="Liberation Sans" w:hAnsi="Liberation Sans" w:cs="Liberation Sans"/>
              </w:rPr>
            </w:pPr>
          </w:p>
        </w:tc>
        <w:tc>
          <w:tcPr>
            <w:tcW w:w="2799" w:type="dxa"/>
          </w:tcPr>
          <w:p w14:paraId="3EE7409D" w14:textId="77777777" w:rsidR="00E52A3C" w:rsidRPr="00BB718F" w:rsidRDefault="00E52A3C">
            <w:pPr>
              <w:pStyle w:val="BodyLarge"/>
              <w:tabs>
                <w:tab w:val="right" w:pos="2754"/>
              </w:tabs>
              <w:rPr>
                <w:rFonts w:ascii="Liberation Sans" w:hAnsi="Liberation Sans" w:cs="Liberation Sans"/>
              </w:rPr>
            </w:pPr>
            <w:r w:rsidRPr="00BB718F">
              <w:rPr>
                <w:rFonts w:ascii="Liberation Sans" w:hAnsi="Liberation Sans" w:cs="Liberation Sans"/>
              </w:rPr>
              <w:t>(7 @ $620)*</w:t>
            </w:r>
            <w:r w:rsidRPr="00BB718F">
              <w:rPr>
                <w:rFonts w:ascii="Liberation Sans" w:hAnsi="Liberation Sans" w:cs="Liberation Sans"/>
              </w:rPr>
              <w:tab/>
              <w:t>4,340</w:t>
            </w:r>
          </w:p>
        </w:tc>
      </w:tr>
      <w:tr w:rsidR="00E52A3C" w:rsidRPr="00BB718F" w14:paraId="3EE740A7" w14:textId="77777777">
        <w:trPr>
          <w:cantSplit/>
        </w:trPr>
        <w:tc>
          <w:tcPr>
            <w:tcW w:w="414" w:type="dxa"/>
          </w:tcPr>
          <w:p w14:paraId="3EE7409F" w14:textId="77777777" w:rsidR="00E52A3C" w:rsidRPr="00BB718F" w:rsidRDefault="00E52A3C">
            <w:pPr>
              <w:pStyle w:val="BodyLarge"/>
              <w:rPr>
                <w:rFonts w:ascii="Liberation Sans" w:hAnsi="Liberation Sans" w:cs="Liberation Sans"/>
              </w:rPr>
            </w:pPr>
          </w:p>
        </w:tc>
        <w:tc>
          <w:tcPr>
            <w:tcW w:w="864" w:type="dxa"/>
          </w:tcPr>
          <w:p w14:paraId="3EE740A0" w14:textId="77777777" w:rsidR="00E52A3C" w:rsidRPr="00BB718F" w:rsidRDefault="00E52A3C">
            <w:pPr>
              <w:pStyle w:val="BodyLarge"/>
              <w:tabs>
                <w:tab w:val="right" w:pos="810"/>
              </w:tabs>
              <w:ind w:right="44"/>
              <w:rPr>
                <w:rFonts w:ascii="Liberation Sans" w:hAnsi="Liberation Sans" w:cs="Liberation Sans"/>
              </w:rPr>
            </w:pPr>
            <w:r w:rsidRPr="00BB718F">
              <w:rPr>
                <w:rFonts w:ascii="Liberation Sans" w:hAnsi="Liberation Sans" w:cs="Liberation Sans"/>
              </w:rPr>
              <w:tab/>
              <w:t>15</w:t>
            </w:r>
          </w:p>
        </w:tc>
        <w:tc>
          <w:tcPr>
            <w:tcW w:w="180" w:type="dxa"/>
          </w:tcPr>
          <w:p w14:paraId="3EE740A1" w14:textId="77777777" w:rsidR="00E52A3C" w:rsidRPr="00BB718F" w:rsidRDefault="00E52A3C">
            <w:pPr>
              <w:pStyle w:val="BodyLarge"/>
              <w:rPr>
                <w:rFonts w:ascii="Liberation Sans" w:hAnsi="Liberation Sans" w:cs="Liberation Sans"/>
              </w:rPr>
            </w:pPr>
          </w:p>
        </w:tc>
        <w:tc>
          <w:tcPr>
            <w:tcW w:w="2619" w:type="dxa"/>
          </w:tcPr>
          <w:p w14:paraId="3EE740A2" w14:textId="77777777" w:rsidR="00E52A3C" w:rsidRPr="00BB718F" w:rsidRDefault="00E52A3C">
            <w:pPr>
              <w:pStyle w:val="BodyLarge"/>
              <w:tabs>
                <w:tab w:val="right" w:pos="2500"/>
              </w:tabs>
              <w:rPr>
                <w:rFonts w:ascii="Liberation Sans" w:hAnsi="Liberation Sans" w:cs="Liberation Sans"/>
              </w:rPr>
            </w:pPr>
          </w:p>
        </w:tc>
        <w:tc>
          <w:tcPr>
            <w:tcW w:w="135" w:type="dxa"/>
          </w:tcPr>
          <w:p w14:paraId="3EE740A3" w14:textId="77777777" w:rsidR="00E52A3C" w:rsidRPr="00BB718F" w:rsidRDefault="00E52A3C">
            <w:pPr>
              <w:pStyle w:val="BodyLarge"/>
              <w:tabs>
                <w:tab w:val="right" w:pos="2500"/>
              </w:tabs>
              <w:rPr>
                <w:rFonts w:ascii="Liberation Sans" w:hAnsi="Liberation Sans" w:cs="Liberation Sans"/>
              </w:rPr>
            </w:pPr>
          </w:p>
        </w:tc>
        <w:tc>
          <w:tcPr>
            <w:tcW w:w="2880" w:type="dxa"/>
          </w:tcPr>
          <w:p w14:paraId="3EE740A4" w14:textId="77777777" w:rsidR="00E52A3C" w:rsidRPr="00BB718F" w:rsidRDefault="00E52A3C">
            <w:pPr>
              <w:pStyle w:val="BodyLarge"/>
              <w:tabs>
                <w:tab w:val="right" w:pos="2700"/>
              </w:tabs>
              <w:ind w:right="-55"/>
              <w:rPr>
                <w:rFonts w:ascii="Liberation Sans" w:hAnsi="Liberation Sans" w:cs="Liberation Sans"/>
              </w:rPr>
            </w:pPr>
            <w:r w:rsidRPr="00BB718F">
              <w:rPr>
                <w:rFonts w:ascii="Liberation Sans" w:hAnsi="Liberation Sans" w:cs="Liberation Sans"/>
              </w:rPr>
              <w:t>(4 @ $620)</w:t>
            </w:r>
            <w:r w:rsidRPr="00BB718F">
              <w:rPr>
                <w:rFonts w:ascii="Liberation Sans" w:hAnsi="Liberation Sans" w:cs="Liberation Sans"/>
              </w:rPr>
              <w:tab/>
              <w:t>$2,480</w:t>
            </w:r>
          </w:p>
        </w:tc>
        <w:tc>
          <w:tcPr>
            <w:tcW w:w="135" w:type="dxa"/>
          </w:tcPr>
          <w:p w14:paraId="3EE740A5" w14:textId="77777777" w:rsidR="00E52A3C" w:rsidRPr="00BB718F" w:rsidRDefault="00E52A3C">
            <w:pPr>
              <w:pStyle w:val="BodyLarge"/>
              <w:tabs>
                <w:tab w:val="right" w:pos="2500"/>
              </w:tabs>
              <w:rPr>
                <w:rFonts w:ascii="Liberation Sans" w:hAnsi="Liberation Sans" w:cs="Liberation Sans"/>
              </w:rPr>
            </w:pPr>
          </w:p>
        </w:tc>
        <w:tc>
          <w:tcPr>
            <w:tcW w:w="2799" w:type="dxa"/>
          </w:tcPr>
          <w:p w14:paraId="3EE740A6" w14:textId="77777777" w:rsidR="00E52A3C" w:rsidRPr="00BB718F" w:rsidRDefault="00E52A3C">
            <w:pPr>
              <w:pStyle w:val="BodyLarge"/>
              <w:tabs>
                <w:tab w:val="right" w:pos="2754"/>
              </w:tabs>
              <w:rPr>
                <w:rFonts w:ascii="Liberation Sans" w:hAnsi="Liberation Sans" w:cs="Liberation Sans"/>
              </w:rPr>
            </w:pPr>
            <w:r w:rsidRPr="00BB718F">
              <w:rPr>
                <w:rFonts w:ascii="Liberation Sans" w:hAnsi="Liberation Sans" w:cs="Liberation Sans"/>
              </w:rPr>
              <w:t>(3 @ $620)</w:t>
            </w:r>
            <w:r w:rsidRPr="00BB718F">
              <w:rPr>
                <w:rFonts w:ascii="Liberation Sans" w:hAnsi="Liberation Sans" w:cs="Liberation Sans"/>
              </w:rPr>
              <w:tab/>
              <w:t>1,860</w:t>
            </w:r>
          </w:p>
        </w:tc>
      </w:tr>
    </w:tbl>
    <w:p w14:paraId="3EE740A8" w14:textId="77777777" w:rsidR="00E52A3C" w:rsidRPr="00BB718F" w:rsidRDefault="00E52A3C">
      <w:pPr>
        <w:pStyle w:val="BodyLarge"/>
        <w:spacing w:line="240" w:lineRule="exact"/>
        <w:rPr>
          <w:rFonts w:ascii="Liberation Sans" w:hAnsi="Liberation Sans" w:cs="Liberation Sans"/>
        </w:rPr>
      </w:pPr>
    </w:p>
    <w:p w14:paraId="3EE740A9" w14:textId="77777777" w:rsidR="00E52A3C" w:rsidRPr="00BB718F" w:rsidRDefault="00E52A3C">
      <w:pPr>
        <w:pStyle w:val="BodyLarge"/>
        <w:tabs>
          <w:tab w:val="left" w:pos="423"/>
        </w:tabs>
        <w:rPr>
          <w:rFonts w:ascii="Liberation Sans" w:hAnsi="Liberation Sans" w:cs="Liberation Sans"/>
        </w:rPr>
      </w:pPr>
      <w:r w:rsidRPr="00BB718F">
        <w:rPr>
          <w:rFonts w:ascii="Liberation Sans" w:hAnsi="Liberation Sans" w:cs="Liberation Sans"/>
        </w:rPr>
        <w:tab/>
        <w:t xml:space="preserve">*Average-cost = ($500 + $3,840) ÷ 7 = $620 </w:t>
      </w:r>
    </w:p>
    <w:p w14:paraId="3EE740AA" w14:textId="77777777" w:rsidR="00E52A3C" w:rsidRPr="00BB718F" w:rsidRDefault="00E52A3C">
      <w:pPr>
        <w:pStyle w:val="BodyLarge"/>
        <w:spacing w:line="240" w:lineRule="exact"/>
        <w:rPr>
          <w:rFonts w:ascii="Liberation Sans" w:hAnsi="Liberation Sans" w:cs="Liberation Sans"/>
        </w:rPr>
      </w:pPr>
    </w:p>
    <w:p w14:paraId="3EE740AB" w14:textId="77777777" w:rsidR="00E52A3C" w:rsidRPr="00BB718F" w:rsidRDefault="00E52A3C">
      <w:pPr>
        <w:pStyle w:val="BodyLarge"/>
        <w:spacing w:line="240" w:lineRule="exact"/>
        <w:rPr>
          <w:rFonts w:ascii="Liberation Sans" w:hAnsi="Liberation Sans" w:cs="Liberation Sans"/>
        </w:rPr>
      </w:pPr>
    </w:p>
    <w:p w14:paraId="3EE740AC" w14:textId="58995291" w:rsidR="00E52A3C" w:rsidRPr="00BB718F" w:rsidRDefault="00E52A3C">
      <w:pPr>
        <w:pStyle w:val="BodyLarge"/>
        <w:rPr>
          <w:rFonts w:ascii="Liberation Sans" w:hAnsi="Liberation Sans" w:cs="Liberation Sans"/>
        </w:rPr>
      </w:pPr>
      <w:r w:rsidRPr="00BB718F">
        <w:rPr>
          <w:rFonts w:ascii="Liberation Sans" w:hAnsi="Liberation Sans" w:cs="Liberation Sans"/>
        </w:rPr>
        <w:t>*EXERCISE 6-</w:t>
      </w:r>
      <w:r w:rsidR="006536F5" w:rsidRPr="00BB718F">
        <w:rPr>
          <w:rFonts w:ascii="Liberation Sans" w:hAnsi="Liberation Sans" w:cs="Liberation Sans"/>
        </w:rPr>
        <w:t>1</w:t>
      </w:r>
      <w:r w:rsidR="006536F5">
        <w:rPr>
          <w:rFonts w:ascii="Liberation Sans" w:hAnsi="Liberation Sans" w:cs="Liberation Sans"/>
        </w:rPr>
        <w:t>5</w:t>
      </w:r>
      <w:r w:rsidR="006536F5" w:rsidRPr="00BB718F">
        <w:rPr>
          <w:rFonts w:ascii="Liberation Sans" w:hAnsi="Liberation Sans" w:cs="Liberation Sans"/>
        </w:rPr>
        <w:t>B</w:t>
      </w:r>
    </w:p>
    <w:p w14:paraId="3EE740AD" w14:textId="77777777" w:rsidR="00E52A3C" w:rsidRPr="00BB718F" w:rsidRDefault="00E52A3C">
      <w:pPr>
        <w:pStyle w:val="BodyLarge"/>
        <w:spacing w:line="240" w:lineRule="exact"/>
        <w:rPr>
          <w:rFonts w:ascii="Liberation Sans" w:hAnsi="Liberation Sans" w:cs="Liberation Sans"/>
        </w:rPr>
      </w:pPr>
    </w:p>
    <w:p w14:paraId="3EE740AE"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(a)</w:t>
      </w:r>
      <w:r w:rsidRPr="00BB718F">
        <w:rPr>
          <w:rFonts w:ascii="Liberation Sans" w:hAnsi="Liberation Sans" w:cs="Liberation Sans"/>
        </w:rPr>
        <w:tab/>
        <w:t>The cost of goods available for sale is:</w:t>
      </w:r>
    </w:p>
    <w:p w14:paraId="3EE740AF" w14:textId="77777777" w:rsidR="00E52A3C" w:rsidRPr="00BB718F" w:rsidRDefault="00E52A3C">
      <w:pPr>
        <w:pStyle w:val="BodyLarge"/>
        <w:spacing w:line="240" w:lineRule="exact"/>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3240"/>
        <w:gridCol w:w="450"/>
        <w:gridCol w:w="1603"/>
        <w:gridCol w:w="450"/>
        <w:gridCol w:w="1637"/>
      </w:tblGrid>
      <w:tr w:rsidR="00E52A3C" w:rsidRPr="00BB718F" w14:paraId="3EE740B5" w14:textId="77777777">
        <w:tc>
          <w:tcPr>
            <w:tcW w:w="3240" w:type="dxa"/>
          </w:tcPr>
          <w:p w14:paraId="3EE740B0"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June   1 Inventory</w:t>
            </w:r>
          </w:p>
        </w:tc>
        <w:tc>
          <w:tcPr>
            <w:tcW w:w="450" w:type="dxa"/>
          </w:tcPr>
          <w:p w14:paraId="3EE740B1" w14:textId="77777777" w:rsidR="00E52A3C" w:rsidRPr="00BB718F" w:rsidRDefault="00E52A3C">
            <w:pPr>
              <w:pStyle w:val="BodyLarge"/>
              <w:spacing w:line="300" w:lineRule="exact"/>
              <w:rPr>
                <w:rFonts w:ascii="Liberation Sans" w:hAnsi="Liberation Sans" w:cs="Liberation Sans"/>
              </w:rPr>
            </w:pPr>
          </w:p>
        </w:tc>
        <w:tc>
          <w:tcPr>
            <w:tcW w:w="1603" w:type="dxa"/>
          </w:tcPr>
          <w:p w14:paraId="3EE740B2"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250 @ $7</w:t>
            </w:r>
          </w:p>
        </w:tc>
        <w:tc>
          <w:tcPr>
            <w:tcW w:w="450" w:type="dxa"/>
          </w:tcPr>
          <w:p w14:paraId="3EE740B3" w14:textId="77777777" w:rsidR="00E52A3C" w:rsidRPr="00BB718F" w:rsidRDefault="00E52A3C">
            <w:pPr>
              <w:pStyle w:val="BodyLarge"/>
              <w:spacing w:line="300" w:lineRule="exact"/>
              <w:rPr>
                <w:rFonts w:ascii="Liberation Sans" w:hAnsi="Liberation Sans" w:cs="Liberation Sans"/>
              </w:rPr>
            </w:pPr>
          </w:p>
        </w:tc>
        <w:tc>
          <w:tcPr>
            <w:tcW w:w="1637" w:type="dxa"/>
          </w:tcPr>
          <w:p w14:paraId="3EE740B4" w14:textId="77777777" w:rsidR="00E52A3C" w:rsidRPr="00BB718F" w:rsidRDefault="00E52A3C">
            <w:pPr>
              <w:pStyle w:val="BodyLarge"/>
              <w:spacing w:line="300" w:lineRule="exact"/>
              <w:jc w:val="right"/>
              <w:rPr>
                <w:rFonts w:ascii="Liberation Sans" w:hAnsi="Liberation Sans" w:cs="Liberation Sans"/>
              </w:rPr>
            </w:pPr>
            <w:r w:rsidRPr="00BB718F">
              <w:rPr>
                <w:rFonts w:ascii="Liberation Sans" w:hAnsi="Liberation Sans" w:cs="Liberation Sans"/>
              </w:rPr>
              <w:t>$1,750</w:t>
            </w:r>
          </w:p>
        </w:tc>
      </w:tr>
      <w:tr w:rsidR="00E52A3C" w:rsidRPr="00BB718F" w14:paraId="3EE740BB" w14:textId="77777777">
        <w:tc>
          <w:tcPr>
            <w:tcW w:w="3240" w:type="dxa"/>
          </w:tcPr>
          <w:p w14:paraId="3EE740B6"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June 12 Purchase</w:t>
            </w:r>
          </w:p>
        </w:tc>
        <w:tc>
          <w:tcPr>
            <w:tcW w:w="450" w:type="dxa"/>
          </w:tcPr>
          <w:p w14:paraId="3EE740B7" w14:textId="77777777" w:rsidR="00E52A3C" w:rsidRPr="00BB718F" w:rsidRDefault="00E52A3C">
            <w:pPr>
              <w:pStyle w:val="BodyLarge"/>
              <w:spacing w:line="300" w:lineRule="exact"/>
              <w:rPr>
                <w:rFonts w:ascii="Liberation Sans" w:hAnsi="Liberation Sans" w:cs="Liberation Sans"/>
              </w:rPr>
            </w:pPr>
          </w:p>
        </w:tc>
        <w:tc>
          <w:tcPr>
            <w:tcW w:w="1603" w:type="dxa"/>
          </w:tcPr>
          <w:p w14:paraId="3EE740B8"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325 @ $8</w:t>
            </w:r>
          </w:p>
        </w:tc>
        <w:tc>
          <w:tcPr>
            <w:tcW w:w="450" w:type="dxa"/>
          </w:tcPr>
          <w:p w14:paraId="3EE740B9" w14:textId="77777777" w:rsidR="00E52A3C" w:rsidRPr="00BB718F" w:rsidRDefault="00E52A3C">
            <w:pPr>
              <w:pStyle w:val="BodyLarge"/>
              <w:spacing w:line="300" w:lineRule="exact"/>
              <w:rPr>
                <w:rFonts w:ascii="Liberation Sans" w:hAnsi="Liberation Sans" w:cs="Liberation Sans"/>
              </w:rPr>
            </w:pPr>
          </w:p>
        </w:tc>
        <w:tc>
          <w:tcPr>
            <w:tcW w:w="1637" w:type="dxa"/>
          </w:tcPr>
          <w:p w14:paraId="3EE740BA" w14:textId="77777777" w:rsidR="00E52A3C" w:rsidRPr="00BB718F" w:rsidRDefault="00E52A3C">
            <w:pPr>
              <w:pStyle w:val="BodyLarge"/>
              <w:spacing w:line="300" w:lineRule="exact"/>
              <w:jc w:val="right"/>
              <w:rPr>
                <w:rFonts w:ascii="Liberation Sans" w:hAnsi="Liberation Sans" w:cs="Liberation Sans"/>
              </w:rPr>
            </w:pPr>
            <w:r w:rsidRPr="00BB718F">
              <w:rPr>
                <w:rFonts w:ascii="Liberation Sans" w:hAnsi="Liberation Sans" w:cs="Liberation Sans"/>
              </w:rPr>
              <w:t>2,600</w:t>
            </w:r>
          </w:p>
        </w:tc>
      </w:tr>
      <w:tr w:rsidR="00E52A3C" w:rsidRPr="00BB718F" w14:paraId="3EE740C1" w14:textId="77777777">
        <w:tc>
          <w:tcPr>
            <w:tcW w:w="3240" w:type="dxa"/>
          </w:tcPr>
          <w:p w14:paraId="3EE740BC" w14:textId="77777777" w:rsidR="00E52A3C" w:rsidRPr="00BB718F" w:rsidRDefault="00E52A3C">
            <w:pPr>
              <w:pStyle w:val="BodyLarge"/>
              <w:spacing w:line="300" w:lineRule="exact"/>
              <w:ind w:left="-108" w:right="432"/>
              <w:rPr>
                <w:rFonts w:ascii="Liberation Sans" w:hAnsi="Liberation Sans" w:cs="Liberation Sans"/>
              </w:rPr>
            </w:pPr>
            <w:r w:rsidRPr="00BB718F">
              <w:rPr>
                <w:rFonts w:ascii="Liberation Sans" w:hAnsi="Liberation Sans" w:cs="Liberation Sans"/>
              </w:rPr>
              <w:t>June 23 Purchase</w:t>
            </w:r>
          </w:p>
        </w:tc>
        <w:tc>
          <w:tcPr>
            <w:tcW w:w="450" w:type="dxa"/>
          </w:tcPr>
          <w:p w14:paraId="3EE740BD" w14:textId="77777777" w:rsidR="00E52A3C" w:rsidRPr="00BB718F" w:rsidRDefault="00E52A3C">
            <w:pPr>
              <w:pStyle w:val="BodyLarge"/>
              <w:spacing w:line="300" w:lineRule="exact"/>
              <w:rPr>
                <w:rFonts w:ascii="Liberation Sans" w:hAnsi="Liberation Sans" w:cs="Liberation Sans"/>
              </w:rPr>
            </w:pPr>
          </w:p>
        </w:tc>
        <w:tc>
          <w:tcPr>
            <w:tcW w:w="1603" w:type="dxa"/>
          </w:tcPr>
          <w:p w14:paraId="3EE740BE" w14:textId="77777777" w:rsidR="00E52A3C" w:rsidRPr="00BB718F" w:rsidRDefault="00E52A3C">
            <w:pPr>
              <w:pStyle w:val="BodyLarge"/>
              <w:spacing w:line="300" w:lineRule="exact"/>
              <w:rPr>
                <w:rFonts w:ascii="Liberation Sans" w:hAnsi="Liberation Sans" w:cs="Liberation Sans"/>
              </w:rPr>
            </w:pPr>
            <w:r w:rsidRPr="00BB718F">
              <w:rPr>
                <w:rFonts w:ascii="Liberation Sans" w:hAnsi="Liberation Sans" w:cs="Liberation Sans"/>
              </w:rPr>
              <w:t>475 @ $9</w:t>
            </w:r>
          </w:p>
        </w:tc>
        <w:tc>
          <w:tcPr>
            <w:tcW w:w="450" w:type="dxa"/>
          </w:tcPr>
          <w:p w14:paraId="3EE740BF" w14:textId="77777777" w:rsidR="00E52A3C" w:rsidRPr="00BB718F" w:rsidRDefault="00E52A3C">
            <w:pPr>
              <w:pStyle w:val="BodyLarge"/>
              <w:spacing w:line="300" w:lineRule="exact"/>
              <w:rPr>
                <w:rFonts w:ascii="Liberation Sans" w:hAnsi="Liberation Sans" w:cs="Liberation Sans"/>
              </w:rPr>
            </w:pPr>
          </w:p>
        </w:tc>
        <w:tc>
          <w:tcPr>
            <w:tcW w:w="1637" w:type="dxa"/>
          </w:tcPr>
          <w:p w14:paraId="3EE740C0" w14:textId="77777777" w:rsidR="00E52A3C" w:rsidRPr="00BB718F" w:rsidRDefault="00E52A3C">
            <w:pPr>
              <w:pStyle w:val="BodyLarge"/>
              <w:spacing w:line="300" w:lineRule="exact"/>
              <w:jc w:val="right"/>
              <w:rPr>
                <w:rFonts w:ascii="Liberation Sans" w:hAnsi="Liberation Sans" w:cs="Liberation Sans"/>
                <w:u w:val="single"/>
              </w:rPr>
            </w:pPr>
            <w:r w:rsidRPr="00BB718F">
              <w:rPr>
                <w:rFonts w:ascii="Liberation Sans" w:hAnsi="Liberation Sans" w:cs="Liberation Sans"/>
                <w:u w:val="single"/>
              </w:rPr>
              <w:t xml:space="preserve">  4,275</w:t>
            </w:r>
          </w:p>
        </w:tc>
      </w:tr>
      <w:tr w:rsidR="00E52A3C" w:rsidRPr="00BB718F" w14:paraId="3EE740C5" w14:textId="77777777">
        <w:trPr>
          <w:cantSplit/>
        </w:trPr>
        <w:tc>
          <w:tcPr>
            <w:tcW w:w="5293" w:type="dxa"/>
            <w:gridSpan w:val="3"/>
          </w:tcPr>
          <w:p w14:paraId="3EE740C2" w14:textId="77777777" w:rsidR="00E52A3C" w:rsidRPr="00BB718F" w:rsidRDefault="00E52A3C">
            <w:pPr>
              <w:pStyle w:val="BodyLarge"/>
              <w:spacing w:line="300" w:lineRule="exact"/>
              <w:ind w:left="-108"/>
              <w:rPr>
                <w:rFonts w:ascii="Liberation Sans" w:hAnsi="Liberation Sans" w:cs="Liberation Sans"/>
              </w:rPr>
            </w:pPr>
            <w:r w:rsidRPr="00BB718F">
              <w:rPr>
                <w:rFonts w:ascii="Liberation Sans" w:hAnsi="Liberation Sans" w:cs="Liberation Sans"/>
              </w:rPr>
              <w:t>Total cost of goods available for sale</w:t>
            </w:r>
          </w:p>
        </w:tc>
        <w:tc>
          <w:tcPr>
            <w:tcW w:w="450" w:type="dxa"/>
          </w:tcPr>
          <w:p w14:paraId="3EE740C3" w14:textId="77777777" w:rsidR="00E52A3C" w:rsidRPr="00BB718F" w:rsidRDefault="00E52A3C">
            <w:pPr>
              <w:pStyle w:val="BodyLarge"/>
              <w:spacing w:line="300" w:lineRule="exact"/>
              <w:rPr>
                <w:rFonts w:ascii="Liberation Sans" w:hAnsi="Liberation Sans" w:cs="Liberation Sans"/>
              </w:rPr>
            </w:pPr>
          </w:p>
        </w:tc>
        <w:tc>
          <w:tcPr>
            <w:tcW w:w="1637" w:type="dxa"/>
          </w:tcPr>
          <w:p w14:paraId="3EE740C4" w14:textId="77777777" w:rsidR="00E52A3C" w:rsidRPr="00BB718F" w:rsidRDefault="00E52A3C">
            <w:pPr>
              <w:pStyle w:val="BodyLarge"/>
              <w:spacing w:line="300" w:lineRule="exact"/>
              <w:jc w:val="right"/>
              <w:rPr>
                <w:rFonts w:ascii="Liberation Sans" w:hAnsi="Liberation Sans" w:cs="Liberation Sans"/>
                <w:u w:val="double"/>
              </w:rPr>
            </w:pPr>
            <w:r w:rsidRPr="00BB718F">
              <w:rPr>
                <w:rFonts w:ascii="Liberation Sans" w:hAnsi="Liberation Sans" w:cs="Liberation Sans"/>
                <w:u w:val="double"/>
              </w:rPr>
              <w:t>$8,625</w:t>
            </w:r>
          </w:p>
        </w:tc>
      </w:tr>
    </w:tbl>
    <w:p w14:paraId="3EE740C6" w14:textId="77777777" w:rsidR="00E52A3C" w:rsidRPr="00BB718F" w:rsidRDefault="00E52A3C">
      <w:pPr>
        <w:pStyle w:val="BodyLarge"/>
        <w:spacing w:line="240" w:lineRule="exact"/>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1062"/>
        <w:gridCol w:w="236"/>
        <w:gridCol w:w="2464"/>
        <w:gridCol w:w="297"/>
        <w:gridCol w:w="1539"/>
        <w:gridCol w:w="1170"/>
        <w:gridCol w:w="270"/>
        <w:gridCol w:w="1458"/>
        <w:gridCol w:w="333"/>
        <w:gridCol w:w="981"/>
      </w:tblGrid>
      <w:tr w:rsidR="00E52A3C" w:rsidRPr="00BB718F" w14:paraId="3EE740C8" w14:textId="77777777">
        <w:trPr>
          <w:cantSplit/>
        </w:trPr>
        <w:tc>
          <w:tcPr>
            <w:tcW w:w="9810" w:type="dxa"/>
            <w:gridSpan w:val="10"/>
            <w:tcBorders>
              <w:bottom w:val="single" w:sz="4" w:space="0" w:color="auto"/>
            </w:tcBorders>
          </w:tcPr>
          <w:p w14:paraId="3EE740C7"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FIFO</w:t>
            </w:r>
          </w:p>
        </w:tc>
      </w:tr>
      <w:tr w:rsidR="00E52A3C" w:rsidRPr="00BB718F" w14:paraId="3EE740D0" w14:textId="77777777">
        <w:trPr>
          <w:cantSplit/>
        </w:trPr>
        <w:tc>
          <w:tcPr>
            <w:tcW w:w="1062" w:type="dxa"/>
          </w:tcPr>
          <w:p w14:paraId="3EE740C9" w14:textId="77777777" w:rsidR="00E52A3C" w:rsidRPr="00BB718F" w:rsidRDefault="00E52A3C">
            <w:pPr>
              <w:pStyle w:val="BodyLarge"/>
              <w:spacing w:before="40"/>
              <w:ind w:left="-90"/>
              <w:rPr>
                <w:rFonts w:ascii="Liberation Sans" w:hAnsi="Liberation Sans" w:cs="Liberation Sans"/>
                <w:u w:val="single"/>
              </w:rPr>
            </w:pPr>
            <w:r w:rsidRPr="00BB718F">
              <w:rPr>
                <w:rFonts w:ascii="Liberation Sans" w:hAnsi="Liberation Sans" w:cs="Liberation Sans"/>
                <w:u w:val="single"/>
              </w:rPr>
              <w:t>Date</w:t>
            </w:r>
          </w:p>
        </w:tc>
        <w:tc>
          <w:tcPr>
            <w:tcW w:w="236" w:type="dxa"/>
          </w:tcPr>
          <w:p w14:paraId="3EE740CA" w14:textId="77777777" w:rsidR="00E52A3C" w:rsidRPr="00BB718F" w:rsidRDefault="00E52A3C">
            <w:pPr>
              <w:pStyle w:val="BodyLarge"/>
              <w:spacing w:before="40"/>
              <w:ind w:left="-64" w:right="-88"/>
              <w:rPr>
                <w:rFonts w:ascii="Liberation Sans" w:hAnsi="Liberation Sans" w:cs="Liberation Sans"/>
              </w:rPr>
            </w:pPr>
          </w:p>
        </w:tc>
        <w:tc>
          <w:tcPr>
            <w:tcW w:w="2464" w:type="dxa"/>
            <w:tcBorders>
              <w:bottom w:val="single" w:sz="4" w:space="0" w:color="auto"/>
            </w:tcBorders>
          </w:tcPr>
          <w:p w14:paraId="3EE740CB" w14:textId="77777777" w:rsidR="00E52A3C" w:rsidRPr="00BB718F" w:rsidRDefault="00E52A3C">
            <w:pPr>
              <w:pStyle w:val="BodyLarge"/>
              <w:spacing w:before="40"/>
              <w:ind w:left="-64" w:right="-88"/>
              <w:rPr>
                <w:rFonts w:ascii="Liberation Sans" w:hAnsi="Liberation Sans" w:cs="Liberation Sans"/>
              </w:rPr>
            </w:pPr>
            <w:r w:rsidRPr="00BB718F">
              <w:rPr>
                <w:rFonts w:ascii="Liberation Sans" w:hAnsi="Liberation Sans" w:cs="Liberation Sans"/>
              </w:rPr>
              <w:t>Purchases</w:t>
            </w:r>
          </w:p>
        </w:tc>
        <w:tc>
          <w:tcPr>
            <w:tcW w:w="297" w:type="dxa"/>
          </w:tcPr>
          <w:p w14:paraId="3EE740CC" w14:textId="77777777" w:rsidR="00E52A3C" w:rsidRPr="00BB718F" w:rsidRDefault="00E52A3C">
            <w:pPr>
              <w:pStyle w:val="BodyLarge"/>
              <w:spacing w:before="40"/>
              <w:ind w:left="-64" w:right="-88"/>
              <w:rPr>
                <w:rFonts w:ascii="Liberation Sans" w:hAnsi="Liberation Sans" w:cs="Liberation Sans"/>
              </w:rPr>
            </w:pPr>
          </w:p>
        </w:tc>
        <w:tc>
          <w:tcPr>
            <w:tcW w:w="2709" w:type="dxa"/>
            <w:gridSpan w:val="2"/>
            <w:tcBorders>
              <w:bottom w:val="single" w:sz="4" w:space="0" w:color="auto"/>
            </w:tcBorders>
          </w:tcPr>
          <w:p w14:paraId="3EE740CD" w14:textId="77777777" w:rsidR="00E52A3C" w:rsidRPr="00BB718F" w:rsidRDefault="00E52A3C">
            <w:pPr>
              <w:pStyle w:val="BodyLarge"/>
              <w:spacing w:before="40"/>
              <w:ind w:left="-76" w:right="-76"/>
              <w:jc w:val="right"/>
              <w:rPr>
                <w:rFonts w:ascii="Liberation Sans" w:hAnsi="Liberation Sans" w:cs="Liberation Sans"/>
              </w:rPr>
            </w:pPr>
            <w:r w:rsidRPr="00BB718F">
              <w:rPr>
                <w:rFonts w:ascii="Liberation Sans" w:hAnsi="Liberation Sans" w:cs="Liberation Sans"/>
              </w:rPr>
              <w:t>Cost of Goods Sold</w:t>
            </w:r>
          </w:p>
        </w:tc>
        <w:tc>
          <w:tcPr>
            <w:tcW w:w="270" w:type="dxa"/>
          </w:tcPr>
          <w:p w14:paraId="3EE740CE" w14:textId="77777777" w:rsidR="00E52A3C" w:rsidRPr="00BB718F" w:rsidRDefault="00E52A3C">
            <w:pPr>
              <w:pStyle w:val="BodyLarge"/>
              <w:spacing w:before="40"/>
              <w:ind w:left="-76" w:right="-76"/>
              <w:rPr>
                <w:rFonts w:ascii="Liberation Sans" w:hAnsi="Liberation Sans" w:cs="Liberation Sans"/>
              </w:rPr>
            </w:pPr>
          </w:p>
        </w:tc>
        <w:tc>
          <w:tcPr>
            <w:tcW w:w="2772" w:type="dxa"/>
            <w:gridSpan w:val="3"/>
            <w:tcBorders>
              <w:bottom w:val="single" w:sz="4" w:space="0" w:color="auto"/>
            </w:tcBorders>
          </w:tcPr>
          <w:p w14:paraId="3EE740CF"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t>Balance</w:t>
            </w:r>
          </w:p>
        </w:tc>
      </w:tr>
      <w:tr w:rsidR="00E52A3C" w:rsidRPr="00BB718F" w14:paraId="3EE740DB" w14:textId="77777777">
        <w:trPr>
          <w:cantSplit/>
        </w:trPr>
        <w:tc>
          <w:tcPr>
            <w:tcW w:w="1062" w:type="dxa"/>
          </w:tcPr>
          <w:p w14:paraId="3EE740D1" w14:textId="77777777" w:rsidR="00E52A3C" w:rsidRPr="00BB718F" w:rsidRDefault="00E52A3C">
            <w:pPr>
              <w:pStyle w:val="BodyLarge"/>
              <w:spacing w:before="40" w:line="300" w:lineRule="exact"/>
              <w:ind w:left="-90" w:right="-152"/>
              <w:rPr>
                <w:rFonts w:ascii="Liberation Sans" w:hAnsi="Liberation Sans" w:cs="Liberation Sans"/>
              </w:rPr>
            </w:pPr>
            <w:r w:rsidRPr="00BB718F">
              <w:rPr>
                <w:rFonts w:ascii="Liberation Sans" w:hAnsi="Liberation Sans" w:cs="Liberation Sans"/>
              </w:rPr>
              <w:t>June   1</w:t>
            </w:r>
          </w:p>
        </w:tc>
        <w:tc>
          <w:tcPr>
            <w:tcW w:w="236" w:type="dxa"/>
          </w:tcPr>
          <w:p w14:paraId="3EE740D2" w14:textId="77777777" w:rsidR="00E52A3C" w:rsidRPr="00BB718F" w:rsidRDefault="00E52A3C">
            <w:pPr>
              <w:pStyle w:val="BodyLarge"/>
              <w:spacing w:before="40" w:line="300" w:lineRule="exact"/>
              <w:ind w:left="-64" w:right="-88"/>
              <w:rPr>
                <w:rFonts w:ascii="Liberation Sans" w:hAnsi="Liberation Sans" w:cs="Liberation Sans"/>
              </w:rPr>
            </w:pPr>
          </w:p>
        </w:tc>
        <w:tc>
          <w:tcPr>
            <w:tcW w:w="2464" w:type="dxa"/>
          </w:tcPr>
          <w:p w14:paraId="3EE740D3" w14:textId="77777777" w:rsidR="00E52A3C" w:rsidRPr="00BB718F" w:rsidRDefault="00E52A3C">
            <w:pPr>
              <w:pStyle w:val="BodyLarge"/>
              <w:spacing w:before="40" w:line="300" w:lineRule="exact"/>
              <w:ind w:left="-64" w:right="-88"/>
              <w:rPr>
                <w:rFonts w:ascii="Liberation Sans" w:hAnsi="Liberation Sans" w:cs="Liberation Sans"/>
              </w:rPr>
            </w:pPr>
          </w:p>
        </w:tc>
        <w:tc>
          <w:tcPr>
            <w:tcW w:w="297" w:type="dxa"/>
          </w:tcPr>
          <w:p w14:paraId="3EE740D4" w14:textId="77777777" w:rsidR="00E52A3C" w:rsidRPr="00BB718F" w:rsidRDefault="00E52A3C">
            <w:pPr>
              <w:pStyle w:val="BodyLarge"/>
              <w:spacing w:before="40" w:line="300" w:lineRule="exact"/>
              <w:ind w:left="-64" w:right="-88"/>
              <w:rPr>
                <w:rFonts w:ascii="Liberation Sans" w:hAnsi="Liberation Sans" w:cs="Liberation Sans"/>
              </w:rPr>
            </w:pPr>
          </w:p>
        </w:tc>
        <w:tc>
          <w:tcPr>
            <w:tcW w:w="1539" w:type="dxa"/>
          </w:tcPr>
          <w:p w14:paraId="3EE740D5" w14:textId="77777777" w:rsidR="00E52A3C" w:rsidRPr="00BB718F" w:rsidRDefault="00E52A3C">
            <w:pPr>
              <w:pStyle w:val="BodyLarge"/>
              <w:spacing w:before="40" w:line="300" w:lineRule="exact"/>
              <w:ind w:left="-76" w:right="-76"/>
              <w:rPr>
                <w:rFonts w:ascii="Liberation Sans" w:hAnsi="Liberation Sans" w:cs="Liberation Sans"/>
              </w:rPr>
            </w:pPr>
          </w:p>
        </w:tc>
        <w:tc>
          <w:tcPr>
            <w:tcW w:w="1170" w:type="dxa"/>
          </w:tcPr>
          <w:p w14:paraId="3EE740D6" w14:textId="77777777" w:rsidR="00E52A3C" w:rsidRPr="00BB718F" w:rsidRDefault="00E52A3C">
            <w:pPr>
              <w:pStyle w:val="BodyLarge"/>
              <w:spacing w:before="40" w:line="300" w:lineRule="exact"/>
              <w:ind w:left="-76" w:right="-76"/>
              <w:jc w:val="right"/>
              <w:rPr>
                <w:rFonts w:ascii="Liberation Sans" w:hAnsi="Liberation Sans" w:cs="Liberation Sans"/>
              </w:rPr>
            </w:pPr>
          </w:p>
        </w:tc>
        <w:tc>
          <w:tcPr>
            <w:tcW w:w="270" w:type="dxa"/>
          </w:tcPr>
          <w:p w14:paraId="3EE740D7" w14:textId="77777777" w:rsidR="00E52A3C" w:rsidRPr="00BB718F" w:rsidRDefault="00E52A3C">
            <w:pPr>
              <w:pStyle w:val="BodyLarge"/>
              <w:spacing w:before="40" w:line="300" w:lineRule="exact"/>
              <w:ind w:left="-76" w:right="-76"/>
              <w:rPr>
                <w:rFonts w:ascii="Liberation Sans" w:hAnsi="Liberation Sans" w:cs="Liberation Sans"/>
              </w:rPr>
            </w:pPr>
          </w:p>
        </w:tc>
        <w:tc>
          <w:tcPr>
            <w:tcW w:w="1458" w:type="dxa"/>
          </w:tcPr>
          <w:p w14:paraId="3EE740D8" w14:textId="77777777" w:rsidR="00E52A3C" w:rsidRPr="00BB718F" w:rsidRDefault="00E52A3C">
            <w:pPr>
              <w:pStyle w:val="BodyLarge"/>
              <w:spacing w:before="40" w:line="300" w:lineRule="exact"/>
              <w:ind w:left="-76" w:right="-76"/>
              <w:jc w:val="right"/>
              <w:rPr>
                <w:rFonts w:ascii="Liberation Sans" w:hAnsi="Liberation Sans" w:cs="Liberation Sans"/>
              </w:rPr>
            </w:pPr>
            <w:r w:rsidRPr="00BB718F">
              <w:rPr>
                <w:rFonts w:ascii="Liberation Sans" w:hAnsi="Liberation Sans" w:cs="Liberation Sans"/>
              </w:rPr>
              <w:t>(250 @ $7)</w:t>
            </w:r>
          </w:p>
        </w:tc>
        <w:tc>
          <w:tcPr>
            <w:tcW w:w="333" w:type="dxa"/>
          </w:tcPr>
          <w:p w14:paraId="3EE740D9" w14:textId="77777777" w:rsidR="00E52A3C" w:rsidRPr="00BB718F" w:rsidRDefault="00E52A3C">
            <w:pPr>
              <w:pStyle w:val="BodyLarge"/>
              <w:spacing w:before="40" w:line="300" w:lineRule="exact"/>
              <w:ind w:left="-76" w:right="-76"/>
              <w:rPr>
                <w:rFonts w:ascii="Liberation Sans" w:hAnsi="Liberation Sans" w:cs="Liberation Sans"/>
              </w:rPr>
            </w:pPr>
          </w:p>
        </w:tc>
        <w:tc>
          <w:tcPr>
            <w:tcW w:w="981" w:type="dxa"/>
          </w:tcPr>
          <w:p w14:paraId="3EE740DA" w14:textId="77777777" w:rsidR="00E52A3C" w:rsidRPr="00BB718F" w:rsidRDefault="00E52A3C">
            <w:pPr>
              <w:pStyle w:val="BodyLarge"/>
              <w:spacing w:before="40" w:line="300" w:lineRule="exact"/>
              <w:ind w:left="-76" w:right="-54"/>
              <w:jc w:val="right"/>
              <w:rPr>
                <w:rFonts w:ascii="Liberation Sans" w:hAnsi="Liberation Sans" w:cs="Liberation Sans"/>
              </w:rPr>
            </w:pPr>
            <w:r w:rsidRPr="00BB718F">
              <w:rPr>
                <w:rFonts w:ascii="Liberation Sans" w:hAnsi="Liberation Sans" w:cs="Liberation Sans"/>
              </w:rPr>
              <w:t>$1,750</w:t>
            </w:r>
          </w:p>
        </w:tc>
      </w:tr>
      <w:tr w:rsidR="00E52A3C" w:rsidRPr="00BB718F" w14:paraId="3EE740E6" w14:textId="77777777">
        <w:trPr>
          <w:cantSplit/>
        </w:trPr>
        <w:tc>
          <w:tcPr>
            <w:tcW w:w="1062" w:type="dxa"/>
          </w:tcPr>
          <w:p w14:paraId="3EE740DC" w14:textId="77777777" w:rsidR="00E52A3C" w:rsidRPr="00BB718F" w:rsidRDefault="00E52A3C">
            <w:pPr>
              <w:pStyle w:val="BodyLarge"/>
              <w:spacing w:line="300" w:lineRule="exact"/>
              <w:ind w:left="-90" w:right="-152"/>
              <w:rPr>
                <w:rFonts w:ascii="Liberation Sans" w:hAnsi="Liberation Sans" w:cs="Liberation Sans"/>
              </w:rPr>
            </w:pPr>
            <w:r w:rsidRPr="00BB718F">
              <w:rPr>
                <w:rFonts w:ascii="Liberation Sans" w:hAnsi="Liberation Sans" w:cs="Liberation Sans"/>
              </w:rPr>
              <w:t>June 12</w:t>
            </w:r>
          </w:p>
        </w:tc>
        <w:tc>
          <w:tcPr>
            <w:tcW w:w="236" w:type="dxa"/>
          </w:tcPr>
          <w:p w14:paraId="3EE740DD"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0DE" w14:textId="77777777" w:rsidR="00E52A3C" w:rsidRPr="00BB718F" w:rsidRDefault="00E52A3C">
            <w:pPr>
              <w:pStyle w:val="BodyLarge"/>
              <w:spacing w:line="300" w:lineRule="exact"/>
              <w:ind w:left="-64" w:right="-88"/>
              <w:rPr>
                <w:rFonts w:ascii="Liberation Sans" w:hAnsi="Liberation Sans" w:cs="Liberation Sans"/>
              </w:rPr>
            </w:pPr>
            <w:r w:rsidRPr="00BB718F">
              <w:rPr>
                <w:rFonts w:ascii="Liberation Sans" w:hAnsi="Liberation Sans" w:cs="Liberation Sans"/>
              </w:rPr>
              <w:t>(325 @ $8)</w:t>
            </w:r>
            <w:r w:rsidRPr="00BB718F">
              <w:rPr>
                <w:rFonts w:ascii="Liberation Sans" w:hAnsi="Liberation Sans" w:cs="Liberation Sans"/>
              </w:rPr>
              <w:tab/>
              <w:t>$2,600</w:t>
            </w:r>
          </w:p>
        </w:tc>
        <w:tc>
          <w:tcPr>
            <w:tcW w:w="297" w:type="dxa"/>
          </w:tcPr>
          <w:p w14:paraId="3EE740DF"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0E0" w14:textId="77777777" w:rsidR="00E52A3C" w:rsidRPr="00BB718F" w:rsidRDefault="00E52A3C">
            <w:pPr>
              <w:pStyle w:val="BodyLarge"/>
              <w:spacing w:line="300" w:lineRule="exact"/>
              <w:ind w:left="-76" w:right="-76"/>
              <w:rPr>
                <w:rFonts w:ascii="Liberation Sans" w:hAnsi="Liberation Sans" w:cs="Liberation Sans"/>
              </w:rPr>
            </w:pPr>
          </w:p>
        </w:tc>
        <w:tc>
          <w:tcPr>
            <w:tcW w:w="1170" w:type="dxa"/>
          </w:tcPr>
          <w:p w14:paraId="3EE740E1" w14:textId="77777777" w:rsidR="00E52A3C" w:rsidRPr="00BB718F" w:rsidRDefault="00E52A3C">
            <w:pPr>
              <w:pStyle w:val="BodyLarge"/>
              <w:spacing w:line="300" w:lineRule="exact"/>
              <w:ind w:left="-76" w:right="-76"/>
              <w:jc w:val="right"/>
              <w:rPr>
                <w:rFonts w:ascii="Liberation Sans" w:hAnsi="Liberation Sans" w:cs="Liberation Sans"/>
              </w:rPr>
            </w:pPr>
          </w:p>
        </w:tc>
        <w:tc>
          <w:tcPr>
            <w:tcW w:w="270" w:type="dxa"/>
          </w:tcPr>
          <w:p w14:paraId="3EE740E2"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0E3"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(250 @ $7)</w:t>
            </w:r>
          </w:p>
        </w:tc>
        <w:tc>
          <w:tcPr>
            <w:tcW w:w="333" w:type="dxa"/>
            <w:vMerge w:val="restart"/>
            <w:vAlign w:val="center"/>
          </w:tcPr>
          <w:p w14:paraId="3EE740E4" w14:textId="77777777" w:rsidR="00E52A3C" w:rsidRPr="00BB718F" w:rsidRDefault="00E52A3C">
            <w:pPr>
              <w:pStyle w:val="BodyLarge"/>
              <w:spacing w:line="480" w:lineRule="exact"/>
              <w:ind w:left="-72" w:right="-72"/>
              <w:jc w:val="center"/>
              <w:rPr>
                <w:rFonts w:ascii="Liberation Sans" w:hAnsi="Liberation Sans" w:cs="Liberation Sans"/>
                <w:b w:val="0"/>
                <w:bCs w:val="0"/>
                <w:sz w:val="52"/>
                <w:szCs w:val="52"/>
              </w:rPr>
            </w:pPr>
            <w:r w:rsidRPr="00BB718F">
              <w:rPr>
                <w:rFonts w:ascii="Liberation Sans" w:hAnsi="Liberation Sans" w:cs="Liberation Sans"/>
                <w:b w:val="0"/>
                <w:bCs w:val="0"/>
                <w:sz w:val="52"/>
                <w:szCs w:val="52"/>
              </w:rPr>
              <w:t>}</w:t>
            </w:r>
          </w:p>
        </w:tc>
        <w:tc>
          <w:tcPr>
            <w:tcW w:w="981" w:type="dxa"/>
            <w:vMerge w:val="restart"/>
            <w:vAlign w:val="center"/>
          </w:tcPr>
          <w:p w14:paraId="3EE740E5" w14:textId="77777777" w:rsidR="00E52A3C" w:rsidRPr="00BB718F" w:rsidRDefault="00E52A3C">
            <w:pPr>
              <w:pStyle w:val="BodyLarge"/>
              <w:spacing w:line="300" w:lineRule="exact"/>
              <w:ind w:left="-76" w:right="-54"/>
              <w:jc w:val="right"/>
              <w:rPr>
                <w:rFonts w:ascii="Liberation Sans" w:hAnsi="Liberation Sans" w:cs="Liberation Sans"/>
              </w:rPr>
            </w:pPr>
            <w:r w:rsidRPr="00BB718F">
              <w:rPr>
                <w:rFonts w:ascii="Liberation Sans" w:hAnsi="Liberation Sans" w:cs="Liberation Sans"/>
              </w:rPr>
              <w:t>$4,350</w:t>
            </w:r>
          </w:p>
        </w:tc>
      </w:tr>
      <w:tr w:rsidR="00E52A3C" w:rsidRPr="00BB718F" w14:paraId="3EE740F1" w14:textId="77777777">
        <w:trPr>
          <w:cantSplit/>
        </w:trPr>
        <w:tc>
          <w:tcPr>
            <w:tcW w:w="1062" w:type="dxa"/>
          </w:tcPr>
          <w:p w14:paraId="3EE740E7" w14:textId="77777777" w:rsidR="00E52A3C" w:rsidRPr="00BB718F" w:rsidRDefault="00E52A3C">
            <w:pPr>
              <w:pStyle w:val="BodyLarge"/>
              <w:spacing w:line="300" w:lineRule="exact"/>
              <w:ind w:left="-90" w:right="-152"/>
              <w:rPr>
                <w:rFonts w:ascii="Liberation Sans" w:hAnsi="Liberation Sans" w:cs="Liberation Sans"/>
              </w:rPr>
            </w:pPr>
          </w:p>
        </w:tc>
        <w:tc>
          <w:tcPr>
            <w:tcW w:w="236" w:type="dxa"/>
          </w:tcPr>
          <w:p w14:paraId="3EE740E8"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0E9"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0EA"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0EB" w14:textId="77777777" w:rsidR="00E52A3C" w:rsidRPr="00BB718F" w:rsidRDefault="00E52A3C">
            <w:pPr>
              <w:pStyle w:val="BodyLarge"/>
              <w:spacing w:line="300" w:lineRule="exact"/>
              <w:ind w:left="-76" w:right="-76"/>
              <w:rPr>
                <w:rFonts w:ascii="Liberation Sans" w:hAnsi="Liberation Sans" w:cs="Liberation Sans"/>
              </w:rPr>
            </w:pPr>
          </w:p>
        </w:tc>
        <w:tc>
          <w:tcPr>
            <w:tcW w:w="1170" w:type="dxa"/>
          </w:tcPr>
          <w:p w14:paraId="3EE740EC" w14:textId="77777777" w:rsidR="00E52A3C" w:rsidRPr="00BB718F" w:rsidRDefault="00E52A3C">
            <w:pPr>
              <w:pStyle w:val="BodyLarge"/>
              <w:spacing w:line="300" w:lineRule="exact"/>
              <w:ind w:left="-76" w:right="-76"/>
              <w:jc w:val="right"/>
              <w:rPr>
                <w:rFonts w:ascii="Liberation Sans" w:hAnsi="Liberation Sans" w:cs="Liberation Sans"/>
              </w:rPr>
            </w:pPr>
          </w:p>
        </w:tc>
        <w:tc>
          <w:tcPr>
            <w:tcW w:w="270" w:type="dxa"/>
          </w:tcPr>
          <w:p w14:paraId="3EE740ED"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0EE"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(325 @ $8)</w:t>
            </w:r>
          </w:p>
        </w:tc>
        <w:tc>
          <w:tcPr>
            <w:tcW w:w="333" w:type="dxa"/>
            <w:vMerge/>
          </w:tcPr>
          <w:p w14:paraId="3EE740EF" w14:textId="77777777" w:rsidR="00E52A3C" w:rsidRPr="00BB718F" w:rsidRDefault="00E52A3C">
            <w:pPr>
              <w:pStyle w:val="BodyLarge"/>
              <w:spacing w:line="300" w:lineRule="exact"/>
              <w:ind w:left="-76" w:right="-76"/>
              <w:rPr>
                <w:rFonts w:ascii="Liberation Sans" w:hAnsi="Liberation Sans" w:cs="Liberation Sans"/>
              </w:rPr>
            </w:pPr>
          </w:p>
        </w:tc>
        <w:tc>
          <w:tcPr>
            <w:tcW w:w="981" w:type="dxa"/>
            <w:vMerge/>
          </w:tcPr>
          <w:p w14:paraId="3EE740F0" w14:textId="77777777" w:rsidR="00E52A3C" w:rsidRPr="00BB718F" w:rsidRDefault="00E52A3C">
            <w:pPr>
              <w:pStyle w:val="BodyLarge"/>
              <w:spacing w:line="300" w:lineRule="exact"/>
              <w:ind w:left="-76" w:right="-54"/>
              <w:jc w:val="right"/>
              <w:rPr>
                <w:rFonts w:ascii="Liberation Sans" w:hAnsi="Liberation Sans" w:cs="Liberation Sans"/>
              </w:rPr>
            </w:pPr>
          </w:p>
        </w:tc>
      </w:tr>
      <w:tr w:rsidR="00E52A3C" w:rsidRPr="00BB718F" w14:paraId="3EE740FC" w14:textId="77777777">
        <w:trPr>
          <w:cantSplit/>
        </w:trPr>
        <w:tc>
          <w:tcPr>
            <w:tcW w:w="1062" w:type="dxa"/>
          </w:tcPr>
          <w:p w14:paraId="3EE740F2" w14:textId="77777777" w:rsidR="00E52A3C" w:rsidRPr="00BB718F" w:rsidRDefault="00E52A3C">
            <w:pPr>
              <w:pStyle w:val="BodyLarge"/>
              <w:spacing w:line="300" w:lineRule="exact"/>
              <w:ind w:left="-90" w:right="-152"/>
              <w:rPr>
                <w:rFonts w:ascii="Liberation Sans" w:hAnsi="Liberation Sans" w:cs="Liberation Sans"/>
              </w:rPr>
            </w:pPr>
            <w:r w:rsidRPr="00BB718F">
              <w:rPr>
                <w:rFonts w:ascii="Liberation Sans" w:hAnsi="Liberation Sans" w:cs="Liberation Sans"/>
              </w:rPr>
              <w:t>June 15</w:t>
            </w:r>
          </w:p>
        </w:tc>
        <w:tc>
          <w:tcPr>
            <w:tcW w:w="236" w:type="dxa"/>
          </w:tcPr>
          <w:p w14:paraId="3EE740F3"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0F4"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0F5"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0F6"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(250 @ $7)</w:t>
            </w:r>
          </w:p>
        </w:tc>
        <w:tc>
          <w:tcPr>
            <w:tcW w:w="1170" w:type="dxa"/>
          </w:tcPr>
          <w:p w14:paraId="3EE740F7" w14:textId="77777777" w:rsidR="00E52A3C" w:rsidRPr="00BB718F" w:rsidRDefault="00E52A3C">
            <w:pPr>
              <w:pStyle w:val="BodyLarge"/>
              <w:tabs>
                <w:tab w:val="left" w:pos="261"/>
              </w:tabs>
              <w:spacing w:line="300" w:lineRule="exact"/>
              <w:ind w:left="-108" w:right="-72"/>
              <w:jc w:val="right"/>
              <w:rPr>
                <w:rFonts w:ascii="Liberation Sans" w:hAnsi="Liberation Sans" w:cs="Liberation Sans"/>
              </w:rPr>
            </w:pPr>
            <w:r w:rsidRPr="00BB718F">
              <w:rPr>
                <w:rFonts w:ascii="Liberation Sans" w:hAnsi="Liberation Sans" w:cs="Liberation Sans"/>
              </w:rPr>
              <w:t>$1,750</w:t>
            </w:r>
          </w:p>
        </w:tc>
        <w:tc>
          <w:tcPr>
            <w:tcW w:w="270" w:type="dxa"/>
          </w:tcPr>
          <w:p w14:paraId="3EE740F8"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0F9" w14:textId="77777777" w:rsidR="00E52A3C" w:rsidRPr="00BB718F" w:rsidRDefault="00E52A3C">
            <w:pPr>
              <w:pStyle w:val="BodyLarge"/>
              <w:spacing w:line="300" w:lineRule="exact"/>
              <w:ind w:left="-76" w:right="-76"/>
              <w:jc w:val="right"/>
              <w:rPr>
                <w:rFonts w:ascii="Liberation Sans" w:hAnsi="Liberation Sans" w:cs="Liberation Sans"/>
              </w:rPr>
            </w:pPr>
          </w:p>
        </w:tc>
        <w:tc>
          <w:tcPr>
            <w:tcW w:w="333" w:type="dxa"/>
          </w:tcPr>
          <w:p w14:paraId="3EE740FA" w14:textId="77777777" w:rsidR="00E52A3C" w:rsidRPr="00BB718F" w:rsidRDefault="00E52A3C">
            <w:pPr>
              <w:pStyle w:val="BodyLarge"/>
              <w:spacing w:line="300" w:lineRule="exact"/>
              <w:ind w:left="-76" w:right="-76"/>
              <w:rPr>
                <w:rFonts w:ascii="Liberation Sans" w:hAnsi="Liberation Sans" w:cs="Liberation Sans"/>
              </w:rPr>
            </w:pPr>
          </w:p>
        </w:tc>
        <w:tc>
          <w:tcPr>
            <w:tcW w:w="981" w:type="dxa"/>
          </w:tcPr>
          <w:p w14:paraId="3EE740FB" w14:textId="77777777" w:rsidR="00E52A3C" w:rsidRPr="00BB718F" w:rsidRDefault="00E52A3C">
            <w:pPr>
              <w:pStyle w:val="BodyLarge"/>
              <w:spacing w:line="300" w:lineRule="exact"/>
              <w:ind w:left="-76" w:right="-54"/>
              <w:jc w:val="right"/>
              <w:rPr>
                <w:rFonts w:ascii="Liberation Sans" w:hAnsi="Liberation Sans" w:cs="Liberation Sans"/>
              </w:rPr>
            </w:pPr>
          </w:p>
        </w:tc>
      </w:tr>
      <w:tr w:rsidR="00E52A3C" w:rsidRPr="00BB718F" w14:paraId="3EE74107" w14:textId="77777777">
        <w:trPr>
          <w:cantSplit/>
        </w:trPr>
        <w:tc>
          <w:tcPr>
            <w:tcW w:w="1062" w:type="dxa"/>
          </w:tcPr>
          <w:p w14:paraId="3EE740FD" w14:textId="77777777" w:rsidR="00E52A3C" w:rsidRPr="00BB718F" w:rsidRDefault="00E52A3C">
            <w:pPr>
              <w:pStyle w:val="BodyLarge"/>
              <w:spacing w:line="300" w:lineRule="exact"/>
              <w:ind w:left="-90" w:right="-152"/>
              <w:rPr>
                <w:rFonts w:ascii="Liberation Sans" w:hAnsi="Liberation Sans" w:cs="Liberation Sans"/>
              </w:rPr>
            </w:pPr>
          </w:p>
        </w:tc>
        <w:tc>
          <w:tcPr>
            <w:tcW w:w="236" w:type="dxa"/>
          </w:tcPr>
          <w:p w14:paraId="3EE740FE"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0FF"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100"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101"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(175 @ $8)</w:t>
            </w:r>
          </w:p>
        </w:tc>
        <w:tc>
          <w:tcPr>
            <w:tcW w:w="1170" w:type="dxa"/>
          </w:tcPr>
          <w:p w14:paraId="3EE74102" w14:textId="77777777" w:rsidR="00E52A3C" w:rsidRPr="00BB718F" w:rsidRDefault="00E52A3C">
            <w:pPr>
              <w:pStyle w:val="BodyLarge"/>
              <w:tabs>
                <w:tab w:val="left" w:pos="261"/>
              </w:tabs>
              <w:spacing w:line="300" w:lineRule="exact"/>
              <w:ind w:left="-108" w:right="-90"/>
              <w:jc w:val="right"/>
              <w:rPr>
                <w:rFonts w:ascii="Liberation Sans" w:hAnsi="Liberation Sans" w:cs="Liberation Sans"/>
              </w:rPr>
            </w:pPr>
            <w:r w:rsidRPr="00BB718F">
              <w:rPr>
                <w:rFonts w:ascii="Liberation Sans" w:hAnsi="Liberation Sans" w:cs="Liberation Sans"/>
              </w:rPr>
              <w:t>1,400</w:t>
            </w:r>
          </w:p>
        </w:tc>
        <w:tc>
          <w:tcPr>
            <w:tcW w:w="270" w:type="dxa"/>
          </w:tcPr>
          <w:p w14:paraId="3EE74103"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104"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(150 @ $8)</w:t>
            </w:r>
          </w:p>
        </w:tc>
        <w:tc>
          <w:tcPr>
            <w:tcW w:w="333" w:type="dxa"/>
          </w:tcPr>
          <w:p w14:paraId="3EE74105" w14:textId="77777777" w:rsidR="00E52A3C" w:rsidRPr="00BB718F" w:rsidRDefault="00E52A3C">
            <w:pPr>
              <w:pStyle w:val="BodyLarge"/>
              <w:spacing w:line="300" w:lineRule="exact"/>
              <w:ind w:left="-76" w:right="-76"/>
              <w:rPr>
                <w:rFonts w:ascii="Liberation Sans" w:hAnsi="Liberation Sans" w:cs="Liberation Sans"/>
              </w:rPr>
            </w:pPr>
          </w:p>
        </w:tc>
        <w:tc>
          <w:tcPr>
            <w:tcW w:w="981" w:type="dxa"/>
          </w:tcPr>
          <w:p w14:paraId="3EE74106" w14:textId="77777777" w:rsidR="00E52A3C" w:rsidRPr="00BB718F" w:rsidRDefault="00E52A3C">
            <w:pPr>
              <w:pStyle w:val="BodyLarge"/>
              <w:spacing w:line="300" w:lineRule="exact"/>
              <w:ind w:left="-76" w:right="-54"/>
              <w:jc w:val="right"/>
              <w:rPr>
                <w:rFonts w:ascii="Liberation Sans" w:hAnsi="Liberation Sans" w:cs="Liberation Sans"/>
              </w:rPr>
            </w:pPr>
            <w:r w:rsidRPr="00BB718F">
              <w:rPr>
                <w:rFonts w:ascii="Liberation Sans" w:hAnsi="Liberation Sans" w:cs="Liberation Sans"/>
              </w:rPr>
              <w:t>$1,200</w:t>
            </w:r>
          </w:p>
        </w:tc>
      </w:tr>
      <w:tr w:rsidR="00E52A3C" w:rsidRPr="00BB718F" w14:paraId="3EE74112" w14:textId="77777777">
        <w:trPr>
          <w:cantSplit/>
        </w:trPr>
        <w:tc>
          <w:tcPr>
            <w:tcW w:w="1062" w:type="dxa"/>
          </w:tcPr>
          <w:p w14:paraId="3EE74108" w14:textId="77777777" w:rsidR="00E52A3C" w:rsidRPr="00BB718F" w:rsidRDefault="00E52A3C">
            <w:pPr>
              <w:pStyle w:val="BodyLarge"/>
              <w:spacing w:line="300" w:lineRule="exact"/>
              <w:ind w:left="-90" w:right="-152"/>
              <w:rPr>
                <w:rFonts w:ascii="Liberation Sans" w:hAnsi="Liberation Sans" w:cs="Liberation Sans"/>
              </w:rPr>
            </w:pPr>
          </w:p>
        </w:tc>
        <w:tc>
          <w:tcPr>
            <w:tcW w:w="236" w:type="dxa"/>
          </w:tcPr>
          <w:p w14:paraId="3EE74109"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10A"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10B"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10C" w14:textId="77777777" w:rsidR="00E52A3C" w:rsidRPr="00BB718F" w:rsidRDefault="00E52A3C">
            <w:pPr>
              <w:pStyle w:val="BodyLarge"/>
              <w:spacing w:line="300" w:lineRule="exact"/>
              <w:ind w:left="-76" w:right="-76"/>
              <w:rPr>
                <w:rFonts w:ascii="Liberation Sans" w:hAnsi="Liberation Sans" w:cs="Liberation Sans"/>
              </w:rPr>
            </w:pPr>
          </w:p>
        </w:tc>
        <w:tc>
          <w:tcPr>
            <w:tcW w:w="1170" w:type="dxa"/>
          </w:tcPr>
          <w:p w14:paraId="3EE7410D" w14:textId="77777777" w:rsidR="00E52A3C" w:rsidRPr="00BB718F" w:rsidRDefault="00E52A3C">
            <w:pPr>
              <w:pStyle w:val="BodyLarge"/>
              <w:tabs>
                <w:tab w:val="left" w:pos="261"/>
              </w:tabs>
              <w:spacing w:line="300" w:lineRule="exact"/>
              <w:ind w:left="-108" w:right="-72"/>
              <w:jc w:val="right"/>
              <w:rPr>
                <w:rFonts w:ascii="Liberation Sans" w:hAnsi="Liberation Sans" w:cs="Liberation Sans"/>
              </w:rPr>
            </w:pPr>
          </w:p>
        </w:tc>
        <w:tc>
          <w:tcPr>
            <w:tcW w:w="270" w:type="dxa"/>
          </w:tcPr>
          <w:p w14:paraId="3EE7410E"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10F"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(150 @ $8)</w:t>
            </w:r>
          </w:p>
        </w:tc>
        <w:tc>
          <w:tcPr>
            <w:tcW w:w="333" w:type="dxa"/>
            <w:vMerge w:val="restart"/>
            <w:vAlign w:val="center"/>
          </w:tcPr>
          <w:p w14:paraId="3EE74110" w14:textId="77777777" w:rsidR="00E52A3C" w:rsidRPr="00BB718F" w:rsidRDefault="00E52A3C">
            <w:pPr>
              <w:pStyle w:val="BodyLarge"/>
              <w:spacing w:line="480" w:lineRule="exact"/>
              <w:ind w:left="-72" w:right="-72"/>
              <w:jc w:val="center"/>
              <w:rPr>
                <w:rFonts w:ascii="Liberation Sans" w:hAnsi="Liberation Sans" w:cs="Liberation Sans"/>
                <w:b w:val="0"/>
                <w:bCs w:val="0"/>
                <w:sz w:val="48"/>
                <w:szCs w:val="48"/>
              </w:rPr>
            </w:pPr>
            <w:r w:rsidRPr="00BB718F">
              <w:rPr>
                <w:rFonts w:ascii="Liberation Sans" w:hAnsi="Liberation Sans" w:cs="Liberation Sans"/>
                <w:b w:val="0"/>
                <w:bCs w:val="0"/>
                <w:sz w:val="48"/>
                <w:szCs w:val="48"/>
              </w:rPr>
              <w:t>}</w:t>
            </w:r>
          </w:p>
        </w:tc>
        <w:tc>
          <w:tcPr>
            <w:tcW w:w="981" w:type="dxa"/>
            <w:vMerge w:val="restart"/>
            <w:vAlign w:val="center"/>
          </w:tcPr>
          <w:p w14:paraId="3EE74111" w14:textId="77777777" w:rsidR="00E52A3C" w:rsidRPr="00BB718F" w:rsidRDefault="00E52A3C">
            <w:pPr>
              <w:pStyle w:val="BodyLarge"/>
              <w:spacing w:line="300" w:lineRule="exact"/>
              <w:ind w:left="-76" w:right="-54"/>
              <w:jc w:val="right"/>
              <w:rPr>
                <w:rFonts w:ascii="Liberation Sans" w:hAnsi="Liberation Sans" w:cs="Liberation Sans"/>
              </w:rPr>
            </w:pPr>
            <w:r w:rsidRPr="00BB718F">
              <w:rPr>
                <w:rFonts w:ascii="Liberation Sans" w:hAnsi="Liberation Sans" w:cs="Liberation Sans"/>
              </w:rPr>
              <w:t>$5,475</w:t>
            </w:r>
          </w:p>
        </w:tc>
      </w:tr>
      <w:tr w:rsidR="00E52A3C" w:rsidRPr="00BB718F" w14:paraId="3EE7411D" w14:textId="77777777">
        <w:trPr>
          <w:cantSplit/>
        </w:trPr>
        <w:tc>
          <w:tcPr>
            <w:tcW w:w="1062" w:type="dxa"/>
          </w:tcPr>
          <w:p w14:paraId="3EE74113" w14:textId="77777777" w:rsidR="00E52A3C" w:rsidRPr="00BB718F" w:rsidRDefault="00E52A3C">
            <w:pPr>
              <w:pStyle w:val="BodyLarge"/>
              <w:spacing w:line="300" w:lineRule="exact"/>
              <w:ind w:left="-90" w:right="-152"/>
              <w:rPr>
                <w:rFonts w:ascii="Liberation Sans" w:hAnsi="Liberation Sans" w:cs="Liberation Sans"/>
              </w:rPr>
            </w:pPr>
            <w:r w:rsidRPr="00BB718F">
              <w:rPr>
                <w:rFonts w:ascii="Liberation Sans" w:hAnsi="Liberation Sans" w:cs="Liberation Sans"/>
              </w:rPr>
              <w:t>June 23</w:t>
            </w:r>
          </w:p>
        </w:tc>
        <w:tc>
          <w:tcPr>
            <w:tcW w:w="236" w:type="dxa"/>
          </w:tcPr>
          <w:p w14:paraId="3EE74114"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115" w14:textId="77777777" w:rsidR="00E52A3C" w:rsidRPr="00BB718F" w:rsidRDefault="00E52A3C">
            <w:pPr>
              <w:pStyle w:val="BodyLarge"/>
              <w:spacing w:line="300" w:lineRule="exact"/>
              <w:ind w:left="-64" w:right="-88"/>
              <w:rPr>
                <w:rFonts w:ascii="Liberation Sans" w:hAnsi="Liberation Sans" w:cs="Liberation Sans"/>
              </w:rPr>
            </w:pPr>
            <w:r w:rsidRPr="00BB718F">
              <w:rPr>
                <w:rFonts w:ascii="Liberation Sans" w:hAnsi="Liberation Sans" w:cs="Liberation Sans"/>
              </w:rPr>
              <w:t>(475 @ $9)</w:t>
            </w:r>
            <w:r w:rsidRPr="00BB718F">
              <w:rPr>
                <w:rFonts w:ascii="Liberation Sans" w:hAnsi="Liberation Sans" w:cs="Liberation Sans"/>
              </w:rPr>
              <w:tab/>
              <w:t>$4,275</w:t>
            </w:r>
          </w:p>
        </w:tc>
        <w:tc>
          <w:tcPr>
            <w:tcW w:w="297" w:type="dxa"/>
          </w:tcPr>
          <w:p w14:paraId="3EE74116"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117" w14:textId="77777777" w:rsidR="00E52A3C" w:rsidRPr="00BB718F" w:rsidRDefault="00E52A3C">
            <w:pPr>
              <w:pStyle w:val="BodyLarge"/>
              <w:spacing w:line="300" w:lineRule="exact"/>
              <w:ind w:left="-76" w:right="-76"/>
              <w:rPr>
                <w:rFonts w:ascii="Liberation Sans" w:hAnsi="Liberation Sans" w:cs="Liberation Sans"/>
              </w:rPr>
            </w:pPr>
          </w:p>
        </w:tc>
        <w:tc>
          <w:tcPr>
            <w:tcW w:w="1170" w:type="dxa"/>
          </w:tcPr>
          <w:p w14:paraId="3EE74118" w14:textId="77777777" w:rsidR="00E52A3C" w:rsidRPr="00BB718F" w:rsidRDefault="00E52A3C">
            <w:pPr>
              <w:pStyle w:val="BodyLarge"/>
              <w:tabs>
                <w:tab w:val="left" w:pos="261"/>
              </w:tabs>
              <w:spacing w:line="300" w:lineRule="exact"/>
              <w:ind w:left="-108" w:right="-72"/>
              <w:jc w:val="right"/>
              <w:rPr>
                <w:rFonts w:ascii="Liberation Sans" w:hAnsi="Liberation Sans" w:cs="Liberation Sans"/>
              </w:rPr>
            </w:pPr>
          </w:p>
        </w:tc>
        <w:tc>
          <w:tcPr>
            <w:tcW w:w="270" w:type="dxa"/>
          </w:tcPr>
          <w:p w14:paraId="3EE74119"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11A"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(475 @ $9)</w:t>
            </w:r>
          </w:p>
        </w:tc>
        <w:tc>
          <w:tcPr>
            <w:tcW w:w="333" w:type="dxa"/>
            <w:vMerge/>
          </w:tcPr>
          <w:p w14:paraId="3EE7411B" w14:textId="77777777" w:rsidR="00E52A3C" w:rsidRPr="00BB718F" w:rsidRDefault="00E52A3C">
            <w:pPr>
              <w:pStyle w:val="BodyLarge"/>
              <w:spacing w:line="300" w:lineRule="exact"/>
              <w:ind w:left="-76" w:right="-76"/>
              <w:rPr>
                <w:rFonts w:ascii="Liberation Sans" w:hAnsi="Liberation Sans" w:cs="Liberation Sans"/>
              </w:rPr>
            </w:pPr>
          </w:p>
        </w:tc>
        <w:tc>
          <w:tcPr>
            <w:tcW w:w="981" w:type="dxa"/>
            <w:vMerge/>
          </w:tcPr>
          <w:p w14:paraId="3EE7411C" w14:textId="77777777" w:rsidR="00E52A3C" w:rsidRPr="00BB718F" w:rsidRDefault="00E52A3C">
            <w:pPr>
              <w:pStyle w:val="BodyLarge"/>
              <w:spacing w:line="300" w:lineRule="exact"/>
              <w:ind w:left="-76" w:right="-54"/>
              <w:jc w:val="right"/>
              <w:rPr>
                <w:rFonts w:ascii="Liberation Sans" w:hAnsi="Liberation Sans" w:cs="Liberation Sans"/>
              </w:rPr>
            </w:pPr>
          </w:p>
        </w:tc>
      </w:tr>
      <w:tr w:rsidR="00E52A3C" w:rsidRPr="00BB718F" w14:paraId="3EE74128" w14:textId="77777777">
        <w:trPr>
          <w:cantSplit/>
        </w:trPr>
        <w:tc>
          <w:tcPr>
            <w:tcW w:w="1062" w:type="dxa"/>
          </w:tcPr>
          <w:p w14:paraId="3EE7411E" w14:textId="77777777" w:rsidR="00E52A3C" w:rsidRPr="00BB718F" w:rsidRDefault="00E52A3C">
            <w:pPr>
              <w:pStyle w:val="BodyLarge"/>
              <w:spacing w:line="300" w:lineRule="exact"/>
              <w:ind w:left="-90" w:right="-152"/>
              <w:rPr>
                <w:rFonts w:ascii="Liberation Sans" w:hAnsi="Liberation Sans" w:cs="Liberation Sans"/>
              </w:rPr>
            </w:pPr>
          </w:p>
        </w:tc>
        <w:tc>
          <w:tcPr>
            <w:tcW w:w="236" w:type="dxa"/>
          </w:tcPr>
          <w:p w14:paraId="3EE7411F"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120"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121"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122" w14:textId="77777777" w:rsidR="00E52A3C" w:rsidRPr="00BB718F" w:rsidRDefault="00E52A3C">
            <w:pPr>
              <w:pStyle w:val="BodyLarge"/>
              <w:spacing w:line="300" w:lineRule="exact"/>
              <w:ind w:left="-76" w:right="-76"/>
              <w:rPr>
                <w:rFonts w:ascii="Liberation Sans" w:hAnsi="Liberation Sans" w:cs="Liberation Sans"/>
              </w:rPr>
            </w:pPr>
          </w:p>
        </w:tc>
        <w:tc>
          <w:tcPr>
            <w:tcW w:w="1170" w:type="dxa"/>
          </w:tcPr>
          <w:p w14:paraId="3EE74123" w14:textId="77777777" w:rsidR="00E52A3C" w:rsidRPr="00BB718F" w:rsidRDefault="00E52A3C">
            <w:pPr>
              <w:pStyle w:val="BodyLarge"/>
              <w:tabs>
                <w:tab w:val="left" w:pos="261"/>
              </w:tabs>
              <w:spacing w:line="300" w:lineRule="exact"/>
              <w:ind w:left="-108" w:right="-72"/>
              <w:jc w:val="right"/>
              <w:rPr>
                <w:rFonts w:ascii="Liberation Sans" w:hAnsi="Liberation Sans" w:cs="Liberation Sans"/>
              </w:rPr>
            </w:pPr>
          </w:p>
        </w:tc>
        <w:tc>
          <w:tcPr>
            <w:tcW w:w="270" w:type="dxa"/>
          </w:tcPr>
          <w:p w14:paraId="3EE74124"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125" w14:textId="77777777" w:rsidR="00E52A3C" w:rsidRPr="00BB718F" w:rsidRDefault="00E52A3C">
            <w:pPr>
              <w:pStyle w:val="BodyLarge"/>
              <w:spacing w:line="300" w:lineRule="exact"/>
              <w:ind w:left="-76" w:right="-76"/>
              <w:jc w:val="right"/>
              <w:rPr>
                <w:rFonts w:ascii="Liberation Sans" w:hAnsi="Liberation Sans" w:cs="Liberation Sans"/>
              </w:rPr>
            </w:pPr>
          </w:p>
        </w:tc>
        <w:tc>
          <w:tcPr>
            <w:tcW w:w="333" w:type="dxa"/>
          </w:tcPr>
          <w:p w14:paraId="3EE74126" w14:textId="77777777" w:rsidR="00E52A3C" w:rsidRPr="00BB718F" w:rsidRDefault="00E52A3C">
            <w:pPr>
              <w:pStyle w:val="BodyLarge"/>
              <w:spacing w:line="300" w:lineRule="exact"/>
              <w:ind w:left="-72" w:right="-72"/>
              <w:jc w:val="center"/>
              <w:rPr>
                <w:rFonts w:ascii="Liberation Sans" w:hAnsi="Liberation Sans" w:cs="Liberation Sans"/>
                <w:b w:val="0"/>
                <w:bCs w:val="0"/>
                <w:sz w:val="52"/>
                <w:szCs w:val="52"/>
              </w:rPr>
            </w:pPr>
          </w:p>
        </w:tc>
        <w:tc>
          <w:tcPr>
            <w:tcW w:w="981" w:type="dxa"/>
          </w:tcPr>
          <w:p w14:paraId="3EE74127" w14:textId="77777777" w:rsidR="00E52A3C" w:rsidRPr="00BB718F" w:rsidRDefault="00E52A3C">
            <w:pPr>
              <w:pStyle w:val="BodyLarge"/>
              <w:spacing w:line="300" w:lineRule="exact"/>
              <w:ind w:left="-76" w:right="-54"/>
              <w:jc w:val="right"/>
              <w:rPr>
                <w:rFonts w:ascii="Liberation Sans" w:hAnsi="Liberation Sans" w:cs="Liberation Sans"/>
              </w:rPr>
            </w:pPr>
          </w:p>
        </w:tc>
      </w:tr>
      <w:tr w:rsidR="00E52A3C" w:rsidRPr="00BB718F" w14:paraId="3EE74133" w14:textId="77777777">
        <w:trPr>
          <w:cantSplit/>
        </w:trPr>
        <w:tc>
          <w:tcPr>
            <w:tcW w:w="1062" w:type="dxa"/>
          </w:tcPr>
          <w:p w14:paraId="3EE74129" w14:textId="77777777" w:rsidR="00E52A3C" w:rsidRPr="00BB718F" w:rsidRDefault="00E52A3C">
            <w:pPr>
              <w:pStyle w:val="BodyLarge"/>
              <w:spacing w:line="300" w:lineRule="exact"/>
              <w:ind w:left="-90" w:right="-152"/>
              <w:rPr>
                <w:rFonts w:ascii="Liberation Sans" w:hAnsi="Liberation Sans" w:cs="Liberation Sans"/>
              </w:rPr>
            </w:pPr>
            <w:r w:rsidRPr="00BB718F">
              <w:rPr>
                <w:rFonts w:ascii="Liberation Sans" w:hAnsi="Liberation Sans" w:cs="Liberation Sans"/>
              </w:rPr>
              <w:t>June 27</w:t>
            </w:r>
          </w:p>
        </w:tc>
        <w:tc>
          <w:tcPr>
            <w:tcW w:w="236" w:type="dxa"/>
          </w:tcPr>
          <w:p w14:paraId="3EE7412A"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12B"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12C"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12D"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(150 @ $8)</w:t>
            </w:r>
          </w:p>
        </w:tc>
        <w:tc>
          <w:tcPr>
            <w:tcW w:w="1170" w:type="dxa"/>
          </w:tcPr>
          <w:p w14:paraId="3EE7412E" w14:textId="77777777" w:rsidR="00E52A3C" w:rsidRPr="00BB718F" w:rsidRDefault="00E52A3C">
            <w:pPr>
              <w:pStyle w:val="BodyLarge"/>
              <w:tabs>
                <w:tab w:val="left" w:pos="261"/>
              </w:tabs>
              <w:spacing w:line="300" w:lineRule="exact"/>
              <w:ind w:left="-108" w:right="-72"/>
              <w:jc w:val="right"/>
              <w:rPr>
                <w:rFonts w:ascii="Liberation Sans" w:hAnsi="Liberation Sans" w:cs="Liberation Sans"/>
              </w:rPr>
            </w:pPr>
            <w:r w:rsidRPr="00BB718F">
              <w:rPr>
                <w:rFonts w:ascii="Liberation Sans" w:hAnsi="Liberation Sans" w:cs="Liberation Sans"/>
              </w:rPr>
              <w:t>1,200</w:t>
            </w:r>
          </w:p>
        </w:tc>
        <w:tc>
          <w:tcPr>
            <w:tcW w:w="270" w:type="dxa"/>
          </w:tcPr>
          <w:p w14:paraId="3EE7412F"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130"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(130 @ $9)</w:t>
            </w:r>
          </w:p>
        </w:tc>
        <w:tc>
          <w:tcPr>
            <w:tcW w:w="333" w:type="dxa"/>
          </w:tcPr>
          <w:p w14:paraId="3EE74131" w14:textId="77777777" w:rsidR="00E52A3C" w:rsidRPr="00BB718F" w:rsidRDefault="00E52A3C">
            <w:pPr>
              <w:pStyle w:val="BodyLarge"/>
              <w:spacing w:line="300" w:lineRule="exact"/>
              <w:ind w:left="-76" w:right="-76"/>
              <w:rPr>
                <w:rFonts w:ascii="Liberation Sans" w:hAnsi="Liberation Sans" w:cs="Liberation Sans"/>
              </w:rPr>
            </w:pPr>
          </w:p>
        </w:tc>
        <w:tc>
          <w:tcPr>
            <w:tcW w:w="981" w:type="dxa"/>
          </w:tcPr>
          <w:p w14:paraId="3EE74132" w14:textId="77777777" w:rsidR="00E52A3C" w:rsidRPr="00BB718F" w:rsidRDefault="00E52A3C">
            <w:pPr>
              <w:pStyle w:val="BodyLarge"/>
              <w:spacing w:line="300" w:lineRule="exact"/>
              <w:ind w:left="-76" w:right="-54"/>
              <w:jc w:val="right"/>
              <w:rPr>
                <w:rFonts w:ascii="Liberation Sans" w:hAnsi="Liberation Sans" w:cs="Liberation Sans"/>
              </w:rPr>
            </w:pPr>
            <w:r w:rsidRPr="00BB718F">
              <w:rPr>
                <w:rFonts w:ascii="Liberation Sans" w:hAnsi="Liberation Sans" w:cs="Liberation Sans"/>
              </w:rPr>
              <w:t>$1,170</w:t>
            </w:r>
          </w:p>
        </w:tc>
      </w:tr>
      <w:tr w:rsidR="00E52A3C" w:rsidRPr="00BB718F" w14:paraId="3EE7413E" w14:textId="77777777">
        <w:trPr>
          <w:cantSplit/>
        </w:trPr>
        <w:tc>
          <w:tcPr>
            <w:tcW w:w="1062" w:type="dxa"/>
          </w:tcPr>
          <w:p w14:paraId="3EE74134" w14:textId="77777777" w:rsidR="00E52A3C" w:rsidRPr="00BB718F" w:rsidRDefault="00E52A3C">
            <w:pPr>
              <w:pStyle w:val="BodyLarge"/>
              <w:spacing w:line="300" w:lineRule="exact"/>
              <w:ind w:left="-90" w:right="-152"/>
              <w:rPr>
                <w:rFonts w:ascii="Liberation Sans" w:hAnsi="Liberation Sans" w:cs="Liberation Sans"/>
              </w:rPr>
            </w:pPr>
          </w:p>
        </w:tc>
        <w:tc>
          <w:tcPr>
            <w:tcW w:w="236" w:type="dxa"/>
          </w:tcPr>
          <w:p w14:paraId="3EE74135"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136"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137"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138" w14:textId="77777777" w:rsidR="00E52A3C" w:rsidRPr="00BB718F" w:rsidRDefault="00E52A3C">
            <w:pPr>
              <w:pStyle w:val="BodyLarge"/>
              <w:spacing w:line="300" w:lineRule="exact"/>
              <w:ind w:left="-76" w:right="-76"/>
              <w:jc w:val="right"/>
              <w:rPr>
                <w:rFonts w:ascii="Liberation Sans" w:hAnsi="Liberation Sans" w:cs="Liberation Sans"/>
              </w:rPr>
            </w:pPr>
            <w:r w:rsidRPr="00BB718F">
              <w:rPr>
                <w:rFonts w:ascii="Liberation Sans" w:hAnsi="Liberation Sans" w:cs="Liberation Sans"/>
              </w:rPr>
              <w:t>(345 @ $9)</w:t>
            </w:r>
          </w:p>
        </w:tc>
        <w:tc>
          <w:tcPr>
            <w:tcW w:w="1170" w:type="dxa"/>
          </w:tcPr>
          <w:p w14:paraId="3EE74139" w14:textId="77777777" w:rsidR="00E52A3C" w:rsidRPr="00BB718F" w:rsidRDefault="00E52A3C">
            <w:pPr>
              <w:pStyle w:val="BodyLarge"/>
              <w:tabs>
                <w:tab w:val="left" w:pos="261"/>
              </w:tabs>
              <w:spacing w:line="300" w:lineRule="exact"/>
              <w:ind w:left="-108" w:right="-72"/>
              <w:jc w:val="right"/>
              <w:rPr>
                <w:rFonts w:ascii="Liberation Sans" w:hAnsi="Liberation Sans" w:cs="Liberation Sans"/>
                <w:u w:val="single"/>
              </w:rPr>
            </w:pPr>
            <w:r w:rsidRPr="00BB718F">
              <w:rPr>
                <w:rFonts w:ascii="Liberation Sans" w:hAnsi="Liberation Sans" w:cs="Liberation Sans"/>
                <w:u w:val="single"/>
              </w:rPr>
              <w:t xml:space="preserve">  3,105</w:t>
            </w:r>
          </w:p>
        </w:tc>
        <w:tc>
          <w:tcPr>
            <w:tcW w:w="270" w:type="dxa"/>
          </w:tcPr>
          <w:p w14:paraId="3EE7413A"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13B" w14:textId="77777777" w:rsidR="00E52A3C" w:rsidRPr="00BB718F" w:rsidRDefault="00E52A3C">
            <w:pPr>
              <w:pStyle w:val="BodyLarge"/>
              <w:spacing w:line="300" w:lineRule="exact"/>
              <w:ind w:left="-76" w:right="-76"/>
              <w:jc w:val="right"/>
              <w:rPr>
                <w:rFonts w:ascii="Liberation Sans" w:hAnsi="Liberation Sans" w:cs="Liberation Sans"/>
              </w:rPr>
            </w:pPr>
          </w:p>
        </w:tc>
        <w:tc>
          <w:tcPr>
            <w:tcW w:w="333" w:type="dxa"/>
          </w:tcPr>
          <w:p w14:paraId="3EE7413C" w14:textId="77777777" w:rsidR="00E52A3C" w:rsidRPr="00BB718F" w:rsidRDefault="00E52A3C">
            <w:pPr>
              <w:pStyle w:val="BodyLarge"/>
              <w:spacing w:line="300" w:lineRule="exact"/>
              <w:ind w:left="-76" w:right="-76"/>
              <w:rPr>
                <w:rFonts w:ascii="Liberation Sans" w:hAnsi="Liberation Sans" w:cs="Liberation Sans"/>
              </w:rPr>
            </w:pPr>
          </w:p>
        </w:tc>
        <w:tc>
          <w:tcPr>
            <w:tcW w:w="981" w:type="dxa"/>
          </w:tcPr>
          <w:p w14:paraId="3EE7413D" w14:textId="77777777" w:rsidR="00E52A3C" w:rsidRPr="00BB718F" w:rsidRDefault="00E52A3C">
            <w:pPr>
              <w:pStyle w:val="BodyLarge"/>
              <w:spacing w:line="300" w:lineRule="exact"/>
              <w:ind w:left="-76" w:right="-54"/>
              <w:jc w:val="right"/>
              <w:rPr>
                <w:rFonts w:ascii="Liberation Sans" w:hAnsi="Liberation Sans" w:cs="Liberation Sans"/>
              </w:rPr>
            </w:pPr>
          </w:p>
        </w:tc>
      </w:tr>
      <w:tr w:rsidR="00E52A3C" w:rsidRPr="00BB718F" w14:paraId="3EE74149" w14:textId="77777777">
        <w:trPr>
          <w:cantSplit/>
        </w:trPr>
        <w:tc>
          <w:tcPr>
            <w:tcW w:w="1062" w:type="dxa"/>
          </w:tcPr>
          <w:p w14:paraId="3EE7413F" w14:textId="77777777" w:rsidR="00E52A3C" w:rsidRPr="00BB718F" w:rsidRDefault="00E52A3C">
            <w:pPr>
              <w:pStyle w:val="BodyLarge"/>
              <w:spacing w:line="300" w:lineRule="exact"/>
              <w:ind w:left="-90" w:right="-152"/>
              <w:rPr>
                <w:rFonts w:ascii="Liberation Sans" w:hAnsi="Liberation Sans" w:cs="Liberation Sans"/>
              </w:rPr>
            </w:pPr>
          </w:p>
        </w:tc>
        <w:tc>
          <w:tcPr>
            <w:tcW w:w="236" w:type="dxa"/>
          </w:tcPr>
          <w:p w14:paraId="3EE74140" w14:textId="77777777" w:rsidR="00E52A3C" w:rsidRPr="00BB718F" w:rsidRDefault="00E52A3C">
            <w:pPr>
              <w:pStyle w:val="BodyLarge"/>
              <w:spacing w:line="300" w:lineRule="exact"/>
              <w:ind w:left="-64" w:right="-88"/>
              <w:rPr>
                <w:rFonts w:ascii="Liberation Sans" w:hAnsi="Liberation Sans" w:cs="Liberation Sans"/>
              </w:rPr>
            </w:pPr>
          </w:p>
        </w:tc>
        <w:tc>
          <w:tcPr>
            <w:tcW w:w="2464" w:type="dxa"/>
          </w:tcPr>
          <w:p w14:paraId="3EE74141" w14:textId="77777777" w:rsidR="00E52A3C" w:rsidRPr="00BB718F" w:rsidRDefault="00E52A3C">
            <w:pPr>
              <w:pStyle w:val="BodyLarge"/>
              <w:spacing w:line="300" w:lineRule="exact"/>
              <w:ind w:left="-64" w:right="-88"/>
              <w:rPr>
                <w:rFonts w:ascii="Liberation Sans" w:hAnsi="Liberation Sans" w:cs="Liberation Sans"/>
              </w:rPr>
            </w:pPr>
          </w:p>
        </w:tc>
        <w:tc>
          <w:tcPr>
            <w:tcW w:w="297" w:type="dxa"/>
          </w:tcPr>
          <w:p w14:paraId="3EE74142" w14:textId="77777777" w:rsidR="00E52A3C" w:rsidRPr="00BB718F" w:rsidRDefault="00E52A3C">
            <w:pPr>
              <w:pStyle w:val="BodyLarge"/>
              <w:spacing w:line="300" w:lineRule="exact"/>
              <w:ind w:left="-64" w:right="-88"/>
              <w:rPr>
                <w:rFonts w:ascii="Liberation Sans" w:hAnsi="Liberation Sans" w:cs="Liberation Sans"/>
              </w:rPr>
            </w:pPr>
          </w:p>
        </w:tc>
        <w:tc>
          <w:tcPr>
            <w:tcW w:w="1539" w:type="dxa"/>
          </w:tcPr>
          <w:p w14:paraId="3EE74143" w14:textId="77777777" w:rsidR="00E52A3C" w:rsidRPr="00BB718F" w:rsidRDefault="00E52A3C">
            <w:pPr>
              <w:pStyle w:val="BodyLarge"/>
              <w:spacing w:line="300" w:lineRule="exact"/>
              <w:ind w:left="-76" w:right="-76"/>
              <w:jc w:val="right"/>
              <w:rPr>
                <w:rFonts w:ascii="Liberation Sans" w:hAnsi="Liberation Sans" w:cs="Liberation Sans"/>
              </w:rPr>
            </w:pPr>
          </w:p>
        </w:tc>
        <w:tc>
          <w:tcPr>
            <w:tcW w:w="1170" w:type="dxa"/>
          </w:tcPr>
          <w:p w14:paraId="3EE74144" w14:textId="77777777" w:rsidR="00E52A3C" w:rsidRPr="00BB718F" w:rsidRDefault="00E52A3C">
            <w:pPr>
              <w:pStyle w:val="BodyLarge"/>
              <w:tabs>
                <w:tab w:val="left" w:pos="261"/>
              </w:tabs>
              <w:spacing w:line="300" w:lineRule="exact"/>
              <w:ind w:left="-108" w:right="-72"/>
              <w:jc w:val="right"/>
              <w:rPr>
                <w:rFonts w:ascii="Liberation Sans" w:hAnsi="Liberation Sans" w:cs="Liberation Sans"/>
                <w:u w:val="double"/>
              </w:rPr>
            </w:pPr>
            <w:r w:rsidRPr="00BB718F">
              <w:rPr>
                <w:rFonts w:ascii="Liberation Sans" w:hAnsi="Liberation Sans" w:cs="Liberation Sans"/>
                <w:u w:val="double"/>
              </w:rPr>
              <w:t>$7,455</w:t>
            </w:r>
          </w:p>
        </w:tc>
        <w:tc>
          <w:tcPr>
            <w:tcW w:w="270" w:type="dxa"/>
          </w:tcPr>
          <w:p w14:paraId="3EE74145" w14:textId="77777777" w:rsidR="00E52A3C" w:rsidRPr="00BB718F" w:rsidRDefault="00E52A3C">
            <w:pPr>
              <w:pStyle w:val="BodyLarge"/>
              <w:spacing w:line="300" w:lineRule="exact"/>
              <w:ind w:left="-76" w:right="-76"/>
              <w:rPr>
                <w:rFonts w:ascii="Liberation Sans" w:hAnsi="Liberation Sans" w:cs="Liberation Sans"/>
              </w:rPr>
            </w:pPr>
          </w:p>
        </w:tc>
        <w:tc>
          <w:tcPr>
            <w:tcW w:w="1458" w:type="dxa"/>
          </w:tcPr>
          <w:p w14:paraId="3EE74146" w14:textId="77777777" w:rsidR="00E52A3C" w:rsidRPr="00BB718F" w:rsidRDefault="00E52A3C">
            <w:pPr>
              <w:pStyle w:val="BodyLarge"/>
              <w:spacing w:line="300" w:lineRule="exact"/>
              <w:ind w:left="-76" w:right="-76"/>
              <w:rPr>
                <w:rFonts w:ascii="Liberation Sans" w:hAnsi="Liberation Sans" w:cs="Liberation Sans"/>
              </w:rPr>
            </w:pPr>
          </w:p>
        </w:tc>
        <w:tc>
          <w:tcPr>
            <w:tcW w:w="333" w:type="dxa"/>
          </w:tcPr>
          <w:p w14:paraId="3EE74147" w14:textId="77777777" w:rsidR="00E52A3C" w:rsidRPr="00BB718F" w:rsidRDefault="00E52A3C">
            <w:pPr>
              <w:pStyle w:val="BodyLarge"/>
              <w:spacing w:line="300" w:lineRule="exact"/>
              <w:ind w:left="-76" w:right="-76"/>
              <w:rPr>
                <w:rFonts w:ascii="Liberation Sans" w:hAnsi="Liberation Sans" w:cs="Liberation Sans"/>
              </w:rPr>
            </w:pPr>
          </w:p>
        </w:tc>
        <w:tc>
          <w:tcPr>
            <w:tcW w:w="981" w:type="dxa"/>
          </w:tcPr>
          <w:p w14:paraId="3EE74148" w14:textId="77777777" w:rsidR="00E52A3C" w:rsidRPr="00BB718F" w:rsidRDefault="00E52A3C">
            <w:pPr>
              <w:pStyle w:val="BodyLarge"/>
              <w:spacing w:line="300" w:lineRule="exact"/>
              <w:ind w:left="-76" w:right="-76"/>
              <w:jc w:val="right"/>
              <w:rPr>
                <w:rFonts w:ascii="Liberation Sans" w:hAnsi="Liberation Sans" w:cs="Liberation Sans"/>
              </w:rPr>
            </w:pPr>
          </w:p>
        </w:tc>
      </w:tr>
    </w:tbl>
    <w:p w14:paraId="3EE7414A" w14:textId="77777777" w:rsidR="00E52A3C" w:rsidRPr="00BB718F" w:rsidRDefault="00E52A3C">
      <w:pPr>
        <w:pStyle w:val="BodyLarge"/>
        <w:tabs>
          <w:tab w:val="left" w:pos="6714"/>
        </w:tabs>
        <w:spacing w:line="300" w:lineRule="exact"/>
        <w:ind w:left="27"/>
        <w:rPr>
          <w:rFonts w:ascii="Liberation Sans" w:hAnsi="Liberation Sans" w:cs="Liberation Sans"/>
        </w:rPr>
      </w:pPr>
    </w:p>
    <w:p w14:paraId="3EE7414B" w14:textId="77777777" w:rsidR="00E52A3C" w:rsidRPr="00BB718F" w:rsidRDefault="00E52A3C">
      <w:pPr>
        <w:pStyle w:val="BodyLarge"/>
        <w:tabs>
          <w:tab w:val="left" w:pos="6732"/>
          <w:tab w:val="left" w:pos="9810"/>
        </w:tabs>
        <w:rPr>
          <w:rFonts w:ascii="Liberation Sans" w:hAnsi="Liberation Sans" w:cs="Liberation Sans"/>
        </w:rPr>
      </w:pPr>
      <w:r w:rsidRPr="00BB718F">
        <w:rPr>
          <w:rFonts w:ascii="Liberation Sans" w:hAnsi="Liberation Sans" w:cs="Liberation Sans"/>
        </w:rPr>
        <w:t>Ending inventory: $1,170. Cost of goods sold: $8,625 – $1,170 = $7,455.</w:t>
      </w:r>
    </w:p>
    <w:p w14:paraId="3EE7414C" w14:textId="77777777" w:rsidR="00E52A3C" w:rsidRPr="00BB718F" w:rsidRDefault="00E52A3C">
      <w:pPr>
        <w:pStyle w:val="BodyLarge"/>
        <w:tabs>
          <w:tab w:val="left" w:pos="6732"/>
          <w:tab w:val="left" w:pos="9810"/>
        </w:tabs>
        <w:rPr>
          <w:rFonts w:ascii="Liberation Sans" w:hAnsi="Liberation Sans" w:cs="Liberation Sans"/>
        </w:rPr>
      </w:pPr>
    </w:p>
    <w:p w14:paraId="3EE7414D"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br w:type="page"/>
      </w:r>
      <w:r w:rsidRPr="00BB718F">
        <w:rPr>
          <w:rFonts w:ascii="Liberation Sans" w:hAnsi="Liberation Sans" w:cs="Liberation Sans"/>
        </w:rPr>
        <w:lastRenderedPageBreak/>
        <w:t>*EXERCISE 6-16B (Continued)</w:t>
      </w:r>
    </w:p>
    <w:p w14:paraId="3EE7414E" w14:textId="77777777" w:rsidR="00E52A3C" w:rsidRPr="00BB718F" w:rsidRDefault="00E52A3C">
      <w:pPr>
        <w:pStyle w:val="BodyLarge"/>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1062"/>
        <w:gridCol w:w="279"/>
        <w:gridCol w:w="2455"/>
        <w:gridCol w:w="236"/>
        <w:gridCol w:w="1530"/>
        <w:gridCol w:w="1152"/>
        <w:gridCol w:w="288"/>
        <w:gridCol w:w="1431"/>
        <w:gridCol w:w="396"/>
        <w:gridCol w:w="1107"/>
      </w:tblGrid>
      <w:tr w:rsidR="00E52A3C" w:rsidRPr="00BB718F" w14:paraId="3EE74150" w14:textId="77777777">
        <w:trPr>
          <w:cantSplit/>
        </w:trPr>
        <w:tc>
          <w:tcPr>
            <w:tcW w:w="9936" w:type="dxa"/>
            <w:gridSpan w:val="10"/>
            <w:tcBorders>
              <w:bottom w:val="single" w:sz="4" w:space="0" w:color="auto"/>
            </w:tcBorders>
          </w:tcPr>
          <w:p w14:paraId="3EE7414F" w14:textId="77777777" w:rsidR="00E52A3C" w:rsidRPr="00BB718F" w:rsidRDefault="00E52A3C">
            <w:pPr>
              <w:pStyle w:val="BodyLarge"/>
              <w:tabs>
                <w:tab w:val="left" w:pos="9774"/>
              </w:tabs>
              <w:jc w:val="center"/>
              <w:rPr>
                <w:rFonts w:ascii="Liberation Sans" w:hAnsi="Liberation Sans" w:cs="Liberation Sans"/>
              </w:rPr>
            </w:pPr>
            <w:r w:rsidRPr="00BB718F">
              <w:rPr>
                <w:rFonts w:ascii="Liberation Sans" w:hAnsi="Liberation Sans" w:cs="Liberation Sans"/>
              </w:rPr>
              <w:t>LIFO</w:t>
            </w:r>
          </w:p>
        </w:tc>
      </w:tr>
      <w:tr w:rsidR="00E52A3C" w:rsidRPr="00BB718F" w14:paraId="3EE74158" w14:textId="77777777">
        <w:trPr>
          <w:cantSplit/>
        </w:trPr>
        <w:tc>
          <w:tcPr>
            <w:tcW w:w="1062" w:type="dxa"/>
          </w:tcPr>
          <w:p w14:paraId="3EE74151" w14:textId="77777777" w:rsidR="00E52A3C" w:rsidRPr="00BB718F" w:rsidRDefault="00E52A3C">
            <w:pPr>
              <w:pStyle w:val="BodyLarge"/>
              <w:spacing w:before="40"/>
              <w:ind w:left="-90" w:hanging="18"/>
              <w:rPr>
                <w:rFonts w:ascii="Liberation Sans" w:hAnsi="Liberation Sans" w:cs="Liberation Sans"/>
                <w:u w:val="single"/>
              </w:rPr>
            </w:pPr>
            <w:r w:rsidRPr="00BB718F">
              <w:rPr>
                <w:rFonts w:ascii="Liberation Sans" w:hAnsi="Liberation Sans" w:cs="Liberation Sans"/>
                <w:u w:val="single"/>
              </w:rPr>
              <w:t>Date</w:t>
            </w:r>
          </w:p>
        </w:tc>
        <w:tc>
          <w:tcPr>
            <w:tcW w:w="279" w:type="dxa"/>
          </w:tcPr>
          <w:p w14:paraId="3EE74152" w14:textId="77777777" w:rsidR="00E52A3C" w:rsidRPr="00BB718F" w:rsidRDefault="00E52A3C">
            <w:pPr>
              <w:pStyle w:val="BodyLarge"/>
              <w:spacing w:before="40"/>
              <w:ind w:left="-124" w:right="-153"/>
              <w:rPr>
                <w:rFonts w:ascii="Liberation Sans" w:hAnsi="Liberation Sans" w:cs="Liberation Sans"/>
              </w:rPr>
            </w:pPr>
          </w:p>
        </w:tc>
        <w:tc>
          <w:tcPr>
            <w:tcW w:w="2455" w:type="dxa"/>
            <w:tcBorders>
              <w:bottom w:val="single" w:sz="4" w:space="0" w:color="auto"/>
            </w:tcBorders>
          </w:tcPr>
          <w:p w14:paraId="3EE74153" w14:textId="77777777" w:rsidR="00E52A3C" w:rsidRPr="00BB718F" w:rsidRDefault="00E52A3C">
            <w:pPr>
              <w:pStyle w:val="BodyLarge"/>
              <w:spacing w:before="40"/>
              <w:ind w:left="-117" w:right="-108"/>
              <w:rPr>
                <w:rFonts w:ascii="Liberation Sans" w:hAnsi="Liberation Sans" w:cs="Liberation Sans"/>
              </w:rPr>
            </w:pPr>
            <w:r w:rsidRPr="00BB718F">
              <w:rPr>
                <w:rFonts w:ascii="Liberation Sans" w:hAnsi="Liberation Sans" w:cs="Liberation Sans"/>
              </w:rPr>
              <w:t>Purchases</w:t>
            </w:r>
          </w:p>
        </w:tc>
        <w:tc>
          <w:tcPr>
            <w:tcW w:w="236" w:type="dxa"/>
          </w:tcPr>
          <w:p w14:paraId="3EE74154" w14:textId="77777777" w:rsidR="00E52A3C" w:rsidRPr="00BB718F" w:rsidRDefault="00E52A3C">
            <w:pPr>
              <w:pStyle w:val="BodyLarge"/>
              <w:spacing w:before="40"/>
              <w:ind w:left="-64" w:right="-88"/>
              <w:rPr>
                <w:rFonts w:ascii="Liberation Sans" w:hAnsi="Liberation Sans" w:cs="Liberation Sans"/>
              </w:rPr>
            </w:pPr>
          </w:p>
        </w:tc>
        <w:tc>
          <w:tcPr>
            <w:tcW w:w="2682" w:type="dxa"/>
            <w:gridSpan w:val="2"/>
            <w:tcBorders>
              <w:bottom w:val="single" w:sz="4" w:space="0" w:color="auto"/>
            </w:tcBorders>
          </w:tcPr>
          <w:p w14:paraId="3EE74155"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t>Cost of Goods Sold</w:t>
            </w:r>
          </w:p>
        </w:tc>
        <w:tc>
          <w:tcPr>
            <w:tcW w:w="288" w:type="dxa"/>
          </w:tcPr>
          <w:p w14:paraId="3EE74156" w14:textId="77777777" w:rsidR="00E52A3C" w:rsidRPr="00BB718F" w:rsidRDefault="00E52A3C">
            <w:pPr>
              <w:pStyle w:val="BodyLarge"/>
              <w:spacing w:before="40"/>
              <w:ind w:left="-76" w:right="-76"/>
              <w:rPr>
                <w:rFonts w:ascii="Liberation Sans" w:hAnsi="Liberation Sans" w:cs="Liberation Sans"/>
              </w:rPr>
            </w:pPr>
          </w:p>
        </w:tc>
        <w:tc>
          <w:tcPr>
            <w:tcW w:w="2934" w:type="dxa"/>
            <w:gridSpan w:val="3"/>
            <w:tcBorders>
              <w:bottom w:val="single" w:sz="4" w:space="0" w:color="auto"/>
            </w:tcBorders>
          </w:tcPr>
          <w:p w14:paraId="3EE74157"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t>Balance</w:t>
            </w:r>
          </w:p>
        </w:tc>
      </w:tr>
      <w:tr w:rsidR="00E52A3C" w:rsidRPr="00BB718F" w14:paraId="3EE74163" w14:textId="77777777">
        <w:trPr>
          <w:cantSplit/>
        </w:trPr>
        <w:tc>
          <w:tcPr>
            <w:tcW w:w="1062" w:type="dxa"/>
          </w:tcPr>
          <w:p w14:paraId="3EE74159" w14:textId="77777777" w:rsidR="00E52A3C" w:rsidRPr="00BB718F" w:rsidRDefault="00E52A3C">
            <w:pPr>
              <w:pStyle w:val="BodyLarge"/>
              <w:spacing w:before="40"/>
              <w:ind w:left="-90" w:right="-152" w:hanging="18"/>
              <w:rPr>
                <w:rFonts w:ascii="Liberation Sans" w:hAnsi="Liberation Sans" w:cs="Liberation Sans"/>
              </w:rPr>
            </w:pPr>
            <w:r w:rsidRPr="00BB718F">
              <w:rPr>
                <w:rFonts w:ascii="Liberation Sans" w:hAnsi="Liberation Sans" w:cs="Liberation Sans"/>
              </w:rPr>
              <w:t>June   1</w:t>
            </w:r>
          </w:p>
        </w:tc>
        <w:tc>
          <w:tcPr>
            <w:tcW w:w="279" w:type="dxa"/>
          </w:tcPr>
          <w:p w14:paraId="3EE7415A" w14:textId="77777777" w:rsidR="00E52A3C" w:rsidRPr="00BB718F" w:rsidRDefault="00E52A3C">
            <w:pPr>
              <w:pStyle w:val="BodyLarge"/>
              <w:spacing w:before="40"/>
              <w:ind w:left="-124" w:right="-153"/>
              <w:rPr>
                <w:rFonts w:ascii="Liberation Sans" w:hAnsi="Liberation Sans" w:cs="Liberation Sans"/>
              </w:rPr>
            </w:pPr>
          </w:p>
        </w:tc>
        <w:tc>
          <w:tcPr>
            <w:tcW w:w="2455" w:type="dxa"/>
          </w:tcPr>
          <w:p w14:paraId="3EE7415B" w14:textId="77777777" w:rsidR="00E52A3C" w:rsidRPr="00BB718F" w:rsidRDefault="00E52A3C">
            <w:pPr>
              <w:pStyle w:val="BodyLarge"/>
              <w:spacing w:before="40"/>
              <w:ind w:left="-117" w:right="-108"/>
              <w:rPr>
                <w:rFonts w:ascii="Liberation Sans" w:hAnsi="Liberation Sans" w:cs="Liberation Sans"/>
              </w:rPr>
            </w:pPr>
          </w:p>
        </w:tc>
        <w:tc>
          <w:tcPr>
            <w:tcW w:w="236" w:type="dxa"/>
          </w:tcPr>
          <w:p w14:paraId="3EE7415C" w14:textId="77777777" w:rsidR="00E52A3C" w:rsidRPr="00BB718F" w:rsidRDefault="00E52A3C">
            <w:pPr>
              <w:pStyle w:val="BodyLarge"/>
              <w:spacing w:before="40"/>
              <w:ind w:left="-64" w:right="-88"/>
              <w:rPr>
                <w:rFonts w:ascii="Liberation Sans" w:hAnsi="Liberation Sans" w:cs="Liberation Sans"/>
              </w:rPr>
            </w:pPr>
          </w:p>
        </w:tc>
        <w:tc>
          <w:tcPr>
            <w:tcW w:w="1530" w:type="dxa"/>
          </w:tcPr>
          <w:p w14:paraId="3EE7415D" w14:textId="77777777" w:rsidR="00E52A3C" w:rsidRPr="00BB718F" w:rsidRDefault="00E52A3C">
            <w:pPr>
              <w:pStyle w:val="BodyLarge"/>
              <w:spacing w:before="40"/>
              <w:ind w:left="-76" w:right="-76"/>
              <w:rPr>
                <w:rFonts w:ascii="Liberation Sans" w:hAnsi="Liberation Sans" w:cs="Liberation Sans"/>
              </w:rPr>
            </w:pPr>
          </w:p>
        </w:tc>
        <w:tc>
          <w:tcPr>
            <w:tcW w:w="1152" w:type="dxa"/>
          </w:tcPr>
          <w:p w14:paraId="3EE7415E" w14:textId="77777777" w:rsidR="00E52A3C" w:rsidRPr="00BB718F" w:rsidRDefault="00E52A3C">
            <w:pPr>
              <w:pStyle w:val="BodyLarge"/>
              <w:spacing w:before="40"/>
              <w:ind w:left="-76" w:right="-76"/>
              <w:jc w:val="right"/>
              <w:rPr>
                <w:rFonts w:ascii="Liberation Sans" w:hAnsi="Liberation Sans" w:cs="Liberation Sans"/>
              </w:rPr>
            </w:pPr>
          </w:p>
        </w:tc>
        <w:tc>
          <w:tcPr>
            <w:tcW w:w="288" w:type="dxa"/>
          </w:tcPr>
          <w:p w14:paraId="3EE7415F" w14:textId="77777777" w:rsidR="00E52A3C" w:rsidRPr="00BB718F" w:rsidRDefault="00E52A3C">
            <w:pPr>
              <w:pStyle w:val="BodyLarge"/>
              <w:spacing w:before="40"/>
              <w:ind w:left="-76" w:right="-76"/>
              <w:rPr>
                <w:rFonts w:ascii="Liberation Sans" w:hAnsi="Liberation Sans" w:cs="Liberation Sans"/>
              </w:rPr>
            </w:pPr>
          </w:p>
        </w:tc>
        <w:tc>
          <w:tcPr>
            <w:tcW w:w="1431" w:type="dxa"/>
          </w:tcPr>
          <w:p w14:paraId="3EE74160" w14:textId="77777777" w:rsidR="00E52A3C" w:rsidRPr="00BB718F" w:rsidRDefault="00E52A3C">
            <w:pPr>
              <w:pStyle w:val="BodyLarge"/>
              <w:spacing w:before="40"/>
              <w:ind w:left="-108" w:right="-108"/>
              <w:jc w:val="right"/>
              <w:rPr>
                <w:rFonts w:ascii="Liberation Sans" w:hAnsi="Liberation Sans" w:cs="Liberation Sans"/>
              </w:rPr>
            </w:pPr>
            <w:r w:rsidRPr="00BB718F">
              <w:rPr>
                <w:rFonts w:ascii="Liberation Sans" w:hAnsi="Liberation Sans" w:cs="Liberation Sans"/>
              </w:rPr>
              <w:t>(250 @ $7)</w:t>
            </w:r>
          </w:p>
        </w:tc>
        <w:tc>
          <w:tcPr>
            <w:tcW w:w="396" w:type="dxa"/>
          </w:tcPr>
          <w:p w14:paraId="3EE74161" w14:textId="77777777" w:rsidR="00E52A3C" w:rsidRPr="00BB718F" w:rsidRDefault="00E52A3C">
            <w:pPr>
              <w:pStyle w:val="BodyLarge"/>
              <w:spacing w:before="40"/>
              <w:ind w:left="-76" w:right="-76"/>
              <w:rPr>
                <w:rFonts w:ascii="Liberation Sans" w:hAnsi="Liberation Sans" w:cs="Liberation Sans"/>
              </w:rPr>
            </w:pPr>
          </w:p>
        </w:tc>
        <w:tc>
          <w:tcPr>
            <w:tcW w:w="1107" w:type="dxa"/>
          </w:tcPr>
          <w:p w14:paraId="3EE74162" w14:textId="77777777" w:rsidR="00E52A3C" w:rsidRPr="00BB718F" w:rsidRDefault="00E52A3C">
            <w:pPr>
              <w:pStyle w:val="BodyLarge"/>
              <w:tabs>
                <w:tab w:val="left" w:pos="972"/>
              </w:tabs>
              <w:spacing w:before="40"/>
              <w:ind w:left="-76" w:right="63"/>
              <w:jc w:val="right"/>
              <w:rPr>
                <w:rFonts w:ascii="Liberation Sans" w:hAnsi="Liberation Sans" w:cs="Liberation Sans"/>
              </w:rPr>
            </w:pPr>
            <w:r w:rsidRPr="00BB718F">
              <w:rPr>
                <w:rFonts w:ascii="Liberation Sans" w:hAnsi="Liberation Sans" w:cs="Liberation Sans"/>
              </w:rPr>
              <w:t>$1,750</w:t>
            </w:r>
          </w:p>
        </w:tc>
      </w:tr>
      <w:tr w:rsidR="00E52A3C" w:rsidRPr="00BB718F" w14:paraId="3EE7416E" w14:textId="77777777">
        <w:trPr>
          <w:cantSplit/>
        </w:trPr>
        <w:tc>
          <w:tcPr>
            <w:tcW w:w="1062" w:type="dxa"/>
          </w:tcPr>
          <w:p w14:paraId="3EE74164" w14:textId="77777777" w:rsidR="00E52A3C" w:rsidRPr="00BB718F" w:rsidRDefault="00E52A3C">
            <w:pPr>
              <w:pStyle w:val="BodyLarge"/>
              <w:ind w:left="-90" w:right="-117" w:hanging="18"/>
              <w:rPr>
                <w:rFonts w:ascii="Liberation Sans" w:hAnsi="Liberation Sans" w:cs="Liberation Sans"/>
              </w:rPr>
            </w:pPr>
            <w:r w:rsidRPr="00BB718F">
              <w:rPr>
                <w:rFonts w:ascii="Liberation Sans" w:hAnsi="Liberation Sans" w:cs="Liberation Sans"/>
              </w:rPr>
              <w:t>June 12</w:t>
            </w:r>
          </w:p>
        </w:tc>
        <w:tc>
          <w:tcPr>
            <w:tcW w:w="279" w:type="dxa"/>
          </w:tcPr>
          <w:p w14:paraId="3EE74165" w14:textId="77777777" w:rsidR="00E52A3C" w:rsidRPr="00BB718F" w:rsidRDefault="00E52A3C">
            <w:pPr>
              <w:pStyle w:val="BodyLarge"/>
              <w:ind w:left="-124" w:right="-153"/>
              <w:rPr>
                <w:rFonts w:ascii="Liberation Sans" w:hAnsi="Liberation Sans" w:cs="Liberation Sans"/>
              </w:rPr>
            </w:pPr>
          </w:p>
        </w:tc>
        <w:tc>
          <w:tcPr>
            <w:tcW w:w="2455" w:type="dxa"/>
          </w:tcPr>
          <w:p w14:paraId="3EE74166" w14:textId="77777777" w:rsidR="00E52A3C" w:rsidRPr="00BB718F" w:rsidRDefault="00E52A3C">
            <w:pPr>
              <w:pStyle w:val="BodyLarge"/>
              <w:ind w:left="-117" w:right="-108"/>
              <w:rPr>
                <w:rFonts w:ascii="Liberation Sans" w:hAnsi="Liberation Sans" w:cs="Liberation Sans"/>
              </w:rPr>
            </w:pPr>
            <w:r w:rsidRPr="00BB718F">
              <w:rPr>
                <w:rFonts w:ascii="Liberation Sans" w:hAnsi="Liberation Sans" w:cs="Liberation Sans"/>
              </w:rPr>
              <w:t>(325 @ $8)</w:t>
            </w:r>
            <w:r w:rsidRPr="00BB718F">
              <w:rPr>
                <w:rFonts w:ascii="Liberation Sans" w:hAnsi="Liberation Sans" w:cs="Liberation Sans"/>
              </w:rPr>
              <w:tab/>
              <w:t>$2,600</w:t>
            </w:r>
          </w:p>
        </w:tc>
        <w:tc>
          <w:tcPr>
            <w:tcW w:w="236" w:type="dxa"/>
          </w:tcPr>
          <w:p w14:paraId="3EE74167" w14:textId="77777777" w:rsidR="00E52A3C" w:rsidRPr="00BB718F" w:rsidRDefault="00E52A3C">
            <w:pPr>
              <w:pStyle w:val="BodyLarge"/>
              <w:ind w:left="-64" w:right="-88"/>
              <w:rPr>
                <w:rFonts w:ascii="Liberation Sans" w:hAnsi="Liberation Sans" w:cs="Liberation Sans"/>
              </w:rPr>
            </w:pPr>
          </w:p>
        </w:tc>
        <w:tc>
          <w:tcPr>
            <w:tcW w:w="1530" w:type="dxa"/>
          </w:tcPr>
          <w:p w14:paraId="3EE74168" w14:textId="77777777" w:rsidR="00E52A3C" w:rsidRPr="00BB718F" w:rsidRDefault="00E52A3C">
            <w:pPr>
              <w:pStyle w:val="BodyLarge"/>
              <w:ind w:left="-76" w:right="-76"/>
              <w:rPr>
                <w:rFonts w:ascii="Liberation Sans" w:hAnsi="Liberation Sans" w:cs="Liberation Sans"/>
              </w:rPr>
            </w:pPr>
          </w:p>
        </w:tc>
        <w:tc>
          <w:tcPr>
            <w:tcW w:w="1152" w:type="dxa"/>
          </w:tcPr>
          <w:p w14:paraId="3EE74169" w14:textId="77777777" w:rsidR="00E52A3C" w:rsidRPr="00BB718F" w:rsidRDefault="00E52A3C">
            <w:pPr>
              <w:pStyle w:val="BodyLarge"/>
              <w:ind w:left="-76" w:right="-76"/>
              <w:jc w:val="right"/>
              <w:rPr>
                <w:rFonts w:ascii="Liberation Sans" w:hAnsi="Liberation Sans" w:cs="Liberation Sans"/>
              </w:rPr>
            </w:pPr>
          </w:p>
        </w:tc>
        <w:tc>
          <w:tcPr>
            <w:tcW w:w="288" w:type="dxa"/>
          </w:tcPr>
          <w:p w14:paraId="3EE7416A" w14:textId="77777777" w:rsidR="00E52A3C" w:rsidRPr="00BB718F" w:rsidRDefault="00E52A3C">
            <w:pPr>
              <w:pStyle w:val="BodyLarge"/>
              <w:ind w:left="-76" w:right="-76"/>
              <w:rPr>
                <w:rFonts w:ascii="Liberation Sans" w:hAnsi="Liberation Sans" w:cs="Liberation Sans"/>
              </w:rPr>
            </w:pPr>
          </w:p>
        </w:tc>
        <w:tc>
          <w:tcPr>
            <w:tcW w:w="1431" w:type="dxa"/>
          </w:tcPr>
          <w:p w14:paraId="3EE7416B" w14:textId="77777777" w:rsidR="00E52A3C" w:rsidRPr="00BB718F" w:rsidRDefault="00E52A3C">
            <w:pPr>
              <w:pStyle w:val="BodyLarge"/>
              <w:ind w:left="-108" w:right="-108"/>
              <w:jc w:val="right"/>
              <w:rPr>
                <w:rFonts w:ascii="Liberation Sans" w:hAnsi="Liberation Sans" w:cs="Liberation Sans"/>
              </w:rPr>
            </w:pPr>
            <w:r w:rsidRPr="00BB718F">
              <w:rPr>
                <w:rFonts w:ascii="Liberation Sans" w:hAnsi="Liberation Sans" w:cs="Liberation Sans"/>
              </w:rPr>
              <w:t>(250 @ $7)</w:t>
            </w:r>
          </w:p>
        </w:tc>
        <w:tc>
          <w:tcPr>
            <w:tcW w:w="396" w:type="dxa"/>
            <w:vMerge w:val="restart"/>
            <w:vAlign w:val="center"/>
          </w:tcPr>
          <w:p w14:paraId="3EE7416C" w14:textId="77777777" w:rsidR="00E52A3C" w:rsidRPr="00BB718F" w:rsidRDefault="00E52A3C">
            <w:pPr>
              <w:pStyle w:val="BodyLarge"/>
              <w:spacing w:line="520" w:lineRule="exact"/>
              <w:ind w:left="-72" w:right="-72"/>
              <w:jc w:val="center"/>
              <w:rPr>
                <w:rFonts w:ascii="Liberation Sans" w:hAnsi="Liberation Sans" w:cs="Liberation Sans"/>
                <w:b w:val="0"/>
                <w:bCs w:val="0"/>
                <w:sz w:val="52"/>
                <w:szCs w:val="52"/>
              </w:rPr>
            </w:pPr>
            <w:r w:rsidRPr="00BB718F">
              <w:rPr>
                <w:rFonts w:ascii="Liberation Sans" w:hAnsi="Liberation Sans" w:cs="Liberation Sans"/>
                <w:b w:val="0"/>
                <w:bCs w:val="0"/>
                <w:sz w:val="52"/>
                <w:szCs w:val="52"/>
              </w:rPr>
              <w:t>}</w:t>
            </w:r>
          </w:p>
        </w:tc>
        <w:tc>
          <w:tcPr>
            <w:tcW w:w="1107" w:type="dxa"/>
            <w:vMerge w:val="restart"/>
            <w:vAlign w:val="center"/>
          </w:tcPr>
          <w:p w14:paraId="3EE7416D" w14:textId="77777777" w:rsidR="00E52A3C" w:rsidRPr="00BB718F" w:rsidRDefault="00E52A3C">
            <w:pPr>
              <w:pStyle w:val="BodyLarge"/>
              <w:tabs>
                <w:tab w:val="left" w:pos="882"/>
              </w:tabs>
              <w:ind w:left="-76" w:right="63"/>
              <w:jc w:val="right"/>
              <w:rPr>
                <w:rFonts w:ascii="Liberation Sans" w:hAnsi="Liberation Sans" w:cs="Liberation Sans"/>
              </w:rPr>
            </w:pPr>
            <w:r w:rsidRPr="00BB718F">
              <w:rPr>
                <w:rFonts w:ascii="Liberation Sans" w:hAnsi="Liberation Sans" w:cs="Liberation Sans"/>
              </w:rPr>
              <w:t>$4,350</w:t>
            </w:r>
          </w:p>
        </w:tc>
      </w:tr>
      <w:tr w:rsidR="00E52A3C" w:rsidRPr="00BB718F" w14:paraId="3EE74179" w14:textId="77777777">
        <w:trPr>
          <w:cantSplit/>
        </w:trPr>
        <w:tc>
          <w:tcPr>
            <w:tcW w:w="1062" w:type="dxa"/>
          </w:tcPr>
          <w:p w14:paraId="3EE7416F" w14:textId="77777777" w:rsidR="00E52A3C" w:rsidRPr="00BB718F" w:rsidRDefault="00E52A3C">
            <w:pPr>
              <w:pStyle w:val="BodyLarge"/>
              <w:ind w:left="-90" w:right="-117" w:hanging="18"/>
              <w:rPr>
                <w:rFonts w:ascii="Liberation Sans" w:hAnsi="Liberation Sans" w:cs="Liberation Sans"/>
              </w:rPr>
            </w:pPr>
          </w:p>
        </w:tc>
        <w:tc>
          <w:tcPr>
            <w:tcW w:w="279" w:type="dxa"/>
          </w:tcPr>
          <w:p w14:paraId="3EE74170" w14:textId="77777777" w:rsidR="00E52A3C" w:rsidRPr="00BB718F" w:rsidRDefault="00E52A3C">
            <w:pPr>
              <w:pStyle w:val="BodyLarge"/>
              <w:ind w:left="-124" w:right="-153"/>
              <w:rPr>
                <w:rFonts w:ascii="Liberation Sans" w:hAnsi="Liberation Sans" w:cs="Liberation Sans"/>
              </w:rPr>
            </w:pPr>
          </w:p>
        </w:tc>
        <w:tc>
          <w:tcPr>
            <w:tcW w:w="2455" w:type="dxa"/>
          </w:tcPr>
          <w:p w14:paraId="3EE74171" w14:textId="77777777" w:rsidR="00E52A3C" w:rsidRPr="00BB718F" w:rsidRDefault="00E52A3C">
            <w:pPr>
              <w:pStyle w:val="BodyLarge"/>
              <w:ind w:left="-117" w:right="-108"/>
              <w:rPr>
                <w:rFonts w:ascii="Liberation Sans" w:hAnsi="Liberation Sans" w:cs="Liberation Sans"/>
              </w:rPr>
            </w:pPr>
          </w:p>
        </w:tc>
        <w:tc>
          <w:tcPr>
            <w:tcW w:w="236" w:type="dxa"/>
          </w:tcPr>
          <w:p w14:paraId="3EE74172" w14:textId="77777777" w:rsidR="00E52A3C" w:rsidRPr="00BB718F" w:rsidRDefault="00E52A3C">
            <w:pPr>
              <w:pStyle w:val="BodyLarge"/>
              <w:ind w:left="-64" w:right="-88"/>
              <w:rPr>
                <w:rFonts w:ascii="Liberation Sans" w:hAnsi="Liberation Sans" w:cs="Liberation Sans"/>
              </w:rPr>
            </w:pPr>
          </w:p>
        </w:tc>
        <w:tc>
          <w:tcPr>
            <w:tcW w:w="1530" w:type="dxa"/>
          </w:tcPr>
          <w:p w14:paraId="3EE74173" w14:textId="77777777" w:rsidR="00E52A3C" w:rsidRPr="00BB718F" w:rsidRDefault="00E52A3C">
            <w:pPr>
              <w:pStyle w:val="BodyLarge"/>
              <w:ind w:left="-76" w:right="-76"/>
              <w:rPr>
                <w:rFonts w:ascii="Liberation Sans" w:hAnsi="Liberation Sans" w:cs="Liberation Sans"/>
              </w:rPr>
            </w:pPr>
          </w:p>
        </w:tc>
        <w:tc>
          <w:tcPr>
            <w:tcW w:w="1152" w:type="dxa"/>
          </w:tcPr>
          <w:p w14:paraId="3EE74174" w14:textId="77777777" w:rsidR="00E52A3C" w:rsidRPr="00BB718F" w:rsidRDefault="00E52A3C">
            <w:pPr>
              <w:pStyle w:val="BodyLarge"/>
              <w:ind w:left="-76" w:right="-76"/>
              <w:jc w:val="right"/>
              <w:rPr>
                <w:rFonts w:ascii="Liberation Sans" w:hAnsi="Liberation Sans" w:cs="Liberation Sans"/>
              </w:rPr>
            </w:pPr>
          </w:p>
        </w:tc>
        <w:tc>
          <w:tcPr>
            <w:tcW w:w="288" w:type="dxa"/>
          </w:tcPr>
          <w:p w14:paraId="3EE74175" w14:textId="77777777" w:rsidR="00E52A3C" w:rsidRPr="00BB718F" w:rsidRDefault="00E52A3C">
            <w:pPr>
              <w:pStyle w:val="BodyLarge"/>
              <w:ind w:left="-76" w:right="-76"/>
              <w:rPr>
                <w:rFonts w:ascii="Liberation Sans" w:hAnsi="Liberation Sans" w:cs="Liberation Sans"/>
              </w:rPr>
            </w:pPr>
          </w:p>
        </w:tc>
        <w:tc>
          <w:tcPr>
            <w:tcW w:w="1431" w:type="dxa"/>
          </w:tcPr>
          <w:p w14:paraId="3EE74176" w14:textId="77777777" w:rsidR="00E52A3C" w:rsidRPr="00BB718F" w:rsidRDefault="00E52A3C">
            <w:pPr>
              <w:pStyle w:val="BodyLarge"/>
              <w:ind w:left="-108" w:right="-108"/>
              <w:jc w:val="right"/>
              <w:rPr>
                <w:rFonts w:ascii="Liberation Sans" w:hAnsi="Liberation Sans" w:cs="Liberation Sans"/>
              </w:rPr>
            </w:pPr>
            <w:r w:rsidRPr="00BB718F">
              <w:rPr>
                <w:rFonts w:ascii="Liberation Sans" w:hAnsi="Liberation Sans" w:cs="Liberation Sans"/>
              </w:rPr>
              <w:t>(325 @ $8)</w:t>
            </w:r>
          </w:p>
        </w:tc>
        <w:tc>
          <w:tcPr>
            <w:tcW w:w="396" w:type="dxa"/>
            <w:vMerge/>
          </w:tcPr>
          <w:p w14:paraId="3EE74177" w14:textId="77777777" w:rsidR="00E52A3C" w:rsidRPr="00BB718F" w:rsidRDefault="00E52A3C">
            <w:pPr>
              <w:pStyle w:val="BodyLarge"/>
              <w:ind w:left="-76" w:right="-76"/>
              <w:rPr>
                <w:rFonts w:ascii="Liberation Sans" w:hAnsi="Liberation Sans" w:cs="Liberation Sans"/>
              </w:rPr>
            </w:pPr>
          </w:p>
        </w:tc>
        <w:tc>
          <w:tcPr>
            <w:tcW w:w="1107" w:type="dxa"/>
            <w:vMerge/>
          </w:tcPr>
          <w:p w14:paraId="3EE74178" w14:textId="77777777" w:rsidR="00E52A3C" w:rsidRPr="00BB718F" w:rsidRDefault="00E52A3C">
            <w:pPr>
              <w:pStyle w:val="BodyLarge"/>
              <w:tabs>
                <w:tab w:val="left" w:pos="972"/>
              </w:tabs>
              <w:ind w:left="-76" w:right="63"/>
              <w:jc w:val="right"/>
              <w:rPr>
                <w:rFonts w:ascii="Liberation Sans" w:hAnsi="Liberation Sans" w:cs="Liberation Sans"/>
              </w:rPr>
            </w:pPr>
          </w:p>
        </w:tc>
      </w:tr>
      <w:tr w:rsidR="00E52A3C" w:rsidRPr="00BB718F" w14:paraId="3EE74184" w14:textId="77777777">
        <w:trPr>
          <w:cantSplit/>
        </w:trPr>
        <w:tc>
          <w:tcPr>
            <w:tcW w:w="1062" w:type="dxa"/>
          </w:tcPr>
          <w:p w14:paraId="3EE7417A" w14:textId="77777777" w:rsidR="00E52A3C" w:rsidRPr="00BB718F" w:rsidRDefault="00E52A3C">
            <w:pPr>
              <w:pStyle w:val="BodyLarge"/>
              <w:ind w:left="-90" w:right="-117" w:hanging="18"/>
              <w:rPr>
                <w:rFonts w:ascii="Liberation Sans" w:hAnsi="Liberation Sans" w:cs="Liberation Sans"/>
              </w:rPr>
            </w:pPr>
            <w:r w:rsidRPr="00BB718F">
              <w:rPr>
                <w:rFonts w:ascii="Liberation Sans" w:hAnsi="Liberation Sans" w:cs="Liberation Sans"/>
              </w:rPr>
              <w:t>June 15</w:t>
            </w:r>
          </w:p>
        </w:tc>
        <w:tc>
          <w:tcPr>
            <w:tcW w:w="279" w:type="dxa"/>
          </w:tcPr>
          <w:p w14:paraId="3EE7417B" w14:textId="77777777" w:rsidR="00E52A3C" w:rsidRPr="00BB718F" w:rsidRDefault="00E52A3C">
            <w:pPr>
              <w:pStyle w:val="BodyLarge"/>
              <w:ind w:left="-124" w:right="-153"/>
              <w:rPr>
                <w:rFonts w:ascii="Liberation Sans" w:hAnsi="Liberation Sans" w:cs="Liberation Sans"/>
              </w:rPr>
            </w:pPr>
          </w:p>
        </w:tc>
        <w:tc>
          <w:tcPr>
            <w:tcW w:w="2455" w:type="dxa"/>
          </w:tcPr>
          <w:p w14:paraId="3EE7417C" w14:textId="77777777" w:rsidR="00E52A3C" w:rsidRPr="00BB718F" w:rsidRDefault="00E52A3C">
            <w:pPr>
              <w:pStyle w:val="BodyLarge"/>
              <w:ind w:left="-117" w:right="-108"/>
              <w:rPr>
                <w:rFonts w:ascii="Liberation Sans" w:hAnsi="Liberation Sans" w:cs="Liberation Sans"/>
              </w:rPr>
            </w:pPr>
          </w:p>
        </w:tc>
        <w:tc>
          <w:tcPr>
            <w:tcW w:w="236" w:type="dxa"/>
          </w:tcPr>
          <w:p w14:paraId="3EE7417D" w14:textId="77777777" w:rsidR="00E52A3C" w:rsidRPr="00BB718F" w:rsidRDefault="00E52A3C">
            <w:pPr>
              <w:pStyle w:val="BodyLarge"/>
              <w:ind w:left="-64" w:right="-88"/>
              <w:rPr>
                <w:rFonts w:ascii="Liberation Sans" w:hAnsi="Liberation Sans" w:cs="Liberation Sans"/>
              </w:rPr>
            </w:pPr>
          </w:p>
        </w:tc>
        <w:tc>
          <w:tcPr>
            <w:tcW w:w="1530" w:type="dxa"/>
          </w:tcPr>
          <w:p w14:paraId="3EE7417E" w14:textId="77777777" w:rsidR="00E52A3C" w:rsidRPr="00BB718F" w:rsidRDefault="00E52A3C">
            <w:pPr>
              <w:pStyle w:val="BodyLarge"/>
              <w:ind w:left="-76" w:right="-76"/>
              <w:jc w:val="right"/>
              <w:rPr>
                <w:rFonts w:ascii="Liberation Sans" w:hAnsi="Liberation Sans" w:cs="Liberation Sans"/>
              </w:rPr>
            </w:pPr>
            <w:r w:rsidRPr="00BB718F">
              <w:rPr>
                <w:rFonts w:ascii="Liberation Sans" w:hAnsi="Liberation Sans" w:cs="Liberation Sans"/>
              </w:rPr>
              <w:t>(325 @ $8)</w:t>
            </w:r>
          </w:p>
        </w:tc>
        <w:tc>
          <w:tcPr>
            <w:tcW w:w="1152" w:type="dxa"/>
          </w:tcPr>
          <w:p w14:paraId="3EE7417F" w14:textId="77777777" w:rsidR="00E52A3C" w:rsidRPr="00BB718F" w:rsidRDefault="00E52A3C">
            <w:pPr>
              <w:pStyle w:val="BodyLarge"/>
              <w:ind w:left="-72" w:right="-72"/>
              <w:jc w:val="right"/>
              <w:rPr>
                <w:rFonts w:ascii="Liberation Sans" w:hAnsi="Liberation Sans" w:cs="Liberation Sans"/>
              </w:rPr>
            </w:pPr>
            <w:r w:rsidRPr="00BB718F">
              <w:rPr>
                <w:rFonts w:ascii="Liberation Sans" w:hAnsi="Liberation Sans" w:cs="Liberation Sans"/>
              </w:rPr>
              <w:t>$2,600</w:t>
            </w:r>
          </w:p>
        </w:tc>
        <w:tc>
          <w:tcPr>
            <w:tcW w:w="288" w:type="dxa"/>
          </w:tcPr>
          <w:p w14:paraId="3EE74180" w14:textId="77777777" w:rsidR="00E52A3C" w:rsidRPr="00BB718F" w:rsidRDefault="00E52A3C">
            <w:pPr>
              <w:pStyle w:val="BodyLarge"/>
              <w:ind w:left="-76" w:right="-76"/>
              <w:rPr>
                <w:rFonts w:ascii="Liberation Sans" w:hAnsi="Liberation Sans" w:cs="Liberation Sans"/>
              </w:rPr>
            </w:pPr>
          </w:p>
        </w:tc>
        <w:tc>
          <w:tcPr>
            <w:tcW w:w="1431" w:type="dxa"/>
          </w:tcPr>
          <w:p w14:paraId="3EE74181" w14:textId="77777777" w:rsidR="00E52A3C" w:rsidRPr="00BB718F" w:rsidRDefault="00E52A3C">
            <w:pPr>
              <w:pStyle w:val="BodyLarge"/>
              <w:ind w:left="-108" w:right="-108"/>
              <w:jc w:val="right"/>
              <w:rPr>
                <w:rFonts w:ascii="Liberation Sans" w:hAnsi="Liberation Sans" w:cs="Liberation Sans"/>
              </w:rPr>
            </w:pPr>
          </w:p>
        </w:tc>
        <w:tc>
          <w:tcPr>
            <w:tcW w:w="396" w:type="dxa"/>
          </w:tcPr>
          <w:p w14:paraId="3EE74182" w14:textId="77777777" w:rsidR="00E52A3C" w:rsidRPr="00BB718F" w:rsidRDefault="00E52A3C">
            <w:pPr>
              <w:pStyle w:val="BodyLarge"/>
              <w:ind w:left="-76" w:right="-76"/>
              <w:rPr>
                <w:rFonts w:ascii="Liberation Sans" w:hAnsi="Liberation Sans" w:cs="Liberation Sans"/>
              </w:rPr>
            </w:pPr>
          </w:p>
        </w:tc>
        <w:tc>
          <w:tcPr>
            <w:tcW w:w="1107" w:type="dxa"/>
          </w:tcPr>
          <w:p w14:paraId="3EE74183" w14:textId="77777777" w:rsidR="00E52A3C" w:rsidRPr="00BB718F" w:rsidRDefault="00E52A3C">
            <w:pPr>
              <w:pStyle w:val="BodyLarge"/>
              <w:tabs>
                <w:tab w:val="left" w:pos="972"/>
              </w:tabs>
              <w:ind w:left="-76" w:right="63"/>
              <w:jc w:val="right"/>
              <w:rPr>
                <w:rFonts w:ascii="Liberation Sans" w:hAnsi="Liberation Sans" w:cs="Liberation Sans"/>
              </w:rPr>
            </w:pPr>
          </w:p>
        </w:tc>
      </w:tr>
      <w:tr w:rsidR="00E52A3C" w:rsidRPr="00BB718F" w14:paraId="3EE7418F" w14:textId="77777777">
        <w:trPr>
          <w:cantSplit/>
        </w:trPr>
        <w:tc>
          <w:tcPr>
            <w:tcW w:w="1062" w:type="dxa"/>
          </w:tcPr>
          <w:p w14:paraId="3EE74185" w14:textId="77777777" w:rsidR="00E52A3C" w:rsidRPr="00BB718F" w:rsidRDefault="00E52A3C">
            <w:pPr>
              <w:pStyle w:val="BodyLarge"/>
              <w:ind w:left="-90" w:right="-117" w:hanging="18"/>
              <w:rPr>
                <w:rFonts w:ascii="Liberation Sans" w:hAnsi="Liberation Sans" w:cs="Liberation Sans"/>
              </w:rPr>
            </w:pPr>
          </w:p>
        </w:tc>
        <w:tc>
          <w:tcPr>
            <w:tcW w:w="279" w:type="dxa"/>
          </w:tcPr>
          <w:p w14:paraId="3EE74186" w14:textId="77777777" w:rsidR="00E52A3C" w:rsidRPr="00BB718F" w:rsidRDefault="00E52A3C">
            <w:pPr>
              <w:pStyle w:val="BodyLarge"/>
              <w:ind w:left="-124" w:right="-153"/>
              <w:rPr>
                <w:rFonts w:ascii="Liberation Sans" w:hAnsi="Liberation Sans" w:cs="Liberation Sans"/>
              </w:rPr>
            </w:pPr>
          </w:p>
        </w:tc>
        <w:tc>
          <w:tcPr>
            <w:tcW w:w="2455" w:type="dxa"/>
          </w:tcPr>
          <w:p w14:paraId="3EE74187" w14:textId="77777777" w:rsidR="00E52A3C" w:rsidRPr="00BB718F" w:rsidRDefault="00E52A3C">
            <w:pPr>
              <w:pStyle w:val="BodyLarge"/>
              <w:ind w:left="-117" w:right="-108"/>
              <w:rPr>
                <w:rFonts w:ascii="Liberation Sans" w:hAnsi="Liberation Sans" w:cs="Liberation Sans"/>
              </w:rPr>
            </w:pPr>
          </w:p>
        </w:tc>
        <w:tc>
          <w:tcPr>
            <w:tcW w:w="236" w:type="dxa"/>
          </w:tcPr>
          <w:p w14:paraId="3EE74188" w14:textId="77777777" w:rsidR="00E52A3C" w:rsidRPr="00BB718F" w:rsidRDefault="00E52A3C">
            <w:pPr>
              <w:pStyle w:val="BodyLarge"/>
              <w:ind w:left="-64" w:right="-88"/>
              <w:rPr>
                <w:rFonts w:ascii="Liberation Sans" w:hAnsi="Liberation Sans" w:cs="Liberation Sans"/>
              </w:rPr>
            </w:pPr>
          </w:p>
        </w:tc>
        <w:tc>
          <w:tcPr>
            <w:tcW w:w="1530" w:type="dxa"/>
          </w:tcPr>
          <w:p w14:paraId="3EE74189" w14:textId="77777777" w:rsidR="00E52A3C" w:rsidRPr="00BB718F" w:rsidRDefault="00E52A3C">
            <w:pPr>
              <w:pStyle w:val="BodyLarge"/>
              <w:ind w:left="-76" w:right="-76"/>
              <w:jc w:val="right"/>
              <w:rPr>
                <w:rFonts w:ascii="Liberation Sans" w:hAnsi="Liberation Sans" w:cs="Liberation Sans"/>
              </w:rPr>
            </w:pPr>
            <w:r w:rsidRPr="00BB718F">
              <w:rPr>
                <w:rFonts w:ascii="Liberation Sans" w:hAnsi="Liberation Sans" w:cs="Liberation Sans"/>
              </w:rPr>
              <w:t>(100 @ $7)</w:t>
            </w:r>
          </w:p>
        </w:tc>
        <w:tc>
          <w:tcPr>
            <w:tcW w:w="1152" w:type="dxa"/>
          </w:tcPr>
          <w:p w14:paraId="3EE7418A" w14:textId="77777777" w:rsidR="00E52A3C" w:rsidRPr="00BB718F" w:rsidRDefault="00E52A3C">
            <w:pPr>
              <w:pStyle w:val="BodyLarge"/>
              <w:ind w:left="-76" w:right="-76"/>
              <w:jc w:val="right"/>
              <w:rPr>
                <w:rFonts w:ascii="Liberation Sans" w:hAnsi="Liberation Sans" w:cs="Liberation Sans"/>
              </w:rPr>
            </w:pPr>
            <w:r w:rsidRPr="00BB718F">
              <w:rPr>
                <w:rFonts w:ascii="Liberation Sans" w:hAnsi="Liberation Sans" w:cs="Liberation Sans"/>
              </w:rPr>
              <w:t>$   700</w:t>
            </w:r>
          </w:p>
        </w:tc>
        <w:tc>
          <w:tcPr>
            <w:tcW w:w="288" w:type="dxa"/>
          </w:tcPr>
          <w:p w14:paraId="3EE7418B" w14:textId="77777777" w:rsidR="00E52A3C" w:rsidRPr="00BB718F" w:rsidRDefault="00E52A3C">
            <w:pPr>
              <w:pStyle w:val="BodyLarge"/>
              <w:ind w:left="-76" w:right="-76"/>
              <w:rPr>
                <w:rFonts w:ascii="Liberation Sans" w:hAnsi="Liberation Sans" w:cs="Liberation Sans"/>
              </w:rPr>
            </w:pPr>
          </w:p>
        </w:tc>
        <w:tc>
          <w:tcPr>
            <w:tcW w:w="1431" w:type="dxa"/>
          </w:tcPr>
          <w:p w14:paraId="3EE7418C" w14:textId="77777777" w:rsidR="00E52A3C" w:rsidRPr="00BB718F" w:rsidRDefault="00E52A3C">
            <w:pPr>
              <w:pStyle w:val="BodyLarge"/>
              <w:ind w:left="-108" w:right="-108"/>
              <w:jc w:val="right"/>
              <w:rPr>
                <w:rFonts w:ascii="Liberation Sans" w:hAnsi="Liberation Sans" w:cs="Liberation Sans"/>
              </w:rPr>
            </w:pPr>
            <w:r w:rsidRPr="00BB718F">
              <w:rPr>
                <w:rFonts w:ascii="Liberation Sans" w:hAnsi="Liberation Sans" w:cs="Liberation Sans"/>
              </w:rPr>
              <w:t>(150 @ $7)</w:t>
            </w:r>
          </w:p>
        </w:tc>
        <w:tc>
          <w:tcPr>
            <w:tcW w:w="396" w:type="dxa"/>
          </w:tcPr>
          <w:p w14:paraId="3EE7418D" w14:textId="77777777" w:rsidR="00E52A3C" w:rsidRPr="00BB718F" w:rsidRDefault="00E52A3C">
            <w:pPr>
              <w:pStyle w:val="BodyLarge"/>
              <w:ind w:left="-76" w:right="-76"/>
              <w:rPr>
                <w:rFonts w:ascii="Liberation Sans" w:hAnsi="Liberation Sans" w:cs="Liberation Sans"/>
              </w:rPr>
            </w:pPr>
          </w:p>
        </w:tc>
        <w:tc>
          <w:tcPr>
            <w:tcW w:w="1107" w:type="dxa"/>
          </w:tcPr>
          <w:p w14:paraId="3EE7418E" w14:textId="77777777" w:rsidR="00E52A3C" w:rsidRPr="00BB718F" w:rsidRDefault="00E52A3C">
            <w:pPr>
              <w:pStyle w:val="BodyLarge"/>
              <w:tabs>
                <w:tab w:val="left" w:pos="972"/>
              </w:tabs>
              <w:ind w:left="-76" w:right="63"/>
              <w:jc w:val="right"/>
              <w:rPr>
                <w:rFonts w:ascii="Liberation Sans" w:hAnsi="Liberation Sans" w:cs="Liberation Sans"/>
              </w:rPr>
            </w:pPr>
            <w:r w:rsidRPr="00BB718F">
              <w:rPr>
                <w:rFonts w:ascii="Liberation Sans" w:hAnsi="Liberation Sans" w:cs="Liberation Sans"/>
              </w:rPr>
              <w:t>$1,050</w:t>
            </w:r>
          </w:p>
        </w:tc>
      </w:tr>
      <w:tr w:rsidR="00E52A3C" w:rsidRPr="00BB718F" w14:paraId="3EE7419A" w14:textId="77777777">
        <w:trPr>
          <w:cantSplit/>
        </w:trPr>
        <w:tc>
          <w:tcPr>
            <w:tcW w:w="1062" w:type="dxa"/>
          </w:tcPr>
          <w:p w14:paraId="3EE74190" w14:textId="77777777" w:rsidR="00E52A3C" w:rsidRPr="00BB718F" w:rsidRDefault="00E52A3C">
            <w:pPr>
              <w:pStyle w:val="BodyLarge"/>
              <w:ind w:left="-90" w:right="-117" w:hanging="18"/>
              <w:rPr>
                <w:rFonts w:ascii="Liberation Sans" w:hAnsi="Liberation Sans" w:cs="Liberation Sans"/>
              </w:rPr>
            </w:pPr>
          </w:p>
        </w:tc>
        <w:tc>
          <w:tcPr>
            <w:tcW w:w="279" w:type="dxa"/>
          </w:tcPr>
          <w:p w14:paraId="3EE74191" w14:textId="77777777" w:rsidR="00E52A3C" w:rsidRPr="00BB718F" w:rsidRDefault="00E52A3C">
            <w:pPr>
              <w:pStyle w:val="BodyLarge"/>
              <w:ind w:left="-124" w:right="-153"/>
              <w:rPr>
                <w:rFonts w:ascii="Liberation Sans" w:hAnsi="Liberation Sans" w:cs="Liberation Sans"/>
              </w:rPr>
            </w:pPr>
          </w:p>
        </w:tc>
        <w:tc>
          <w:tcPr>
            <w:tcW w:w="2455" w:type="dxa"/>
          </w:tcPr>
          <w:p w14:paraId="3EE74192" w14:textId="77777777" w:rsidR="00E52A3C" w:rsidRPr="00BB718F" w:rsidRDefault="00E52A3C">
            <w:pPr>
              <w:pStyle w:val="BodyLarge"/>
              <w:ind w:left="-117" w:right="-108"/>
              <w:rPr>
                <w:rFonts w:ascii="Liberation Sans" w:hAnsi="Liberation Sans" w:cs="Liberation Sans"/>
              </w:rPr>
            </w:pPr>
          </w:p>
        </w:tc>
        <w:tc>
          <w:tcPr>
            <w:tcW w:w="236" w:type="dxa"/>
          </w:tcPr>
          <w:p w14:paraId="3EE74193" w14:textId="77777777" w:rsidR="00E52A3C" w:rsidRPr="00BB718F" w:rsidRDefault="00E52A3C">
            <w:pPr>
              <w:pStyle w:val="BodyLarge"/>
              <w:ind w:left="-64" w:right="-88"/>
              <w:rPr>
                <w:rFonts w:ascii="Liberation Sans" w:hAnsi="Liberation Sans" w:cs="Liberation Sans"/>
              </w:rPr>
            </w:pPr>
          </w:p>
        </w:tc>
        <w:tc>
          <w:tcPr>
            <w:tcW w:w="1530" w:type="dxa"/>
          </w:tcPr>
          <w:p w14:paraId="3EE74194" w14:textId="77777777" w:rsidR="00E52A3C" w:rsidRPr="00BB718F" w:rsidRDefault="00E52A3C">
            <w:pPr>
              <w:pStyle w:val="BodyLarge"/>
              <w:ind w:left="-76" w:right="-76"/>
              <w:rPr>
                <w:rFonts w:ascii="Liberation Sans" w:hAnsi="Liberation Sans" w:cs="Liberation Sans"/>
              </w:rPr>
            </w:pPr>
          </w:p>
        </w:tc>
        <w:tc>
          <w:tcPr>
            <w:tcW w:w="1152" w:type="dxa"/>
          </w:tcPr>
          <w:p w14:paraId="3EE74195" w14:textId="77777777" w:rsidR="00E52A3C" w:rsidRPr="00BB718F" w:rsidRDefault="00E52A3C">
            <w:pPr>
              <w:pStyle w:val="BodyLarge"/>
              <w:ind w:left="-76" w:right="-76"/>
              <w:jc w:val="right"/>
              <w:rPr>
                <w:rFonts w:ascii="Liberation Sans" w:hAnsi="Liberation Sans" w:cs="Liberation Sans"/>
              </w:rPr>
            </w:pPr>
          </w:p>
        </w:tc>
        <w:tc>
          <w:tcPr>
            <w:tcW w:w="288" w:type="dxa"/>
          </w:tcPr>
          <w:p w14:paraId="3EE74196" w14:textId="77777777" w:rsidR="00E52A3C" w:rsidRPr="00BB718F" w:rsidRDefault="00E52A3C">
            <w:pPr>
              <w:pStyle w:val="BodyLarge"/>
              <w:ind w:left="-76" w:right="-76"/>
              <w:rPr>
                <w:rFonts w:ascii="Liberation Sans" w:hAnsi="Liberation Sans" w:cs="Liberation Sans"/>
              </w:rPr>
            </w:pPr>
          </w:p>
        </w:tc>
        <w:tc>
          <w:tcPr>
            <w:tcW w:w="1431" w:type="dxa"/>
          </w:tcPr>
          <w:p w14:paraId="3EE74197" w14:textId="77777777" w:rsidR="00E52A3C" w:rsidRPr="00BB718F" w:rsidRDefault="00E52A3C">
            <w:pPr>
              <w:pStyle w:val="BodyLarge"/>
              <w:ind w:left="-108" w:right="-108"/>
              <w:jc w:val="right"/>
              <w:rPr>
                <w:rFonts w:ascii="Liberation Sans" w:hAnsi="Liberation Sans" w:cs="Liberation Sans"/>
              </w:rPr>
            </w:pPr>
            <w:r w:rsidRPr="00BB718F">
              <w:rPr>
                <w:rFonts w:ascii="Liberation Sans" w:hAnsi="Liberation Sans" w:cs="Liberation Sans"/>
              </w:rPr>
              <w:t>(150 @ $7)</w:t>
            </w:r>
          </w:p>
        </w:tc>
        <w:tc>
          <w:tcPr>
            <w:tcW w:w="396" w:type="dxa"/>
            <w:vMerge w:val="restart"/>
            <w:vAlign w:val="center"/>
          </w:tcPr>
          <w:p w14:paraId="3EE74198" w14:textId="77777777" w:rsidR="00E52A3C" w:rsidRPr="00BB718F" w:rsidRDefault="00E52A3C">
            <w:pPr>
              <w:pStyle w:val="BodyLarge"/>
              <w:spacing w:line="520" w:lineRule="exact"/>
              <w:ind w:left="-72" w:right="-72"/>
              <w:jc w:val="center"/>
              <w:rPr>
                <w:rFonts w:ascii="Liberation Sans" w:hAnsi="Liberation Sans" w:cs="Liberation Sans"/>
                <w:b w:val="0"/>
                <w:bCs w:val="0"/>
                <w:sz w:val="52"/>
                <w:szCs w:val="52"/>
              </w:rPr>
            </w:pPr>
            <w:r w:rsidRPr="00BB718F">
              <w:rPr>
                <w:rFonts w:ascii="Liberation Sans" w:hAnsi="Liberation Sans" w:cs="Liberation Sans"/>
                <w:b w:val="0"/>
                <w:bCs w:val="0"/>
                <w:sz w:val="52"/>
                <w:szCs w:val="52"/>
              </w:rPr>
              <w:t>}</w:t>
            </w:r>
          </w:p>
        </w:tc>
        <w:tc>
          <w:tcPr>
            <w:tcW w:w="1107" w:type="dxa"/>
            <w:vMerge w:val="restart"/>
            <w:vAlign w:val="center"/>
          </w:tcPr>
          <w:p w14:paraId="3EE74199" w14:textId="77777777" w:rsidR="00E52A3C" w:rsidRPr="00BB718F" w:rsidRDefault="00E52A3C">
            <w:pPr>
              <w:pStyle w:val="BodyLarge"/>
              <w:tabs>
                <w:tab w:val="left" w:pos="972"/>
              </w:tabs>
              <w:ind w:left="-76" w:right="63"/>
              <w:jc w:val="right"/>
              <w:rPr>
                <w:rFonts w:ascii="Liberation Sans" w:hAnsi="Liberation Sans" w:cs="Liberation Sans"/>
              </w:rPr>
            </w:pPr>
            <w:r w:rsidRPr="00BB718F">
              <w:rPr>
                <w:rFonts w:ascii="Liberation Sans" w:hAnsi="Liberation Sans" w:cs="Liberation Sans"/>
              </w:rPr>
              <w:t>$5,325</w:t>
            </w:r>
          </w:p>
        </w:tc>
      </w:tr>
      <w:tr w:rsidR="00E52A3C" w:rsidRPr="00BB718F" w14:paraId="3EE741A5" w14:textId="77777777">
        <w:trPr>
          <w:cantSplit/>
        </w:trPr>
        <w:tc>
          <w:tcPr>
            <w:tcW w:w="1062" w:type="dxa"/>
          </w:tcPr>
          <w:p w14:paraId="3EE7419B" w14:textId="77777777" w:rsidR="00E52A3C" w:rsidRPr="00BB718F" w:rsidRDefault="00E52A3C">
            <w:pPr>
              <w:pStyle w:val="BodyLarge"/>
              <w:ind w:left="-90" w:right="-117" w:hanging="18"/>
              <w:rPr>
                <w:rFonts w:ascii="Liberation Sans" w:hAnsi="Liberation Sans" w:cs="Liberation Sans"/>
              </w:rPr>
            </w:pPr>
            <w:r w:rsidRPr="00BB718F">
              <w:rPr>
                <w:rFonts w:ascii="Liberation Sans" w:hAnsi="Liberation Sans" w:cs="Liberation Sans"/>
              </w:rPr>
              <w:t>June 23</w:t>
            </w:r>
          </w:p>
        </w:tc>
        <w:tc>
          <w:tcPr>
            <w:tcW w:w="279" w:type="dxa"/>
          </w:tcPr>
          <w:p w14:paraId="3EE7419C" w14:textId="77777777" w:rsidR="00E52A3C" w:rsidRPr="00BB718F" w:rsidRDefault="00E52A3C">
            <w:pPr>
              <w:pStyle w:val="BodyLarge"/>
              <w:ind w:left="-124" w:right="-153"/>
              <w:rPr>
                <w:rFonts w:ascii="Liberation Sans" w:hAnsi="Liberation Sans" w:cs="Liberation Sans"/>
              </w:rPr>
            </w:pPr>
          </w:p>
        </w:tc>
        <w:tc>
          <w:tcPr>
            <w:tcW w:w="2455" w:type="dxa"/>
          </w:tcPr>
          <w:p w14:paraId="3EE7419D" w14:textId="77777777" w:rsidR="00E52A3C" w:rsidRPr="00BB718F" w:rsidRDefault="00E52A3C">
            <w:pPr>
              <w:pStyle w:val="BodyLarge"/>
              <w:ind w:left="-117" w:right="-108"/>
              <w:rPr>
                <w:rFonts w:ascii="Liberation Sans" w:hAnsi="Liberation Sans" w:cs="Liberation Sans"/>
              </w:rPr>
            </w:pPr>
            <w:r w:rsidRPr="00BB718F">
              <w:rPr>
                <w:rFonts w:ascii="Liberation Sans" w:hAnsi="Liberation Sans" w:cs="Liberation Sans"/>
              </w:rPr>
              <w:t>(475 @ $9)</w:t>
            </w:r>
            <w:r w:rsidRPr="00BB718F">
              <w:rPr>
                <w:rFonts w:ascii="Liberation Sans" w:hAnsi="Liberation Sans" w:cs="Liberation Sans"/>
              </w:rPr>
              <w:tab/>
              <w:t>$4,275</w:t>
            </w:r>
          </w:p>
        </w:tc>
        <w:tc>
          <w:tcPr>
            <w:tcW w:w="236" w:type="dxa"/>
          </w:tcPr>
          <w:p w14:paraId="3EE7419E" w14:textId="77777777" w:rsidR="00E52A3C" w:rsidRPr="00BB718F" w:rsidRDefault="00E52A3C">
            <w:pPr>
              <w:pStyle w:val="BodyLarge"/>
              <w:ind w:left="-64" w:right="-88"/>
              <w:rPr>
                <w:rFonts w:ascii="Liberation Sans" w:hAnsi="Liberation Sans" w:cs="Liberation Sans"/>
              </w:rPr>
            </w:pPr>
          </w:p>
        </w:tc>
        <w:tc>
          <w:tcPr>
            <w:tcW w:w="1530" w:type="dxa"/>
          </w:tcPr>
          <w:p w14:paraId="3EE7419F" w14:textId="77777777" w:rsidR="00E52A3C" w:rsidRPr="00BB718F" w:rsidRDefault="00E52A3C">
            <w:pPr>
              <w:pStyle w:val="BodyLarge"/>
              <w:ind w:left="-76" w:right="-76"/>
              <w:rPr>
                <w:rFonts w:ascii="Liberation Sans" w:hAnsi="Liberation Sans" w:cs="Liberation Sans"/>
              </w:rPr>
            </w:pPr>
          </w:p>
        </w:tc>
        <w:tc>
          <w:tcPr>
            <w:tcW w:w="1152" w:type="dxa"/>
          </w:tcPr>
          <w:p w14:paraId="3EE741A0" w14:textId="77777777" w:rsidR="00E52A3C" w:rsidRPr="00BB718F" w:rsidRDefault="00E52A3C">
            <w:pPr>
              <w:pStyle w:val="BodyLarge"/>
              <w:ind w:left="-76" w:right="-76"/>
              <w:jc w:val="right"/>
              <w:rPr>
                <w:rFonts w:ascii="Liberation Sans" w:hAnsi="Liberation Sans" w:cs="Liberation Sans"/>
              </w:rPr>
            </w:pPr>
          </w:p>
        </w:tc>
        <w:tc>
          <w:tcPr>
            <w:tcW w:w="288" w:type="dxa"/>
          </w:tcPr>
          <w:p w14:paraId="3EE741A1" w14:textId="77777777" w:rsidR="00E52A3C" w:rsidRPr="00BB718F" w:rsidRDefault="00E52A3C">
            <w:pPr>
              <w:pStyle w:val="BodyLarge"/>
              <w:ind w:left="-76" w:right="-76"/>
              <w:rPr>
                <w:rFonts w:ascii="Liberation Sans" w:hAnsi="Liberation Sans" w:cs="Liberation Sans"/>
              </w:rPr>
            </w:pPr>
          </w:p>
        </w:tc>
        <w:tc>
          <w:tcPr>
            <w:tcW w:w="1431" w:type="dxa"/>
          </w:tcPr>
          <w:p w14:paraId="3EE741A2" w14:textId="77777777" w:rsidR="00E52A3C" w:rsidRPr="00BB718F" w:rsidRDefault="00E52A3C">
            <w:pPr>
              <w:pStyle w:val="BodyLarge"/>
              <w:ind w:left="-108" w:right="-108"/>
              <w:jc w:val="right"/>
              <w:rPr>
                <w:rFonts w:ascii="Liberation Sans" w:hAnsi="Liberation Sans" w:cs="Liberation Sans"/>
              </w:rPr>
            </w:pPr>
            <w:r w:rsidRPr="00BB718F">
              <w:rPr>
                <w:rFonts w:ascii="Liberation Sans" w:hAnsi="Liberation Sans" w:cs="Liberation Sans"/>
              </w:rPr>
              <w:t>(475 @ $9)</w:t>
            </w:r>
          </w:p>
        </w:tc>
        <w:tc>
          <w:tcPr>
            <w:tcW w:w="396" w:type="dxa"/>
            <w:vMerge/>
          </w:tcPr>
          <w:p w14:paraId="3EE741A3" w14:textId="77777777" w:rsidR="00E52A3C" w:rsidRPr="00BB718F" w:rsidRDefault="00E52A3C">
            <w:pPr>
              <w:pStyle w:val="BodyLarge"/>
              <w:ind w:left="-76" w:right="-76"/>
              <w:rPr>
                <w:rFonts w:ascii="Liberation Sans" w:hAnsi="Liberation Sans" w:cs="Liberation Sans"/>
              </w:rPr>
            </w:pPr>
          </w:p>
        </w:tc>
        <w:tc>
          <w:tcPr>
            <w:tcW w:w="1107" w:type="dxa"/>
            <w:vMerge/>
          </w:tcPr>
          <w:p w14:paraId="3EE741A4" w14:textId="77777777" w:rsidR="00E52A3C" w:rsidRPr="00BB718F" w:rsidRDefault="00E52A3C">
            <w:pPr>
              <w:pStyle w:val="BodyLarge"/>
              <w:tabs>
                <w:tab w:val="left" w:pos="972"/>
              </w:tabs>
              <w:ind w:left="-76" w:right="63"/>
              <w:jc w:val="right"/>
              <w:rPr>
                <w:rFonts w:ascii="Liberation Sans" w:hAnsi="Liberation Sans" w:cs="Liberation Sans"/>
              </w:rPr>
            </w:pPr>
          </w:p>
        </w:tc>
      </w:tr>
      <w:tr w:rsidR="00E52A3C" w:rsidRPr="00BB718F" w14:paraId="3EE741B0" w14:textId="77777777">
        <w:trPr>
          <w:cantSplit/>
        </w:trPr>
        <w:tc>
          <w:tcPr>
            <w:tcW w:w="1062" w:type="dxa"/>
          </w:tcPr>
          <w:p w14:paraId="3EE741A6" w14:textId="77777777" w:rsidR="00E52A3C" w:rsidRPr="00BB718F" w:rsidRDefault="00E52A3C">
            <w:pPr>
              <w:pStyle w:val="BodyLarge"/>
              <w:ind w:left="-90" w:right="-117" w:hanging="18"/>
              <w:rPr>
                <w:rFonts w:ascii="Liberation Sans" w:hAnsi="Liberation Sans" w:cs="Liberation Sans"/>
              </w:rPr>
            </w:pPr>
          </w:p>
        </w:tc>
        <w:tc>
          <w:tcPr>
            <w:tcW w:w="279" w:type="dxa"/>
          </w:tcPr>
          <w:p w14:paraId="3EE741A7" w14:textId="77777777" w:rsidR="00E52A3C" w:rsidRPr="00BB718F" w:rsidRDefault="00E52A3C">
            <w:pPr>
              <w:pStyle w:val="BodyLarge"/>
              <w:ind w:left="-124" w:right="-153"/>
              <w:rPr>
                <w:rFonts w:ascii="Liberation Sans" w:hAnsi="Liberation Sans" w:cs="Liberation Sans"/>
              </w:rPr>
            </w:pPr>
          </w:p>
        </w:tc>
        <w:tc>
          <w:tcPr>
            <w:tcW w:w="2455" w:type="dxa"/>
          </w:tcPr>
          <w:p w14:paraId="3EE741A8" w14:textId="77777777" w:rsidR="00E52A3C" w:rsidRPr="00BB718F" w:rsidRDefault="00E52A3C">
            <w:pPr>
              <w:pStyle w:val="BodyLarge"/>
              <w:ind w:left="-117" w:right="-108"/>
              <w:rPr>
                <w:rFonts w:ascii="Liberation Sans" w:hAnsi="Liberation Sans" w:cs="Liberation Sans"/>
              </w:rPr>
            </w:pPr>
          </w:p>
        </w:tc>
        <w:tc>
          <w:tcPr>
            <w:tcW w:w="236" w:type="dxa"/>
          </w:tcPr>
          <w:p w14:paraId="3EE741A9" w14:textId="77777777" w:rsidR="00E52A3C" w:rsidRPr="00BB718F" w:rsidRDefault="00E52A3C">
            <w:pPr>
              <w:pStyle w:val="BodyLarge"/>
              <w:ind w:left="-64" w:right="-88"/>
              <w:rPr>
                <w:rFonts w:ascii="Liberation Sans" w:hAnsi="Liberation Sans" w:cs="Liberation Sans"/>
              </w:rPr>
            </w:pPr>
          </w:p>
        </w:tc>
        <w:tc>
          <w:tcPr>
            <w:tcW w:w="1530" w:type="dxa"/>
          </w:tcPr>
          <w:p w14:paraId="3EE741AA" w14:textId="77777777" w:rsidR="00E52A3C" w:rsidRPr="00BB718F" w:rsidRDefault="00E52A3C">
            <w:pPr>
              <w:pStyle w:val="BodyLarge"/>
              <w:ind w:left="-76" w:right="-76"/>
              <w:jc w:val="right"/>
              <w:rPr>
                <w:rFonts w:ascii="Liberation Sans" w:hAnsi="Liberation Sans" w:cs="Liberation Sans"/>
              </w:rPr>
            </w:pPr>
            <w:r w:rsidRPr="00BB718F">
              <w:rPr>
                <w:rFonts w:ascii="Liberation Sans" w:hAnsi="Liberation Sans" w:cs="Liberation Sans"/>
              </w:rPr>
              <w:t>(  20 @ $7)</w:t>
            </w:r>
          </w:p>
        </w:tc>
        <w:tc>
          <w:tcPr>
            <w:tcW w:w="1152" w:type="dxa"/>
          </w:tcPr>
          <w:p w14:paraId="3EE741AB" w14:textId="77777777" w:rsidR="00E52A3C" w:rsidRPr="00BB718F" w:rsidRDefault="00E52A3C">
            <w:pPr>
              <w:pStyle w:val="BodyLarge"/>
              <w:ind w:left="-76" w:right="-76"/>
              <w:jc w:val="right"/>
              <w:rPr>
                <w:rFonts w:ascii="Liberation Sans" w:hAnsi="Liberation Sans" w:cs="Liberation Sans"/>
              </w:rPr>
            </w:pPr>
            <w:r w:rsidRPr="00BB718F">
              <w:rPr>
                <w:rFonts w:ascii="Liberation Sans" w:hAnsi="Liberation Sans" w:cs="Liberation Sans"/>
              </w:rPr>
              <w:t>140</w:t>
            </w:r>
          </w:p>
        </w:tc>
        <w:tc>
          <w:tcPr>
            <w:tcW w:w="288" w:type="dxa"/>
          </w:tcPr>
          <w:p w14:paraId="3EE741AC" w14:textId="77777777" w:rsidR="00E52A3C" w:rsidRPr="00BB718F" w:rsidRDefault="00E52A3C">
            <w:pPr>
              <w:pStyle w:val="BodyLarge"/>
              <w:ind w:left="-76" w:right="-76"/>
              <w:rPr>
                <w:rFonts w:ascii="Liberation Sans" w:hAnsi="Liberation Sans" w:cs="Liberation Sans"/>
              </w:rPr>
            </w:pPr>
          </w:p>
        </w:tc>
        <w:tc>
          <w:tcPr>
            <w:tcW w:w="1431" w:type="dxa"/>
            <w:vMerge w:val="restart"/>
            <w:vAlign w:val="center"/>
          </w:tcPr>
          <w:p w14:paraId="3EE741AD" w14:textId="77777777" w:rsidR="00E52A3C" w:rsidRPr="00BB718F" w:rsidRDefault="00E52A3C">
            <w:pPr>
              <w:pStyle w:val="BodyLarge"/>
              <w:ind w:left="-108" w:right="-108"/>
              <w:jc w:val="center"/>
              <w:rPr>
                <w:rFonts w:ascii="Liberation Sans" w:hAnsi="Liberation Sans" w:cs="Liberation Sans"/>
              </w:rPr>
            </w:pPr>
            <w:r w:rsidRPr="00BB718F">
              <w:rPr>
                <w:rFonts w:ascii="Liberation Sans" w:hAnsi="Liberation Sans" w:cs="Liberation Sans"/>
              </w:rPr>
              <w:t>(130 @ $7)</w:t>
            </w:r>
          </w:p>
        </w:tc>
        <w:tc>
          <w:tcPr>
            <w:tcW w:w="396" w:type="dxa"/>
            <w:vMerge w:val="restart"/>
            <w:vAlign w:val="center"/>
          </w:tcPr>
          <w:p w14:paraId="3EE741AE" w14:textId="77777777" w:rsidR="00E52A3C" w:rsidRPr="00BB718F" w:rsidRDefault="00E52A3C">
            <w:pPr>
              <w:pStyle w:val="BodyLarge"/>
              <w:spacing w:line="520" w:lineRule="exact"/>
              <w:ind w:left="-72" w:right="-72"/>
              <w:jc w:val="center"/>
              <w:rPr>
                <w:rFonts w:ascii="Liberation Sans" w:hAnsi="Liberation Sans" w:cs="Liberation Sans"/>
                <w:b w:val="0"/>
                <w:bCs w:val="0"/>
                <w:sz w:val="52"/>
                <w:szCs w:val="52"/>
              </w:rPr>
            </w:pPr>
            <w:r w:rsidRPr="00BB718F">
              <w:rPr>
                <w:rFonts w:ascii="Liberation Sans" w:hAnsi="Liberation Sans" w:cs="Liberation Sans"/>
                <w:b w:val="0"/>
                <w:bCs w:val="0"/>
                <w:sz w:val="52"/>
                <w:szCs w:val="52"/>
              </w:rPr>
              <w:t>}</w:t>
            </w:r>
          </w:p>
        </w:tc>
        <w:tc>
          <w:tcPr>
            <w:tcW w:w="1107" w:type="dxa"/>
            <w:vMerge w:val="restart"/>
            <w:vAlign w:val="center"/>
          </w:tcPr>
          <w:p w14:paraId="3EE741AF" w14:textId="77777777" w:rsidR="00E52A3C" w:rsidRPr="00BB718F" w:rsidRDefault="00E52A3C">
            <w:pPr>
              <w:pStyle w:val="BodyLarge"/>
              <w:tabs>
                <w:tab w:val="left" w:pos="972"/>
              </w:tabs>
              <w:ind w:left="-76" w:right="63"/>
              <w:jc w:val="right"/>
              <w:rPr>
                <w:rFonts w:ascii="Liberation Sans" w:hAnsi="Liberation Sans" w:cs="Liberation Sans"/>
              </w:rPr>
            </w:pPr>
            <w:r w:rsidRPr="00BB718F">
              <w:rPr>
                <w:rFonts w:ascii="Liberation Sans" w:hAnsi="Liberation Sans" w:cs="Liberation Sans"/>
              </w:rPr>
              <w:t>$   910</w:t>
            </w:r>
          </w:p>
        </w:tc>
      </w:tr>
      <w:tr w:rsidR="00E52A3C" w:rsidRPr="00BB718F" w14:paraId="3EE741BB" w14:textId="77777777">
        <w:trPr>
          <w:cantSplit/>
        </w:trPr>
        <w:tc>
          <w:tcPr>
            <w:tcW w:w="1062" w:type="dxa"/>
          </w:tcPr>
          <w:p w14:paraId="3EE741B1" w14:textId="77777777" w:rsidR="00E52A3C" w:rsidRPr="00BB718F" w:rsidRDefault="00E52A3C">
            <w:pPr>
              <w:pStyle w:val="BodyLarge"/>
              <w:ind w:left="-90" w:right="-117" w:hanging="18"/>
              <w:rPr>
                <w:rFonts w:ascii="Liberation Sans" w:hAnsi="Liberation Sans" w:cs="Liberation Sans"/>
              </w:rPr>
            </w:pPr>
            <w:r w:rsidRPr="00BB718F">
              <w:rPr>
                <w:rFonts w:ascii="Liberation Sans" w:hAnsi="Liberation Sans" w:cs="Liberation Sans"/>
              </w:rPr>
              <w:t>June 27</w:t>
            </w:r>
          </w:p>
        </w:tc>
        <w:tc>
          <w:tcPr>
            <w:tcW w:w="279" w:type="dxa"/>
          </w:tcPr>
          <w:p w14:paraId="3EE741B2" w14:textId="77777777" w:rsidR="00E52A3C" w:rsidRPr="00BB718F" w:rsidRDefault="00E52A3C">
            <w:pPr>
              <w:pStyle w:val="BodyLarge"/>
              <w:ind w:left="-124" w:right="-153"/>
              <w:rPr>
                <w:rFonts w:ascii="Liberation Sans" w:hAnsi="Liberation Sans" w:cs="Liberation Sans"/>
              </w:rPr>
            </w:pPr>
          </w:p>
        </w:tc>
        <w:tc>
          <w:tcPr>
            <w:tcW w:w="2455" w:type="dxa"/>
          </w:tcPr>
          <w:p w14:paraId="3EE741B3" w14:textId="77777777" w:rsidR="00E52A3C" w:rsidRPr="00BB718F" w:rsidRDefault="00E52A3C">
            <w:pPr>
              <w:pStyle w:val="BodyLarge"/>
              <w:ind w:left="-117" w:right="-108"/>
              <w:rPr>
                <w:rFonts w:ascii="Liberation Sans" w:hAnsi="Liberation Sans" w:cs="Liberation Sans"/>
              </w:rPr>
            </w:pPr>
          </w:p>
        </w:tc>
        <w:tc>
          <w:tcPr>
            <w:tcW w:w="236" w:type="dxa"/>
          </w:tcPr>
          <w:p w14:paraId="3EE741B4" w14:textId="77777777" w:rsidR="00E52A3C" w:rsidRPr="00BB718F" w:rsidRDefault="00E52A3C">
            <w:pPr>
              <w:pStyle w:val="BodyLarge"/>
              <w:ind w:left="-64" w:right="-88"/>
              <w:rPr>
                <w:rFonts w:ascii="Liberation Sans" w:hAnsi="Liberation Sans" w:cs="Liberation Sans"/>
              </w:rPr>
            </w:pPr>
          </w:p>
        </w:tc>
        <w:tc>
          <w:tcPr>
            <w:tcW w:w="1530" w:type="dxa"/>
          </w:tcPr>
          <w:p w14:paraId="3EE741B5" w14:textId="77777777" w:rsidR="00E52A3C" w:rsidRPr="00BB718F" w:rsidRDefault="00E52A3C">
            <w:pPr>
              <w:pStyle w:val="BodyLarge"/>
              <w:ind w:left="-76" w:right="-76"/>
              <w:jc w:val="right"/>
              <w:rPr>
                <w:rFonts w:ascii="Liberation Sans" w:hAnsi="Liberation Sans" w:cs="Liberation Sans"/>
              </w:rPr>
            </w:pPr>
            <w:r w:rsidRPr="00BB718F">
              <w:rPr>
                <w:rFonts w:ascii="Liberation Sans" w:hAnsi="Liberation Sans" w:cs="Liberation Sans"/>
              </w:rPr>
              <w:t>(475 @ $9)</w:t>
            </w:r>
          </w:p>
        </w:tc>
        <w:tc>
          <w:tcPr>
            <w:tcW w:w="1152" w:type="dxa"/>
          </w:tcPr>
          <w:p w14:paraId="3EE741B6" w14:textId="77777777" w:rsidR="00E52A3C" w:rsidRPr="00BB718F" w:rsidRDefault="00E52A3C">
            <w:pPr>
              <w:pStyle w:val="BodyLarge"/>
              <w:ind w:left="-72" w:right="-72"/>
              <w:jc w:val="right"/>
              <w:rPr>
                <w:rFonts w:ascii="Liberation Sans" w:hAnsi="Liberation Sans" w:cs="Liberation Sans"/>
                <w:u w:val="single"/>
              </w:rPr>
            </w:pPr>
            <w:r w:rsidRPr="00BB718F">
              <w:rPr>
                <w:rFonts w:ascii="Liberation Sans" w:hAnsi="Liberation Sans" w:cs="Liberation Sans"/>
                <w:u w:val="single"/>
              </w:rPr>
              <w:t>$4,275</w:t>
            </w:r>
          </w:p>
        </w:tc>
        <w:tc>
          <w:tcPr>
            <w:tcW w:w="288" w:type="dxa"/>
          </w:tcPr>
          <w:p w14:paraId="3EE741B7" w14:textId="77777777" w:rsidR="00E52A3C" w:rsidRPr="00BB718F" w:rsidRDefault="00E52A3C">
            <w:pPr>
              <w:pStyle w:val="BodyLarge"/>
              <w:ind w:left="-76" w:right="-76"/>
              <w:rPr>
                <w:rFonts w:ascii="Liberation Sans" w:hAnsi="Liberation Sans" w:cs="Liberation Sans"/>
              </w:rPr>
            </w:pPr>
          </w:p>
        </w:tc>
        <w:tc>
          <w:tcPr>
            <w:tcW w:w="1431" w:type="dxa"/>
            <w:vMerge/>
          </w:tcPr>
          <w:p w14:paraId="3EE741B8" w14:textId="77777777" w:rsidR="00E52A3C" w:rsidRPr="00BB718F" w:rsidRDefault="00E52A3C">
            <w:pPr>
              <w:pStyle w:val="BodyLarge"/>
              <w:ind w:left="-108" w:right="-189"/>
              <w:jc w:val="center"/>
              <w:rPr>
                <w:rFonts w:ascii="Liberation Sans" w:hAnsi="Liberation Sans" w:cs="Liberation Sans"/>
              </w:rPr>
            </w:pPr>
          </w:p>
        </w:tc>
        <w:tc>
          <w:tcPr>
            <w:tcW w:w="396" w:type="dxa"/>
            <w:vMerge/>
          </w:tcPr>
          <w:p w14:paraId="3EE741B9" w14:textId="77777777" w:rsidR="00E52A3C" w:rsidRPr="00BB718F" w:rsidRDefault="00E52A3C">
            <w:pPr>
              <w:pStyle w:val="BodyLarge"/>
              <w:ind w:left="-76" w:right="-76"/>
              <w:rPr>
                <w:rFonts w:ascii="Liberation Sans" w:hAnsi="Liberation Sans" w:cs="Liberation Sans"/>
              </w:rPr>
            </w:pPr>
          </w:p>
        </w:tc>
        <w:tc>
          <w:tcPr>
            <w:tcW w:w="1107" w:type="dxa"/>
            <w:vMerge/>
          </w:tcPr>
          <w:p w14:paraId="3EE741BA" w14:textId="77777777" w:rsidR="00E52A3C" w:rsidRPr="00BB718F" w:rsidRDefault="00E52A3C">
            <w:pPr>
              <w:pStyle w:val="BodyLarge"/>
              <w:ind w:left="-76" w:right="-76"/>
              <w:jc w:val="right"/>
              <w:rPr>
                <w:rFonts w:ascii="Liberation Sans" w:hAnsi="Liberation Sans" w:cs="Liberation Sans"/>
              </w:rPr>
            </w:pPr>
          </w:p>
        </w:tc>
      </w:tr>
      <w:tr w:rsidR="00E52A3C" w:rsidRPr="00BB718F" w14:paraId="3EE741C6" w14:textId="77777777">
        <w:trPr>
          <w:cantSplit/>
        </w:trPr>
        <w:tc>
          <w:tcPr>
            <w:tcW w:w="1062" w:type="dxa"/>
          </w:tcPr>
          <w:p w14:paraId="3EE741BC" w14:textId="77777777" w:rsidR="00E52A3C" w:rsidRPr="00BB718F" w:rsidRDefault="00E52A3C">
            <w:pPr>
              <w:pStyle w:val="BodyLarge"/>
              <w:ind w:left="-90" w:right="-152"/>
              <w:rPr>
                <w:rFonts w:ascii="Liberation Sans" w:hAnsi="Liberation Sans" w:cs="Liberation Sans"/>
              </w:rPr>
            </w:pPr>
          </w:p>
        </w:tc>
        <w:tc>
          <w:tcPr>
            <w:tcW w:w="279" w:type="dxa"/>
          </w:tcPr>
          <w:p w14:paraId="3EE741BD" w14:textId="77777777" w:rsidR="00E52A3C" w:rsidRPr="00BB718F" w:rsidRDefault="00E52A3C">
            <w:pPr>
              <w:pStyle w:val="BodyLarge"/>
              <w:ind w:left="-124" w:right="-153"/>
              <w:rPr>
                <w:rFonts w:ascii="Liberation Sans" w:hAnsi="Liberation Sans" w:cs="Liberation Sans"/>
              </w:rPr>
            </w:pPr>
          </w:p>
        </w:tc>
        <w:tc>
          <w:tcPr>
            <w:tcW w:w="2455" w:type="dxa"/>
          </w:tcPr>
          <w:p w14:paraId="3EE741BE" w14:textId="77777777" w:rsidR="00E52A3C" w:rsidRPr="00BB718F" w:rsidRDefault="00E52A3C">
            <w:pPr>
              <w:pStyle w:val="BodyLarge"/>
              <w:ind w:left="-64" w:right="-88"/>
              <w:rPr>
                <w:rFonts w:ascii="Liberation Sans" w:hAnsi="Liberation Sans" w:cs="Liberation Sans"/>
              </w:rPr>
            </w:pPr>
          </w:p>
        </w:tc>
        <w:tc>
          <w:tcPr>
            <w:tcW w:w="236" w:type="dxa"/>
          </w:tcPr>
          <w:p w14:paraId="3EE741BF" w14:textId="77777777" w:rsidR="00E52A3C" w:rsidRPr="00BB718F" w:rsidRDefault="00E52A3C">
            <w:pPr>
              <w:pStyle w:val="BodyLarge"/>
              <w:ind w:left="-64" w:right="-88"/>
              <w:rPr>
                <w:rFonts w:ascii="Liberation Sans" w:hAnsi="Liberation Sans" w:cs="Liberation Sans"/>
              </w:rPr>
            </w:pPr>
          </w:p>
        </w:tc>
        <w:tc>
          <w:tcPr>
            <w:tcW w:w="1530" w:type="dxa"/>
          </w:tcPr>
          <w:p w14:paraId="3EE741C0" w14:textId="77777777" w:rsidR="00E52A3C" w:rsidRPr="00BB718F" w:rsidRDefault="00E52A3C">
            <w:pPr>
              <w:pStyle w:val="BodyLarge"/>
              <w:ind w:left="-76" w:right="-76"/>
              <w:rPr>
                <w:rFonts w:ascii="Liberation Sans" w:hAnsi="Liberation Sans" w:cs="Liberation Sans"/>
              </w:rPr>
            </w:pPr>
          </w:p>
        </w:tc>
        <w:tc>
          <w:tcPr>
            <w:tcW w:w="1152" w:type="dxa"/>
          </w:tcPr>
          <w:p w14:paraId="3EE741C1" w14:textId="77777777" w:rsidR="00E52A3C" w:rsidRPr="00BB718F" w:rsidRDefault="00E52A3C">
            <w:pPr>
              <w:pStyle w:val="BodyLarge"/>
              <w:ind w:left="-72" w:right="-72"/>
              <w:jc w:val="right"/>
              <w:rPr>
                <w:rFonts w:ascii="Liberation Sans" w:hAnsi="Liberation Sans" w:cs="Liberation Sans"/>
                <w:u w:val="double"/>
              </w:rPr>
            </w:pPr>
            <w:r w:rsidRPr="00BB718F">
              <w:rPr>
                <w:rFonts w:ascii="Liberation Sans" w:hAnsi="Liberation Sans" w:cs="Liberation Sans"/>
                <w:u w:val="double"/>
              </w:rPr>
              <w:t>$7,715</w:t>
            </w:r>
          </w:p>
        </w:tc>
        <w:tc>
          <w:tcPr>
            <w:tcW w:w="288" w:type="dxa"/>
          </w:tcPr>
          <w:p w14:paraId="3EE741C2" w14:textId="77777777" w:rsidR="00E52A3C" w:rsidRPr="00BB718F" w:rsidRDefault="00E52A3C">
            <w:pPr>
              <w:pStyle w:val="BodyLarge"/>
              <w:ind w:left="-76" w:right="-76"/>
              <w:rPr>
                <w:rFonts w:ascii="Liberation Sans" w:hAnsi="Liberation Sans" w:cs="Liberation Sans"/>
              </w:rPr>
            </w:pPr>
          </w:p>
        </w:tc>
        <w:tc>
          <w:tcPr>
            <w:tcW w:w="1431" w:type="dxa"/>
          </w:tcPr>
          <w:p w14:paraId="3EE741C3" w14:textId="77777777" w:rsidR="00E52A3C" w:rsidRPr="00BB718F" w:rsidRDefault="00E52A3C">
            <w:pPr>
              <w:pStyle w:val="BodyLarge"/>
              <w:ind w:left="-108" w:right="-108"/>
              <w:rPr>
                <w:rFonts w:ascii="Liberation Sans" w:hAnsi="Liberation Sans" w:cs="Liberation Sans"/>
              </w:rPr>
            </w:pPr>
          </w:p>
        </w:tc>
        <w:tc>
          <w:tcPr>
            <w:tcW w:w="396" w:type="dxa"/>
          </w:tcPr>
          <w:p w14:paraId="3EE741C4" w14:textId="77777777" w:rsidR="00E52A3C" w:rsidRPr="00BB718F" w:rsidRDefault="00E52A3C">
            <w:pPr>
              <w:pStyle w:val="BodyLarge"/>
              <w:ind w:left="-76" w:right="-76"/>
              <w:rPr>
                <w:rFonts w:ascii="Liberation Sans" w:hAnsi="Liberation Sans" w:cs="Liberation Sans"/>
              </w:rPr>
            </w:pPr>
          </w:p>
        </w:tc>
        <w:tc>
          <w:tcPr>
            <w:tcW w:w="1107" w:type="dxa"/>
          </w:tcPr>
          <w:p w14:paraId="3EE741C5" w14:textId="77777777" w:rsidR="00E52A3C" w:rsidRPr="00BB718F" w:rsidRDefault="00E52A3C">
            <w:pPr>
              <w:pStyle w:val="BodyLarge"/>
              <w:ind w:left="-76" w:right="-76"/>
              <w:jc w:val="right"/>
              <w:rPr>
                <w:rFonts w:ascii="Liberation Sans" w:hAnsi="Liberation Sans" w:cs="Liberation Sans"/>
              </w:rPr>
            </w:pPr>
          </w:p>
        </w:tc>
      </w:tr>
    </w:tbl>
    <w:p w14:paraId="3EE741C7" w14:textId="77777777" w:rsidR="00E52A3C" w:rsidRPr="00BB718F" w:rsidRDefault="00E52A3C">
      <w:pPr>
        <w:pStyle w:val="BodyLarge"/>
        <w:rPr>
          <w:rFonts w:ascii="Liberation Sans" w:hAnsi="Liberation Sans" w:cs="Liberation Sans"/>
        </w:rPr>
      </w:pPr>
    </w:p>
    <w:p w14:paraId="3EE741C8"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Ending inventory: $910. Cost of goods sold: $8,625 – $910 = $7,715.</w:t>
      </w:r>
    </w:p>
    <w:p w14:paraId="3EE741C9" w14:textId="77777777" w:rsidR="00E52A3C" w:rsidRPr="00BB718F" w:rsidRDefault="00E52A3C">
      <w:pPr>
        <w:pStyle w:val="BodyLarge"/>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1035"/>
        <w:gridCol w:w="243"/>
        <w:gridCol w:w="2367"/>
        <w:gridCol w:w="243"/>
        <w:gridCol w:w="1854"/>
        <w:gridCol w:w="990"/>
        <w:gridCol w:w="243"/>
        <w:gridCol w:w="2961"/>
      </w:tblGrid>
      <w:tr w:rsidR="00E52A3C" w:rsidRPr="00BB718F" w14:paraId="3EE741CB" w14:textId="77777777">
        <w:trPr>
          <w:cantSplit/>
        </w:trPr>
        <w:tc>
          <w:tcPr>
            <w:tcW w:w="9936" w:type="dxa"/>
            <w:gridSpan w:val="8"/>
            <w:tcBorders>
              <w:bottom w:val="single" w:sz="4" w:space="0" w:color="auto"/>
            </w:tcBorders>
          </w:tcPr>
          <w:p w14:paraId="3EE741CA" w14:textId="77777777" w:rsidR="00E52A3C" w:rsidRPr="00BB718F" w:rsidRDefault="00E52A3C">
            <w:pPr>
              <w:pStyle w:val="BodyLarge"/>
              <w:jc w:val="center"/>
              <w:rPr>
                <w:rFonts w:ascii="Liberation Sans" w:hAnsi="Liberation Sans" w:cs="Liberation Sans"/>
                <w:sz w:val="26"/>
                <w:szCs w:val="26"/>
              </w:rPr>
            </w:pPr>
            <w:r w:rsidRPr="00BB718F">
              <w:rPr>
                <w:rFonts w:ascii="Liberation Sans" w:hAnsi="Liberation Sans" w:cs="Liberation Sans"/>
                <w:sz w:val="26"/>
                <w:szCs w:val="26"/>
              </w:rPr>
              <w:t>Moving-Average</w:t>
            </w:r>
          </w:p>
        </w:tc>
      </w:tr>
      <w:tr w:rsidR="00E52A3C" w:rsidRPr="00BB718F" w14:paraId="3EE741D3" w14:textId="77777777">
        <w:trPr>
          <w:cantSplit/>
        </w:trPr>
        <w:tc>
          <w:tcPr>
            <w:tcW w:w="1035" w:type="dxa"/>
          </w:tcPr>
          <w:p w14:paraId="3EE741CC" w14:textId="77777777" w:rsidR="00E52A3C" w:rsidRPr="00BB718F" w:rsidRDefault="00E52A3C">
            <w:pPr>
              <w:pStyle w:val="BodyLarge"/>
              <w:spacing w:before="40"/>
              <w:ind w:left="-90"/>
              <w:rPr>
                <w:rFonts w:ascii="Liberation Sans" w:hAnsi="Liberation Sans" w:cs="Liberation Sans"/>
                <w:sz w:val="26"/>
                <w:szCs w:val="26"/>
                <w:u w:val="single"/>
              </w:rPr>
            </w:pPr>
            <w:r w:rsidRPr="00BB718F">
              <w:rPr>
                <w:rFonts w:ascii="Liberation Sans" w:hAnsi="Liberation Sans" w:cs="Liberation Sans"/>
                <w:sz w:val="26"/>
                <w:szCs w:val="26"/>
                <w:u w:val="single"/>
              </w:rPr>
              <w:t>Date</w:t>
            </w:r>
          </w:p>
        </w:tc>
        <w:tc>
          <w:tcPr>
            <w:tcW w:w="243" w:type="dxa"/>
          </w:tcPr>
          <w:p w14:paraId="3EE741CD" w14:textId="77777777" w:rsidR="00E52A3C" w:rsidRPr="00BB718F" w:rsidRDefault="00E52A3C">
            <w:pPr>
              <w:pStyle w:val="BodyLarge"/>
              <w:spacing w:before="40"/>
              <w:ind w:left="-64" w:right="-88"/>
              <w:rPr>
                <w:rFonts w:ascii="Liberation Sans" w:hAnsi="Liberation Sans" w:cs="Liberation Sans"/>
                <w:sz w:val="26"/>
                <w:szCs w:val="26"/>
              </w:rPr>
            </w:pPr>
          </w:p>
        </w:tc>
        <w:tc>
          <w:tcPr>
            <w:tcW w:w="2367" w:type="dxa"/>
            <w:tcBorders>
              <w:bottom w:val="single" w:sz="4" w:space="0" w:color="auto"/>
            </w:tcBorders>
          </w:tcPr>
          <w:p w14:paraId="3EE741CE" w14:textId="77777777" w:rsidR="00E52A3C" w:rsidRPr="00BB718F" w:rsidRDefault="00E52A3C">
            <w:pPr>
              <w:pStyle w:val="BodyLarge"/>
              <w:spacing w:before="40"/>
              <w:ind w:left="-64" w:right="-88"/>
              <w:rPr>
                <w:rFonts w:ascii="Liberation Sans" w:hAnsi="Liberation Sans" w:cs="Liberation Sans"/>
                <w:sz w:val="26"/>
                <w:szCs w:val="26"/>
              </w:rPr>
            </w:pPr>
            <w:r w:rsidRPr="00BB718F">
              <w:rPr>
                <w:rFonts w:ascii="Liberation Sans" w:hAnsi="Liberation Sans" w:cs="Liberation Sans"/>
                <w:sz w:val="26"/>
                <w:szCs w:val="26"/>
              </w:rPr>
              <w:t>Purchases</w:t>
            </w:r>
          </w:p>
        </w:tc>
        <w:tc>
          <w:tcPr>
            <w:tcW w:w="243" w:type="dxa"/>
          </w:tcPr>
          <w:p w14:paraId="3EE741CF" w14:textId="77777777" w:rsidR="00E52A3C" w:rsidRPr="00BB718F" w:rsidRDefault="00E52A3C">
            <w:pPr>
              <w:pStyle w:val="BodyLarge"/>
              <w:spacing w:before="40"/>
              <w:ind w:left="-64" w:right="-88"/>
              <w:rPr>
                <w:rFonts w:ascii="Liberation Sans" w:hAnsi="Liberation Sans" w:cs="Liberation Sans"/>
                <w:sz w:val="26"/>
                <w:szCs w:val="26"/>
              </w:rPr>
            </w:pPr>
          </w:p>
        </w:tc>
        <w:tc>
          <w:tcPr>
            <w:tcW w:w="2844" w:type="dxa"/>
            <w:gridSpan w:val="2"/>
            <w:tcBorders>
              <w:bottom w:val="single" w:sz="4" w:space="0" w:color="auto"/>
            </w:tcBorders>
          </w:tcPr>
          <w:p w14:paraId="3EE741D0" w14:textId="77777777" w:rsidR="00E52A3C" w:rsidRPr="00BB718F" w:rsidRDefault="00E52A3C">
            <w:pPr>
              <w:pStyle w:val="BodyLarge"/>
              <w:spacing w:before="40"/>
              <w:ind w:left="-108" w:right="-108"/>
              <w:jc w:val="center"/>
              <w:rPr>
                <w:rFonts w:ascii="Liberation Sans" w:hAnsi="Liberation Sans" w:cs="Liberation Sans"/>
                <w:sz w:val="26"/>
                <w:szCs w:val="26"/>
              </w:rPr>
            </w:pPr>
            <w:r w:rsidRPr="00BB718F">
              <w:rPr>
                <w:rFonts w:ascii="Liberation Sans" w:hAnsi="Liberation Sans" w:cs="Liberation Sans"/>
                <w:sz w:val="26"/>
                <w:szCs w:val="26"/>
              </w:rPr>
              <w:t>Cost of Goods Sold</w:t>
            </w:r>
          </w:p>
        </w:tc>
        <w:tc>
          <w:tcPr>
            <w:tcW w:w="243" w:type="dxa"/>
          </w:tcPr>
          <w:p w14:paraId="3EE741D1" w14:textId="77777777" w:rsidR="00E52A3C" w:rsidRPr="00BB718F" w:rsidRDefault="00E52A3C">
            <w:pPr>
              <w:pStyle w:val="BodyLarge"/>
              <w:spacing w:before="40"/>
              <w:ind w:left="-76" w:right="-76"/>
              <w:rPr>
                <w:rFonts w:ascii="Liberation Sans" w:hAnsi="Liberation Sans" w:cs="Liberation Sans"/>
                <w:sz w:val="26"/>
                <w:szCs w:val="26"/>
              </w:rPr>
            </w:pPr>
          </w:p>
        </w:tc>
        <w:tc>
          <w:tcPr>
            <w:tcW w:w="2961" w:type="dxa"/>
            <w:tcBorders>
              <w:bottom w:val="single" w:sz="4" w:space="0" w:color="auto"/>
            </w:tcBorders>
          </w:tcPr>
          <w:p w14:paraId="3EE741D2" w14:textId="77777777" w:rsidR="00E52A3C" w:rsidRPr="00BB718F" w:rsidRDefault="00E52A3C">
            <w:pPr>
              <w:pStyle w:val="BodyLarge"/>
              <w:spacing w:before="40"/>
              <w:ind w:left="-76" w:right="-76"/>
              <w:jc w:val="center"/>
              <w:rPr>
                <w:rFonts w:ascii="Liberation Sans" w:hAnsi="Liberation Sans" w:cs="Liberation Sans"/>
                <w:sz w:val="26"/>
                <w:szCs w:val="26"/>
              </w:rPr>
            </w:pPr>
            <w:r w:rsidRPr="00BB718F">
              <w:rPr>
                <w:rFonts w:ascii="Liberation Sans" w:hAnsi="Liberation Sans" w:cs="Liberation Sans"/>
                <w:sz w:val="26"/>
                <w:szCs w:val="26"/>
              </w:rPr>
              <w:t>Balance</w:t>
            </w:r>
          </w:p>
        </w:tc>
      </w:tr>
      <w:tr w:rsidR="00E52A3C" w:rsidRPr="00BB718F" w14:paraId="3EE741DC" w14:textId="77777777">
        <w:trPr>
          <w:cantSplit/>
        </w:trPr>
        <w:tc>
          <w:tcPr>
            <w:tcW w:w="1035" w:type="dxa"/>
          </w:tcPr>
          <w:p w14:paraId="3EE741D4" w14:textId="77777777" w:rsidR="00E52A3C" w:rsidRPr="00BB718F" w:rsidRDefault="00E52A3C">
            <w:pPr>
              <w:pStyle w:val="BodyLarge"/>
              <w:spacing w:before="40"/>
              <w:ind w:left="-90" w:right="-152"/>
              <w:rPr>
                <w:rFonts w:ascii="Liberation Sans" w:hAnsi="Liberation Sans" w:cs="Liberation Sans"/>
                <w:sz w:val="26"/>
                <w:szCs w:val="26"/>
              </w:rPr>
            </w:pPr>
            <w:r w:rsidRPr="00BB718F">
              <w:rPr>
                <w:rFonts w:ascii="Liberation Sans" w:hAnsi="Liberation Sans" w:cs="Liberation Sans"/>
                <w:sz w:val="26"/>
                <w:szCs w:val="26"/>
              </w:rPr>
              <w:t>June   1</w:t>
            </w:r>
          </w:p>
        </w:tc>
        <w:tc>
          <w:tcPr>
            <w:tcW w:w="243" w:type="dxa"/>
          </w:tcPr>
          <w:p w14:paraId="3EE741D5" w14:textId="77777777" w:rsidR="00E52A3C" w:rsidRPr="00BB718F" w:rsidRDefault="00E52A3C">
            <w:pPr>
              <w:pStyle w:val="BodyLarge"/>
              <w:spacing w:before="40"/>
              <w:ind w:left="-64" w:right="-88"/>
              <w:rPr>
                <w:rFonts w:ascii="Liberation Sans" w:hAnsi="Liberation Sans" w:cs="Liberation Sans"/>
                <w:sz w:val="26"/>
                <w:szCs w:val="26"/>
              </w:rPr>
            </w:pPr>
          </w:p>
        </w:tc>
        <w:tc>
          <w:tcPr>
            <w:tcW w:w="2367" w:type="dxa"/>
          </w:tcPr>
          <w:p w14:paraId="3EE741D6" w14:textId="77777777" w:rsidR="00E52A3C" w:rsidRPr="00BB718F" w:rsidRDefault="00E52A3C">
            <w:pPr>
              <w:pStyle w:val="BodyLarge"/>
              <w:spacing w:before="40"/>
              <w:ind w:left="-64" w:right="-88"/>
              <w:rPr>
                <w:rFonts w:ascii="Liberation Sans" w:hAnsi="Liberation Sans" w:cs="Liberation Sans"/>
                <w:sz w:val="26"/>
                <w:szCs w:val="26"/>
              </w:rPr>
            </w:pPr>
          </w:p>
        </w:tc>
        <w:tc>
          <w:tcPr>
            <w:tcW w:w="243" w:type="dxa"/>
          </w:tcPr>
          <w:p w14:paraId="3EE741D7" w14:textId="77777777" w:rsidR="00E52A3C" w:rsidRPr="00BB718F" w:rsidRDefault="00E52A3C">
            <w:pPr>
              <w:pStyle w:val="BodyLarge"/>
              <w:spacing w:before="40"/>
              <w:ind w:left="-64" w:right="-88"/>
              <w:rPr>
                <w:rFonts w:ascii="Liberation Sans" w:hAnsi="Liberation Sans" w:cs="Liberation Sans"/>
                <w:sz w:val="26"/>
                <w:szCs w:val="26"/>
              </w:rPr>
            </w:pPr>
          </w:p>
        </w:tc>
        <w:tc>
          <w:tcPr>
            <w:tcW w:w="1854" w:type="dxa"/>
          </w:tcPr>
          <w:p w14:paraId="3EE741D8" w14:textId="77777777" w:rsidR="00E52A3C" w:rsidRPr="00BB718F" w:rsidRDefault="00E52A3C">
            <w:pPr>
              <w:pStyle w:val="BodyLarge"/>
              <w:spacing w:before="40"/>
              <w:ind w:left="-76" w:right="-108"/>
              <w:jc w:val="right"/>
              <w:rPr>
                <w:rFonts w:ascii="Liberation Sans" w:hAnsi="Liberation Sans" w:cs="Liberation Sans"/>
                <w:sz w:val="26"/>
                <w:szCs w:val="26"/>
              </w:rPr>
            </w:pPr>
          </w:p>
        </w:tc>
        <w:tc>
          <w:tcPr>
            <w:tcW w:w="990" w:type="dxa"/>
          </w:tcPr>
          <w:p w14:paraId="3EE741D9" w14:textId="77777777" w:rsidR="00E52A3C" w:rsidRPr="00BB718F" w:rsidRDefault="00E52A3C">
            <w:pPr>
              <w:pStyle w:val="BodyLarge"/>
              <w:spacing w:before="40"/>
              <w:ind w:left="-76" w:right="-76"/>
              <w:jc w:val="right"/>
              <w:rPr>
                <w:rFonts w:ascii="Liberation Sans" w:hAnsi="Liberation Sans" w:cs="Liberation Sans"/>
                <w:sz w:val="26"/>
                <w:szCs w:val="26"/>
              </w:rPr>
            </w:pPr>
          </w:p>
        </w:tc>
        <w:tc>
          <w:tcPr>
            <w:tcW w:w="243" w:type="dxa"/>
          </w:tcPr>
          <w:p w14:paraId="3EE741DA" w14:textId="77777777" w:rsidR="00E52A3C" w:rsidRPr="00BB718F" w:rsidRDefault="00E52A3C">
            <w:pPr>
              <w:pStyle w:val="BodyLarge"/>
              <w:spacing w:before="40"/>
              <w:ind w:left="-76" w:right="-76"/>
              <w:rPr>
                <w:rFonts w:ascii="Liberation Sans" w:hAnsi="Liberation Sans" w:cs="Liberation Sans"/>
                <w:sz w:val="26"/>
                <w:szCs w:val="26"/>
              </w:rPr>
            </w:pPr>
          </w:p>
        </w:tc>
        <w:tc>
          <w:tcPr>
            <w:tcW w:w="2961" w:type="dxa"/>
          </w:tcPr>
          <w:p w14:paraId="3EE741DB" w14:textId="77777777" w:rsidR="00E52A3C" w:rsidRPr="00BB718F" w:rsidRDefault="00E52A3C">
            <w:pPr>
              <w:pStyle w:val="BodyLarge"/>
              <w:tabs>
                <w:tab w:val="right" w:pos="2709"/>
              </w:tabs>
              <w:spacing w:before="40"/>
              <w:ind w:left="-76" w:right="-76"/>
              <w:rPr>
                <w:rFonts w:ascii="Liberation Sans" w:hAnsi="Liberation Sans" w:cs="Liberation Sans"/>
                <w:sz w:val="26"/>
                <w:szCs w:val="26"/>
              </w:rPr>
            </w:pPr>
            <w:r w:rsidRPr="00BB718F">
              <w:rPr>
                <w:rFonts w:ascii="Liberation Sans" w:hAnsi="Liberation Sans" w:cs="Liberation Sans"/>
                <w:sz w:val="26"/>
                <w:szCs w:val="26"/>
              </w:rPr>
              <w:t>(250 @ $7)</w:t>
            </w:r>
            <w:r w:rsidRPr="00BB718F">
              <w:rPr>
                <w:rFonts w:ascii="Liberation Sans" w:hAnsi="Liberation Sans" w:cs="Liberation Sans"/>
                <w:sz w:val="26"/>
                <w:szCs w:val="26"/>
              </w:rPr>
              <w:tab/>
              <w:t>$1,750</w:t>
            </w:r>
          </w:p>
        </w:tc>
      </w:tr>
      <w:tr w:rsidR="00E52A3C" w:rsidRPr="00BB718F" w14:paraId="3EE741E5" w14:textId="77777777">
        <w:trPr>
          <w:cantSplit/>
        </w:trPr>
        <w:tc>
          <w:tcPr>
            <w:tcW w:w="1035" w:type="dxa"/>
          </w:tcPr>
          <w:p w14:paraId="3EE741DD" w14:textId="77777777" w:rsidR="00E52A3C" w:rsidRPr="00BB718F" w:rsidRDefault="00E52A3C">
            <w:pPr>
              <w:pStyle w:val="BodyLarge"/>
              <w:spacing w:before="40"/>
              <w:ind w:left="-90" w:right="-152"/>
              <w:rPr>
                <w:rFonts w:ascii="Liberation Sans" w:hAnsi="Liberation Sans" w:cs="Liberation Sans"/>
                <w:sz w:val="26"/>
                <w:szCs w:val="26"/>
              </w:rPr>
            </w:pPr>
            <w:r w:rsidRPr="00BB718F">
              <w:rPr>
                <w:rFonts w:ascii="Liberation Sans" w:hAnsi="Liberation Sans" w:cs="Liberation Sans"/>
                <w:sz w:val="26"/>
                <w:szCs w:val="26"/>
              </w:rPr>
              <w:t>June 12</w:t>
            </w:r>
          </w:p>
        </w:tc>
        <w:tc>
          <w:tcPr>
            <w:tcW w:w="243" w:type="dxa"/>
          </w:tcPr>
          <w:p w14:paraId="3EE741DE" w14:textId="77777777" w:rsidR="00E52A3C" w:rsidRPr="00BB718F" w:rsidRDefault="00E52A3C">
            <w:pPr>
              <w:pStyle w:val="BodyLarge"/>
              <w:spacing w:before="40"/>
              <w:ind w:left="-64" w:right="-88"/>
              <w:rPr>
                <w:rFonts w:ascii="Liberation Sans" w:hAnsi="Liberation Sans" w:cs="Liberation Sans"/>
                <w:sz w:val="26"/>
                <w:szCs w:val="26"/>
              </w:rPr>
            </w:pPr>
          </w:p>
        </w:tc>
        <w:tc>
          <w:tcPr>
            <w:tcW w:w="2367" w:type="dxa"/>
          </w:tcPr>
          <w:p w14:paraId="3EE741DF" w14:textId="77777777" w:rsidR="00E52A3C" w:rsidRPr="00BB718F" w:rsidRDefault="00E52A3C">
            <w:pPr>
              <w:pStyle w:val="BodyLarge"/>
              <w:ind w:left="-64" w:right="-88"/>
              <w:rPr>
                <w:rFonts w:ascii="Liberation Sans" w:hAnsi="Liberation Sans" w:cs="Liberation Sans"/>
                <w:sz w:val="26"/>
                <w:szCs w:val="26"/>
              </w:rPr>
            </w:pPr>
            <w:r w:rsidRPr="00BB718F">
              <w:rPr>
                <w:rFonts w:ascii="Liberation Sans" w:hAnsi="Liberation Sans" w:cs="Liberation Sans"/>
                <w:sz w:val="26"/>
                <w:szCs w:val="26"/>
              </w:rPr>
              <w:t>(325 @ $8)</w:t>
            </w:r>
            <w:r w:rsidRPr="00BB718F">
              <w:rPr>
                <w:rFonts w:ascii="Liberation Sans" w:hAnsi="Liberation Sans" w:cs="Liberation Sans"/>
                <w:sz w:val="26"/>
                <w:szCs w:val="26"/>
              </w:rPr>
              <w:tab/>
              <w:t>$2,600</w:t>
            </w:r>
          </w:p>
        </w:tc>
        <w:tc>
          <w:tcPr>
            <w:tcW w:w="243" w:type="dxa"/>
          </w:tcPr>
          <w:p w14:paraId="3EE741E0" w14:textId="77777777" w:rsidR="00E52A3C" w:rsidRPr="00BB718F" w:rsidRDefault="00E52A3C">
            <w:pPr>
              <w:pStyle w:val="BodyLarge"/>
              <w:spacing w:before="40"/>
              <w:ind w:left="-64" w:right="-88"/>
              <w:rPr>
                <w:rFonts w:ascii="Liberation Sans" w:hAnsi="Liberation Sans" w:cs="Liberation Sans"/>
                <w:sz w:val="26"/>
                <w:szCs w:val="26"/>
              </w:rPr>
            </w:pPr>
          </w:p>
        </w:tc>
        <w:tc>
          <w:tcPr>
            <w:tcW w:w="1854" w:type="dxa"/>
          </w:tcPr>
          <w:p w14:paraId="3EE741E1" w14:textId="77777777" w:rsidR="00E52A3C" w:rsidRPr="00BB718F" w:rsidRDefault="00E52A3C">
            <w:pPr>
              <w:pStyle w:val="BodyLarge"/>
              <w:spacing w:before="40"/>
              <w:ind w:left="-76" w:right="-108"/>
              <w:jc w:val="right"/>
              <w:rPr>
                <w:rFonts w:ascii="Liberation Sans" w:hAnsi="Liberation Sans" w:cs="Liberation Sans"/>
                <w:sz w:val="26"/>
                <w:szCs w:val="26"/>
              </w:rPr>
            </w:pPr>
          </w:p>
        </w:tc>
        <w:tc>
          <w:tcPr>
            <w:tcW w:w="990" w:type="dxa"/>
          </w:tcPr>
          <w:p w14:paraId="3EE741E2" w14:textId="77777777" w:rsidR="00E52A3C" w:rsidRPr="00BB718F" w:rsidRDefault="00E52A3C">
            <w:pPr>
              <w:pStyle w:val="BodyLarge"/>
              <w:spacing w:before="40"/>
              <w:ind w:left="-76" w:right="-76"/>
              <w:jc w:val="right"/>
              <w:rPr>
                <w:rFonts w:ascii="Liberation Sans" w:hAnsi="Liberation Sans" w:cs="Liberation Sans"/>
                <w:sz w:val="26"/>
                <w:szCs w:val="26"/>
              </w:rPr>
            </w:pPr>
          </w:p>
        </w:tc>
        <w:tc>
          <w:tcPr>
            <w:tcW w:w="243" w:type="dxa"/>
          </w:tcPr>
          <w:p w14:paraId="3EE741E3" w14:textId="77777777" w:rsidR="00E52A3C" w:rsidRPr="00BB718F" w:rsidRDefault="00E52A3C">
            <w:pPr>
              <w:pStyle w:val="BodyLarge"/>
              <w:spacing w:before="40"/>
              <w:ind w:left="-76" w:right="-76"/>
              <w:rPr>
                <w:rFonts w:ascii="Liberation Sans" w:hAnsi="Liberation Sans" w:cs="Liberation Sans"/>
                <w:sz w:val="26"/>
                <w:szCs w:val="26"/>
              </w:rPr>
            </w:pPr>
          </w:p>
        </w:tc>
        <w:tc>
          <w:tcPr>
            <w:tcW w:w="2961" w:type="dxa"/>
          </w:tcPr>
          <w:p w14:paraId="3EE741E4" w14:textId="77777777" w:rsidR="00E52A3C" w:rsidRPr="00BB718F" w:rsidRDefault="00E52A3C">
            <w:pPr>
              <w:pStyle w:val="BodyLarge"/>
              <w:tabs>
                <w:tab w:val="right" w:pos="2709"/>
              </w:tabs>
              <w:spacing w:before="40"/>
              <w:ind w:left="-76" w:right="-108"/>
              <w:rPr>
                <w:rFonts w:ascii="Liberation Sans" w:hAnsi="Liberation Sans" w:cs="Liberation Sans"/>
                <w:sz w:val="26"/>
                <w:szCs w:val="26"/>
              </w:rPr>
            </w:pPr>
            <w:r w:rsidRPr="00BB718F">
              <w:rPr>
                <w:rFonts w:ascii="Liberation Sans" w:hAnsi="Liberation Sans" w:cs="Liberation Sans"/>
                <w:sz w:val="26"/>
                <w:szCs w:val="26"/>
              </w:rPr>
              <w:t>(575 @ $7.57)</w:t>
            </w:r>
            <w:r w:rsidRPr="00BB718F">
              <w:rPr>
                <w:rFonts w:ascii="Liberation Sans" w:hAnsi="Liberation Sans" w:cs="Liberation Sans"/>
                <w:sz w:val="26"/>
                <w:szCs w:val="26"/>
              </w:rPr>
              <w:tab/>
              <w:t>$4,350</w:t>
            </w:r>
          </w:p>
        </w:tc>
      </w:tr>
      <w:tr w:rsidR="00E52A3C" w:rsidRPr="00BB718F" w14:paraId="3EE741EE" w14:textId="77777777">
        <w:trPr>
          <w:cantSplit/>
        </w:trPr>
        <w:tc>
          <w:tcPr>
            <w:tcW w:w="1035" w:type="dxa"/>
          </w:tcPr>
          <w:p w14:paraId="3EE741E6" w14:textId="77777777" w:rsidR="00E52A3C" w:rsidRPr="00BB718F" w:rsidRDefault="00E52A3C">
            <w:pPr>
              <w:pStyle w:val="BodyLarge"/>
              <w:spacing w:before="40"/>
              <w:ind w:left="-90" w:right="-152"/>
              <w:rPr>
                <w:rFonts w:ascii="Liberation Sans" w:hAnsi="Liberation Sans" w:cs="Liberation Sans"/>
                <w:sz w:val="26"/>
                <w:szCs w:val="26"/>
              </w:rPr>
            </w:pPr>
            <w:r w:rsidRPr="00BB718F">
              <w:rPr>
                <w:rFonts w:ascii="Liberation Sans" w:hAnsi="Liberation Sans" w:cs="Liberation Sans"/>
                <w:sz w:val="26"/>
                <w:szCs w:val="26"/>
              </w:rPr>
              <w:t>June 15</w:t>
            </w:r>
          </w:p>
        </w:tc>
        <w:tc>
          <w:tcPr>
            <w:tcW w:w="243" w:type="dxa"/>
          </w:tcPr>
          <w:p w14:paraId="3EE741E7" w14:textId="77777777" w:rsidR="00E52A3C" w:rsidRPr="00BB718F" w:rsidRDefault="00E52A3C">
            <w:pPr>
              <w:pStyle w:val="BodyLarge"/>
              <w:spacing w:before="40"/>
              <w:ind w:left="-64" w:right="-88"/>
              <w:rPr>
                <w:rFonts w:ascii="Liberation Sans" w:hAnsi="Liberation Sans" w:cs="Liberation Sans"/>
                <w:sz w:val="26"/>
                <w:szCs w:val="26"/>
              </w:rPr>
            </w:pPr>
          </w:p>
        </w:tc>
        <w:tc>
          <w:tcPr>
            <w:tcW w:w="2367" w:type="dxa"/>
          </w:tcPr>
          <w:p w14:paraId="3EE741E8" w14:textId="77777777" w:rsidR="00E52A3C" w:rsidRPr="00BB718F" w:rsidRDefault="00E52A3C">
            <w:pPr>
              <w:pStyle w:val="BodyLarge"/>
              <w:spacing w:before="40"/>
              <w:ind w:left="-64" w:right="-88"/>
              <w:rPr>
                <w:rFonts w:ascii="Liberation Sans" w:hAnsi="Liberation Sans" w:cs="Liberation Sans"/>
                <w:sz w:val="26"/>
                <w:szCs w:val="26"/>
              </w:rPr>
            </w:pPr>
          </w:p>
        </w:tc>
        <w:tc>
          <w:tcPr>
            <w:tcW w:w="243" w:type="dxa"/>
          </w:tcPr>
          <w:p w14:paraId="3EE741E9" w14:textId="77777777" w:rsidR="00E52A3C" w:rsidRPr="00BB718F" w:rsidRDefault="00E52A3C">
            <w:pPr>
              <w:pStyle w:val="BodyLarge"/>
              <w:spacing w:before="40"/>
              <w:ind w:left="-64" w:right="-88"/>
              <w:rPr>
                <w:rFonts w:ascii="Liberation Sans" w:hAnsi="Liberation Sans" w:cs="Liberation Sans"/>
                <w:sz w:val="26"/>
                <w:szCs w:val="26"/>
              </w:rPr>
            </w:pPr>
          </w:p>
        </w:tc>
        <w:tc>
          <w:tcPr>
            <w:tcW w:w="1854" w:type="dxa"/>
          </w:tcPr>
          <w:p w14:paraId="3EE741EA" w14:textId="77777777" w:rsidR="00E52A3C" w:rsidRPr="00BB718F" w:rsidRDefault="00E52A3C">
            <w:pPr>
              <w:pStyle w:val="BodyLarge"/>
              <w:spacing w:before="40"/>
              <w:ind w:left="-108" w:right="-117"/>
              <w:rPr>
                <w:rFonts w:ascii="Liberation Sans" w:hAnsi="Liberation Sans" w:cs="Liberation Sans"/>
                <w:sz w:val="26"/>
                <w:szCs w:val="26"/>
              </w:rPr>
            </w:pPr>
            <w:r w:rsidRPr="00BB718F">
              <w:rPr>
                <w:rFonts w:ascii="Liberation Sans" w:hAnsi="Liberation Sans" w:cs="Liberation Sans"/>
                <w:sz w:val="26"/>
                <w:szCs w:val="26"/>
              </w:rPr>
              <w:t>(425 @ $7.57)</w:t>
            </w:r>
          </w:p>
        </w:tc>
        <w:tc>
          <w:tcPr>
            <w:tcW w:w="990" w:type="dxa"/>
          </w:tcPr>
          <w:p w14:paraId="3EE741EB" w14:textId="77777777" w:rsidR="00E52A3C" w:rsidRPr="00BB718F" w:rsidRDefault="00E52A3C">
            <w:pPr>
              <w:pStyle w:val="BodyLarge"/>
              <w:spacing w:before="40"/>
              <w:ind w:left="-76" w:right="-76"/>
              <w:jc w:val="right"/>
              <w:rPr>
                <w:rFonts w:ascii="Liberation Sans" w:hAnsi="Liberation Sans" w:cs="Liberation Sans"/>
                <w:sz w:val="26"/>
                <w:szCs w:val="26"/>
              </w:rPr>
            </w:pPr>
            <w:r w:rsidRPr="00BB718F">
              <w:rPr>
                <w:rFonts w:ascii="Liberation Sans" w:hAnsi="Liberation Sans" w:cs="Liberation Sans"/>
                <w:sz w:val="26"/>
                <w:szCs w:val="26"/>
              </w:rPr>
              <w:t>$3,217</w:t>
            </w:r>
          </w:p>
        </w:tc>
        <w:tc>
          <w:tcPr>
            <w:tcW w:w="243" w:type="dxa"/>
          </w:tcPr>
          <w:p w14:paraId="3EE741EC" w14:textId="77777777" w:rsidR="00E52A3C" w:rsidRPr="00BB718F" w:rsidRDefault="00E52A3C">
            <w:pPr>
              <w:pStyle w:val="BodyLarge"/>
              <w:spacing w:before="40"/>
              <w:ind w:left="-76" w:right="-76"/>
              <w:rPr>
                <w:rFonts w:ascii="Liberation Sans" w:hAnsi="Liberation Sans" w:cs="Liberation Sans"/>
                <w:sz w:val="26"/>
                <w:szCs w:val="26"/>
              </w:rPr>
            </w:pPr>
          </w:p>
        </w:tc>
        <w:tc>
          <w:tcPr>
            <w:tcW w:w="2961" w:type="dxa"/>
          </w:tcPr>
          <w:p w14:paraId="3EE741ED" w14:textId="77777777" w:rsidR="00E52A3C" w:rsidRPr="00BB718F" w:rsidRDefault="00E52A3C">
            <w:pPr>
              <w:pStyle w:val="BodyLarge"/>
              <w:tabs>
                <w:tab w:val="right" w:pos="2709"/>
              </w:tabs>
              <w:spacing w:before="40"/>
              <w:ind w:left="-76" w:right="-108"/>
              <w:rPr>
                <w:rFonts w:ascii="Liberation Sans" w:hAnsi="Liberation Sans" w:cs="Liberation Sans"/>
                <w:sz w:val="26"/>
                <w:szCs w:val="26"/>
              </w:rPr>
            </w:pPr>
            <w:r w:rsidRPr="00BB718F">
              <w:rPr>
                <w:rFonts w:ascii="Liberation Sans" w:hAnsi="Liberation Sans" w:cs="Liberation Sans"/>
                <w:sz w:val="26"/>
                <w:szCs w:val="26"/>
              </w:rPr>
              <w:t>(150 @ $7.57)</w:t>
            </w:r>
            <w:r w:rsidRPr="00BB718F">
              <w:rPr>
                <w:rFonts w:ascii="Liberation Sans" w:hAnsi="Liberation Sans" w:cs="Liberation Sans"/>
                <w:sz w:val="26"/>
                <w:szCs w:val="26"/>
              </w:rPr>
              <w:tab/>
              <w:t>$1,133</w:t>
            </w:r>
          </w:p>
        </w:tc>
      </w:tr>
      <w:tr w:rsidR="00E52A3C" w:rsidRPr="00BB718F" w14:paraId="3EE741F7" w14:textId="77777777">
        <w:trPr>
          <w:cantSplit/>
        </w:trPr>
        <w:tc>
          <w:tcPr>
            <w:tcW w:w="1035" w:type="dxa"/>
          </w:tcPr>
          <w:p w14:paraId="3EE741EF" w14:textId="77777777" w:rsidR="00E52A3C" w:rsidRPr="00BB718F" w:rsidRDefault="00E52A3C">
            <w:pPr>
              <w:pStyle w:val="BodyLarge"/>
              <w:spacing w:before="40"/>
              <w:ind w:left="-90" w:right="-152"/>
              <w:rPr>
                <w:rFonts w:ascii="Liberation Sans" w:hAnsi="Liberation Sans" w:cs="Liberation Sans"/>
                <w:sz w:val="26"/>
                <w:szCs w:val="26"/>
              </w:rPr>
            </w:pPr>
            <w:r w:rsidRPr="00BB718F">
              <w:rPr>
                <w:rFonts w:ascii="Liberation Sans" w:hAnsi="Liberation Sans" w:cs="Liberation Sans"/>
                <w:sz w:val="26"/>
                <w:szCs w:val="26"/>
              </w:rPr>
              <w:t>June 23</w:t>
            </w:r>
          </w:p>
        </w:tc>
        <w:tc>
          <w:tcPr>
            <w:tcW w:w="243" w:type="dxa"/>
          </w:tcPr>
          <w:p w14:paraId="3EE741F0" w14:textId="77777777" w:rsidR="00E52A3C" w:rsidRPr="00BB718F" w:rsidRDefault="00E52A3C">
            <w:pPr>
              <w:pStyle w:val="BodyLarge"/>
              <w:spacing w:before="40"/>
              <w:ind w:left="-64" w:right="-88"/>
              <w:rPr>
                <w:rFonts w:ascii="Liberation Sans" w:hAnsi="Liberation Sans" w:cs="Liberation Sans"/>
                <w:sz w:val="26"/>
                <w:szCs w:val="26"/>
              </w:rPr>
            </w:pPr>
          </w:p>
        </w:tc>
        <w:tc>
          <w:tcPr>
            <w:tcW w:w="2367" w:type="dxa"/>
          </w:tcPr>
          <w:p w14:paraId="3EE741F1" w14:textId="77777777" w:rsidR="00E52A3C" w:rsidRPr="00BB718F" w:rsidRDefault="00E52A3C">
            <w:pPr>
              <w:pStyle w:val="BodyLarge"/>
              <w:ind w:left="-64" w:right="-88"/>
              <w:rPr>
                <w:rFonts w:ascii="Liberation Sans" w:hAnsi="Liberation Sans" w:cs="Liberation Sans"/>
                <w:sz w:val="26"/>
                <w:szCs w:val="26"/>
              </w:rPr>
            </w:pPr>
            <w:r w:rsidRPr="00BB718F">
              <w:rPr>
                <w:rFonts w:ascii="Liberation Sans" w:hAnsi="Liberation Sans" w:cs="Liberation Sans"/>
                <w:sz w:val="26"/>
                <w:szCs w:val="26"/>
              </w:rPr>
              <w:t>(475 @ $9)</w:t>
            </w:r>
            <w:r w:rsidRPr="00BB718F">
              <w:rPr>
                <w:rFonts w:ascii="Liberation Sans" w:hAnsi="Liberation Sans" w:cs="Liberation Sans"/>
                <w:sz w:val="26"/>
                <w:szCs w:val="26"/>
              </w:rPr>
              <w:tab/>
              <w:t>$4,275</w:t>
            </w:r>
          </w:p>
        </w:tc>
        <w:tc>
          <w:tcPr>
            <w:tcW w:w="243" w:type="dxa"/>
          </w:tcPr>
          <w:p w14:paraId="3EE741F2" w14:textId="77777777" w:rsidR="00E52A3C" w:rsidRPr="00BB718F" w:rsidRDefault="00E52A3C">
            <w:pPr>
              <w:pStyle w:val="BodyLarge"/>
              <w:spacing w:before="40"/>
              <w:ind w:left="-64" w:right="-88"/>
              <w:rPr>
                <w:rFonts w:ascii="Liberation Sans" w:hAnsi="Liberation Sans" w:cs="Liberation Sans"/>
                <w:sz w:val="26"/>
                <w:szCs w:val="26"/>
              </w:rPr>
            </w:pPr>
          </w:p>
        </w:tc>
        <w:tc>
          <w:tcPr>
            <w:tcW w:w="1854" w:type="dxa"/>
          </w:tcPr>
          <w:p w14:paraId="3EE741F3" w14:textId="77777777" w:rsidR="00E52A3C" w:rsidRPr="00BB718F" w:rsidRDefault="00E52A3C">
            <w:pPr>
              <w:pStyle w:val="BodyLarge"/>
              <w:spacing w:before="40"/>
              <w:ind w:left="-76" w:right="-108"/>
              <w:jc w:val="right"/>
              <w:rPr>
                <w:rFonts w:ascii="Liberation Sans" w:hAnsi="Liberation Sans" w:cs="Liberation Sans"/>
                <w:sz w:val="26"/>
                <w:szCs w:val="26"/>
              </w:rPr>
            </w:pPr>
          </w:p>
        </w:tc>
        <w:tc>
          <w:tcPr>
            <w:tcW w:w="990" w:type="dxa"/>
          </w:tcPr>
          <w:p w14:paraId="3EE741F4" w14:textId="77777777" w:rsidR="00E52A3C" w:rsidRPr="00BB718F" w:rsidRDefault="00E52A3C">
            <w:pPr>
              <w:pStyle w:val="BodyLarge"/>
              <w:spacing w:before="40"/>
              <w:ind w:left="-76" w:right="-76"/>
              <w:jc w:val="right"/>
              <w:rPr>
                <w:rFonts w:ascii="Liberation Sans" w:hAnsi="Liberation Sans" w:cs="Liberation Sans"/>
                <w:sz w:val="26"/>
                <w:szCs w:val="26"/>
              </w:rPr>
            </w:pPr>
          </w:p>
        </w:tc>
        <w:tc>
          <w:tcPr>
            <w:tcW w:w="243" w:type="dxa"/>
          </w:tcPr>
          <w:p w14:paraId="3EE741F5" w14:textId="77777777" w:rsidR="00E52A3C" w:rsidRPr="00BB718F" w:rsidRDefault="00E52A3C">
            <w:pPr>
              <w:pStyle w:val="BodyLarge"/>
              <w:spacing w:before="40"/>
              <w:ind w:left="-76" w:right="-76"/>
              <w:rPr>
                <w:rFonts w:ascii="Liberation Sans" w:hAnsi="Liberation Sans" w:cs="Liberation Sans"/>
                <w:sz w:val="26"/>
                <w:szCs w:val="26"/>
              </w:rPr>
            </w:pPr>
          </w:p>
        </w:tc>
        <w:tc>
          <w:tcPr>
            <w:tcW w:w="2961" w:type="dxa"/>
          </w:tcPr>
          <w:p w14:paraId="3EE741F6" w14:textId="77777777" w:rsidR="00E52A3C" w:rsidRPr="00BB718F" w:rsidRDefault="00E52A3C">
            <w:pPr>
              <w:pStyle w:val="BodyLarge"/>
              <w:tabs>
                <w:tab w:val="right" w:pos="2709"/>
              </w:tabs>
              <w:spacing w:before="40"/>
              <w:ind w:left="-76" w:right="-108"/>
              <w:rPr>
                <w:rFonts w:ascii="Liberation Sans" w:hAnsi="Liberation Sans" w:cs="Liberation Sans"/>
                <w:sz w:val="26"/>
                <w:szCs w:val="26"/>
              </w:rPr>
            </w:pPr>
            <w:r w:rsidRPr="00BB718F">
              <w:rPr>
                <w:rFonts w:ascii="Liberation Sans" w:hAnsi="Liberation Sans" w:cs="Liberation Sans"/>
                <w:sz w:val="26"/>
                <w:szCs w:val="26"/>
              </w:rPr>
              <w:t>(625 @ $8.65)</w:t>
            </w:r>
            <w:r w:rsidRPr="00BB718F">
              <w:rPr>
                <w:rFonts w:ascii="Liberation Sans" w:hAnsi="Liberation Sans" w:cs="Liberation Sans"/>
                <w:sz w:val="26"/>
                <w:szCs w:val="26"/>
              </w:rPr>
              <w:tab/>
              <w:t>$5,408</w:t>
            </w:r>
          </w:p>
        </w:tc>
      </w:tr>
      <w:tr w:rsidR="00E52A3C" w:rsidRPr="00BB718F" w14:paraId="3EE74200" w14:textId="77777777">
        <w:trPr>
          <w:cantSplit/>
        </w:trPr>
        <w:tc>
          <w:tcPr>
            <w:tcW w:w="1035" w:type="dxa"/>
          </w:tcPr>
          <w:p w14:paraId="3EE741F8" w14:textId="77777777" w:rsidR="00E52A3C" w:rsidRPr="00BB718F" w:rsidRDefault="00E52A3C">
            <w:pPr>
              <w:pStyle w:val="BodyLarge"/>
              <w:spacing w:before="40"/>
              <w:ind w:left="-90" w:right="-152"/>
              <w:rPr>
                <w:rFonts w:ascii="Liberation Sans" w:hAnsi="Liberation Sans" w:cs="Liberation Sans"/>
                <w:sz w:val="26"/>
                <w:szCs w:val="26"/>
              </w:rPr>
            </w:pPr>
            <w:r w:rsidRPr="00BB718F">
              <w:rPr>
                <w:rFonts w:ascii="Liberation Sans" w:hAnsi="Liberation Sans" w:cs="Liberation Sans"/>
                <w:sz w:val="26"/>
                <w:szCs w:val="26"/>
              </w:rPr>
              <w:t>June 27</w:t>
            </w:r>
          </w:p>
        </w:tc>
        <w:tc>
          <w:tcPr>
            <w:tcW w:w="243" w:type="dxa"/>
          </w:tcPr>
          <w:p w14:paraId="3EE741F9" w14:textId="77777777" w:rsidR="00E52A3C" w:rsidRPr="00BB718F" w:rsidRDefault="00E52A3C">
            <w:pPr>
              <w:pStyle w:val="BodyLarge"/>
              <w:spacing w:before="40"/>
              <w:ind w:left="-64" w:right="-88"/>
              <w:rPr>
                <w:rFonts w:ascii="Liberation Sans" w:hAnsi="Liberation Sans" w:cs="Liberation Sans"/>
                <w:sz w:val="26"/>
                <w:szCs w:val="26"/>
              </w:rPr>
            </w:pPr>
          </w:p>
        </w:tc>
        <w:tc>
          <w:tcPr>
            <w:tcW w:w="2367" w:type="dxa"/>
          </w:tcPr>
          <w:p w14:paraId="3EE741FA" w14:textId="77777777" w:rsidR="00E52A3C" w:rsidRPr="00BB718F" w:rsidRDefault="00E52A3C">
            <w:pPr>
              <w:pStyle w:val="BodyLarge"/>
              <w:spacing w:before="40"/>
              <w:ind w:left="-64" w:right="-88"/>
              <w:rPr>
                <w:rFonts w:ascii="Liberation Sans" w:hAnsi="Liberation Sans" w:cs="Liberation Sans"/>
                <w:sz w:val="26"/>
                <w:szCs w:val="26"/>
              </w:rPr>
            </w:pPr>
          </w:p>
        </w:tc>
        <w:tc>
          <w:tcPr>
            <w:tcW w:w="243" w:type="dxa"/>
          </w:tcPr>
          <w:p w14:paraId="3EE741FB" w14:textId="77777777" w:rsidR="00E52A3C" w:rsidRPr="00BB718F" w:rsidRDefault="00E52A3C">
            <w:pPr>
              <w:pStyle w:val="BodyLarge"/>
              <w:spacing w:before="40"/>
              <w:ind w:left="-64" w:right="-88"/>
              <w:rPr>
                <w:rFonts w:ascii="Liberation Sans" w:hAnsi="Liberation Sans" w:cs="Liberation Sans"/>
                <w:sz w:val="26"/>
                <w:szCs w:val="26"/>
              </w:rPr>
            </w:pPr>
          </w:p>
        </w:tc>
        <w:tc>
          <w:tcPr>
            <w:tcW w:w="1854" w:type="dxa"/>
          </w:tcPr>
          <w:p w14:paraId="3EE741FC" w14:textId="77777777" w:rsidR="00E52A3C" w:rsidRPr="00BB718F" w:rsidRDefault="00E52A3C">
            <w:pPr>
              <w:pStyle w:val="BodyLarge"/>
              <w:spacing w:before="40"/>
              <w:ind w:left="-108" w:right="-108"/>
              <w:rPr>
                <w:rFonts w:ascii="Liberation Sans" w:hAnsi="Liberation Sans" w:cs="Liberation Sans"/>
                <w:sz w:val="26"/>
                <w:szCs w:val="26"/>
              </w:rPr>
            </w:pPr>
            <w:r w:rsidRPr="00BB718F">
              <w:rPr>
                <w:rFonts w:ascii="Liberation Sans" w:hAnsi="Liberation Sans" w:cs="Liberation Sans"/>
                <w:sz w:val="26"/>
                <w:szCs w:val="26"/>
              </w:rPr>
              <w:t>(495 @ $8.65)</w:t>
            </w:r>
          </w:p>
        </w:tc>
        <w:tc>
          <w:tcPr>
            <w:tcW w:w="990" w:type="dxa"/>
          </w:tcPr>
          <w:p w14:paraId="3EE741FD" w14:textId="77777777" w:rsidR="00E52A3C" w:rsidRPr="00BB718F" w:rsidRDefault="00E52A3C">
            <w:pPr>
              <w:pStyle w:val="BodyLarge"/>
              <w:spacing w:before="40"/>
              <w:ind w:left="-76" w:right="-76"/>
              <w:jc w:val="right"/>
              <w:rPr>
                <w:rFonts w:ascii="Liberation Sans" w:hAnsi="Liberation Sans" w:cs="Liberation Sans"/>
                <w:sz w:val="26"/>
                <w:szCs w:val="26"/>
                <w:u w:val="single"/>
              </w:rPr>
            </w:pPr>
            <w:r w:rsidRPr="00BB718F">
              <w:rPr>
                <w:rFonts w:ascii="Liberation Sans" w:hAnsi="Liberation Sans" w:cs="Liberation Sans"/>
                <w:sz w:val="26"/>
                <w:szCs w:val="26"/>
                <w:u w:val="single"/>
              </w:rPr>
              <w:t>$4,282</w:t>
            </w:r>
          </w:p>
        </w:tc>
        <w:tc>
          <w:tcPr>
            <w:tcW w:w="243" w:type="dxa"/>
          </w:tcPr>
          <w:p w14:paraId="3EE741FE" w14:textId="77777777" w:rsidR="00E52A3C" w:rsidRPr="00BB718F" w:rsidRDefault="00E52A3C">
            <w:pPr>
              <w:pStyle w:val="BodyLarge"/>
              <w:spacing w:before="40"/>
              <w:ind w:left="-76" w:right="-76"/>
              <w:rPr>
                <w:rFonts w:ascii="Liberation Sans" w:hAnsi="Liberation Sans" w:cs="Liberation Sans"/>
                <w:sz w:val="26"/>
                <w:szCs w:val="26"/>
              </w:rPr>
            </w:pPr>
          </w:p>
        </w:tc>
        <w:tc>
          <w:tcPr>
            <w:tcW w:w="2961" w:type="dxa"/>
          </w:tcPr>
          <w:p w14:paraId="3EE741FF" w14:textId="77777777" w:rsidR="00E52A3C" w:rsidRPr="00BB718F" w:rsidRDefault="00E52A3C">
            <w:pPr>
              <w:pStyle w:val="BodyLarge"/>
              <w:tabs>
                <w:tab w:val="right" w:pos="2709"/>
              </w:tabs>
              <w:spacing w:before="40"/>
              <w:ind w:left="-76" w:right="-108"/>
              <w:rPr>
                <w:rFonts w:ascii="Liberation Sans" w:hAnsi="Liberation Sans" w:cs="Liberation Sans"/>
                <w:sz w:val="26"/>
                <w:szCs w:val="26"/>
              </w:rPr>
            </w:pPr>
            <w:r w:rsidRPr="00BB718F">
              <w:rPr>
                <w:rFonts w:ascii="Liberation Sans" w:hAnsi="Liberation Sans" w:cs="Liberation Sans"/>
                <w:sz w:val="26"/>
                <w:szCs w:val="26"/>
              </w:rPr>
              <w:t>(130 @ $8.65)</w:t>
            </w:r>
            <w:r w:rsidRPr="00BB718F">
              <w:rPr>
                <w:rFonts w:ascii="Liberation Sans" w:hAnsi="Liberation Sans" w:cs="Liberation Sans"/>
                <w:sz w:val="26"/>
                <w:szCs w:val="26"/>
              </w:rPr>
              <w:tab/>
              <w:t>$1,126</w:t>
            </w:r>
          </w:p>
        </w:tc>
      </w:tr>
      <w:tr w:rsidR="00E52A3C" w:rsidRPr="00BB718F" w14:paraId="3EE74209" w14:textId="77777777">
        <w:trPr>
          <w:cantSplit/>
        </w:trPr>
        <w:tc>
          <w:tcPr>
            <w:tcW w:w="1035" w:type="dxa"/>
          </w:tcPr>
          <w:p w14:paraId="3EE74201" w14:textId="77777777" w:rsidR="00E52A3C" w:rsidRPr="00BB718F" w:rsidRDefault="00E52A3C">
            <w:pPr>
              <w:pStyle w:val="BodyLarge"/>
              <w:spacing w:before="40"/>
              <w:ind w:left="-90" w:right="-152"/>
              <w:rPr>
                <w:rFonts w:ascii="Liberation Sans" w:hAnsi="Liberation Sans" w:cs="Liberation Sans"/>
                <w:sz w:val="26"/>
                <w:szCs w:val="26"/>
              </w:rPr>
            </w:pPr>
          </w:p>
        </w:tc>
        <w:tc>
          <w:tcPr>
            <w:tcW w:w="243" w:type="dxa"/>
          </w:tcPr>
          <w:p w14:paraId="3EE74202" w14:textId="77777777" w:rsidR="00E52A3C" w:rsidRPr="00BB718F" w:rsidRDefault="00E52A3C">
            <w:pPr>
              <w:pStyle w:val="BodyLarge"/>
              <w:spacing w:before="40"/>
              <w:ind w:left="-64" w:right="-88"/>
              <w:rPr>
                <w:rFonts w:ascii="Liberation Sans" w:hAnsi="Liberation Sans" w:cs="Liberation Sans"/>
                <w:sz w:val="26"/>
                <w:szCs w:val="26"/>
              </w:rPr>
            </w:pPr>
          </w:p>
        </w:tc>
        <w:tc>
          <w:tcPr>
            <w:tcW w:w="2367" w:type="dxa"/>
          </w:tcPr>
          <w:p w14:paraId="3EE74203" w14:textId="77777777" w:rsidR="00E52A3C" w:rsidRPr="00BB718F" w:rsidRDefault="00E52A3C">
            <w:pPr>
              <w:pStyle w:val="BodyLarge"/>
              <w:spacing w:before="40"/>
              <w:ind w:left="-64" w:right="-88"/>
              <w:rPr>
                <w:rFonts w:ascii="Liberation Sans" w:hAnsi="Liberation Sans" w:cs="Liberation Sans"/>
                <w:sz w:val="26"/>
                <w:szCs w:val="26"/>
              </w:rPr>
            </w:pPr>
          </w:p>
        </w:tc>
        <w:tc>
          <w:tcPr>
            <w:tcW w:w="243" w:type="dxa"/>
          </w:tcPr>
          <w:p w14:paraId="3EE74204" w14:textId="77777777" w:rsidR="00E52A3C" w:rsidRPr="00BB718F" w:rsidRDefault="00E52A3C">
            <w:pPr>
              <w:pStyle w:val="BodyLarge"/>
              <w:spacing w:before="40"/>
              <w:ind w:left="-64" w:right="-88"/>
              <w:rPr>
                <w:rFonts w:ascii="Liberation Sans" w:hAnsi="Liberation Sans" w:cs="Liberation Sans"/>
                <w:sz w:val="26"/>
                <w:szCs w:val="26"/>
              </w:rPr>
            </w:pPr>
          </w:p>
        </w:tc>
        <w:tc>
          <w:tcPr>
            <w:tcW w:w="1854" w:type="dxa"/>
          </w:tcPr>
          <w:p w14:paraId="3EE74205" w14:textId="77777777" w:rsidR="00E52A3C" w:rsidRPr="00BB718F" w:rsidRDefault="00E52A3C">
            <w:pPr>
              <w:pStyle w:val="BodyLarge"/>
              <w:spacing w:before="40"/>
              <w:ind w:left="-76" w:right="-108"/>
              <w:jc w:val="right"/>
              <w:rPr>
                <w:rFonts w:ascii="Liberation Sans" w:hAnsi="Liberation Sans" w:cs="Liberation Sans"/>
                <w:sz w:val="26"/>
                <w:szCs w:val="26"/>
              </w:rPr>
            </w:pPr>
          </w:p>
        </w:tc>
        <w:tc>
          <w:tcPr>
            <w:tcW w:w="990" w:type="dxa"/>
          </w:tcPr>
          <w:p w14:paraId="3EE74206" w14:textId="77777777" w:rsidR="00E52A3C" w:rsidRPr="00BB718F" w:rsidRDefault="00E52A3C">
            <w:pPr>
              <w:pStyle w:val="BodyLarge"/>
              <w:ind w:left="-76" w:right="-90"/>
              <w:jc w:val="right"/>
              <w:rPr>
                <w:rFonts w:ascii="Liberation Sans" w:hAnsi="Liberation Sans" w:cs="Liberation Sans"/>
                <w:sz w:val="26"/>
                <w:szCs w:val="26"/>
                <w:u w:val="double"/>
              </w:rPr>
            </w:pPr>
            <w:r w:rsidRPr="00BB718F">
              <w:rPr>
                <w:rFonts w:ascii="Liberation Sans" w:hAnsi="Liberation Sans" w:cs="Liberation Sans"/>
                <w:sz w:val="26"/>
                <w:szCs w:val="26"/>
                <w:u w:val="double"/>
              </w:rPr>
              <w:t>$7,499</w:t>
            </w:r>
          </w:p>
        </w:tc>
        <w:tc>
          <w:tcPr>
            <w:tcW w:w="243" w:type="dxa"/>
          </w:tcPr>
          <w:p w14:paraId="3EE74207" w14:textId="77777777" w:rsidR="00E52A3C" w:rsidRPr="00BB718F" w:rsidRDefault="00E52A3C">
            <w:pPr>
              <w:pStyle w:val="BodyLarge"/>
              <w:spacing w:before="40"/>
              <w:ind w:left="-76" w:right="-76"/>
              <w:rPr>
                <w:rFonts w:ascii="Liberation Sans" w:hAnsi="Liberation Sans" w:cs="Liberation Sans"/>
                <w:sz w:val="26"/>
                <w:szCs w:val="26"/>
              </w:rPr>
            </w:pPr>
          </w:p>
        </w:tc>
        <w:tc>
          <w:tcPr>
            <w:tcW w:w="2961" w:type="dxa"/>
          </w:tcPr>
          <w:p w14:paraId="3EE74208" w14:textId="77777777" w:rsidR="00E52A3C" w:rsidRPr="00BB718F" w:rsidRDefault="00E52A3C">
            <w:pPr>
              <w:pStyle w:val="BodyLarge"/>
              <w:tabs>
                <w:tab w:val="right" w:pos="2862"/>
              </w:tabs>
              <w:spacing w:before="40"/>
              <w:ind w:left="-76" w:right="-76"/>
              <w:jc w:val="right"/>
              <w:rPr>
                <w:rFonts w:ascii="Liberation Sans" w:hAnsi="Liberation Sans" w:cs="Liberation Sans"/>
                <w:sz w:val="26"/>
                <w:szCs w:val="26"/>
              </w:rPr>
            </w:pPr>
          </w:p>
        </w:tc>
      </w:tr>
    </w:tbl>
    <w:p w14:paraId="3EE7420A" w14:textId="77777777" w:rsidR="00E52A3C" w:rsidRPr="00BB718F" w:rsidRDefault="00E52A3C">
      <w:pPr>
        <w:pStyle w:val="BodyLarge"/>
        <w:rPr>
          <w:rFonts w:ascii="Liberation Sans" w:hAnsi="Liberation Sans" w:cs="Liberation Sans"/>
        </w:rPr>
      </w:pPr>
    </w:p>
    <w:p w14:paraId="3EE7420B"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Ending inventory: $1,126. Cost of goods sold: $8,625 – $1,126 = $7,499.</w:t>
      </w:r>
    </w:p>
    <w:p w14:paraId="3EE7420C" w14:textId="77777777" w:rsidR="00E52A3C" w:rsidRPr="00BB718F" w:rsidRDefault="00E52A3C">
      <w:pPr>
        <w:pStyle w:val="BodyLarge"/>
        <w:ind w:left="27"/>
        <w:rPr>
          <w:rFonts w:ascii="Liberation Sans" w:hAnsi="Liberation Sans" w:cs="Liberation Sans"/>
        </w:rPr>
      </w:pPr>
    </w:p>
    <w:p w14:paraId="3EE7420D" w14:textId="77777777" w:rsidR="00E52A3C" w:rsidRPr="00BB718F" w:rsidRDefault="00E52A3C">
      <w:pPr>
        <w:pStyle w:val="BodyLarge"/>
        <w:ind w:left="720" w:hanging="720"/>
        <w:jc w:val="both"/>
        <w:rPr>
          <w:rFonts w:ascii="Liberation Sans" w:hAnsi="Liberation Sans" w:cs="Liberation Sans"/>
        </w:rPr>
      </w:pPr>
      <w:r w:rsidRPr="00BB718F">
        <w:rPr>
          <w:rFonts w:ascii="Liberation Sans" w:hAnsi="Liberation Sans" w:cs="Liberation Sans"/>
        </w:rPr>
        <w:t>(b)</w:t>
      </w:r>
      <w:r w:rsidRPr="00BB718F">
        <w:rPr>
          <w:rFonts w:ascii="Liberation Sans" w:hAnsi="Liberation Sans" w:cs="Liberation Sans"/>
        </w:rPr>
        <w:tab/>
        <w:t xml:space="preserve">FIFO gives the same ending inventory and cost of goods sold values under both the periodic and perpetual inventory system. LIFO and average usually give different ending inventory and cost of goods sold values </w:t>
      </w:r>
      <w:r w:rsidRPr="00BB718F">
        <w:rPr>
          <w:rFonts w:ascii="Liberation Sans" w:hAnsi="Liberation Sans" w:cs="Liberation Sans"/>
          <w:spacing w:val="-4"/>
        </w:rPr>
        <w:t xml:space="preserve">under the periodic and perpetual inventory systems, due to </w:t>
      </w:r>
      <w:r w:rsidRPr="00BB718F">
        <w:rPr>
          <w:rFonts w:ascii="Liberation Sans" w:hAnsi="Liberation Sans" w:cs="Liberation Sans"/>
          <w:spacing w:val="-4"/>
        </w:rPr>
        <w:br/>
        <w:t>the Last-in</w:t>
      </w:r>
      <w:r w:rsidRPr="00BB718F">
        <w:rPr>
          <w:rFonts w:ascii="Liberation Sans" w:hAnsi="Liberation Sans" w:cs="Liberation Sans"/>
        </w:rPr>
        <w:t xml:space="preserve">, First-out assumption being applied to a different pool of costs. </w:t>
      </w:r>
    </w:p>
    <w:p w14:paraId="3EE7420E" w14:textId="77777777" w:rsidR="00E52A3C" w:rsidRPr="00BB718F" w:rsidRDefault="00E52A3C">
      <w:pPr>
        <w:pStyle w:val="BodyLarge"/>
        <w:ind w:left="720" w:hanging="720"/>
        <w:rPr>
          <w:rFonts w:ascii="Liberation Sans" w:hAnsi="Liberation Sans" w:cs="Liberation Sans"/>
        </w:rPr>
      </w:pPr>
    </w:p>
    <w:p w14:paraId="3EE7420F" w14:textId="77777777" w:rsidR="00E52A3C" w:rsidRPr="00BB718F" w:rsidRDefault="00E52A3C">
      <w:pPr>
        <w:pStyle w:val="BodyLarge"/>
        <w:ind w:left="720" w:hanging="720"/>
        <w:jc w:val="both"/>
        <w:rPr>
          <w:rFonts w:ascii="Liberation Sans" w:hAnsi="Liberation Sans" w:cs="Liberation Sans"/>
        </w:rPr>
      </w:pPr>
      <w:r w:rsidRPr="00BB718F">
        <w:rPr>
          <w:rFonts w:ascii="Liberation Sans" w:hAnsi="Liberation Sans" w:cs="Liberation Sans"/>
        </w:rPr>
        <w:t>(c)</w:t>
      </w:r>
      <w:r w:rsidRPr="00BB718F">
        <w:rPr>
          <w:rFonts w:ascii="Liberation Sans" w:hAnsi="Liberation Sans" w:cs="Liberation Sans"/>
        </w:rPr>
        <w:tab/>
        <w:t>The simple average would be [($7 + $8 + $9) ÷ 3)] or $8. However, the average-cost method uses a weighted-average unit cost that changes each time a purchase is made rather than a simple average.</w:t>
      </w:r>
    </w:p>
    <w:p w14:paraId="3EE74210" w14:textId="0D015F6B" w:rsidR="00E52A3C" w:rsidRPr="00BB718F" w:rsidRDefault="00E52A3C">
      <w:pPr>
        <w:pStyle w:val="BodyLarge"/>
        <w:rPr>
          <w:rFonts w:ascii="Liberation Sans" w:hAnsi="Liberation Sans" w:cs="Liberation Sans"/>
        </w:rPr>
      </w:pPr>
      <w:r w:rsidRPr="00BB718F">
        <w:rPr>
          <w:rFonts w:ascii="Liberation Sans" w:hAnsi="Liberation Sans" w:cs="Liberation Sans"/>
        </w:rPr>
        <w:br w:type="page"/>
      </w:r>
      <w:r w:rsidRPr="00BB718F">
        <w:rPr>
          <w:rFonts w:ascii="Liberation Sans" w:hAnsi="Liberation Sans" w:cs="Liberation Sans"/>
        </w:rPr>
        <w:lastRenderedPageBreak/>
        <w:t>*EXERCISE 6-</w:t>
      </w:r>
      <w:r w:rsidR="006536F5" w:rsidRPr="00BB718F">
        <w:rPr>
          <w:rFonts w:ascii="Liberation Sans" w:hAnsi="Liberation Sans" w:cs="Liberation Sans"/>
        </w:rPr>
        <w:t>1</w:t>
      </w:r>
      <w:r w:rsidR="006536F5">
        <w:rPr>
          <w:rFonts w:ascii="Liberation Sans" w:hAnsi="Liberation Sans" w:cs="Liberation Sans"/>
        </w:rPr>
        <w:t>6</w:t>
      </w:r>
      <w:r w:rsidR="006536F5" w:rsidRPr="00BB718F">
        <w:rPr>
          <w:rFonts w:ascii="Liberation Sans" w:hAnsi="Liberation Sans" w:cs="Liberation Sans"/>
        </w:rPr>
        <w:t>B</w:t>
      </w:r>
    </w:p>
    <w:p w14:paraId="3EE74211" w14:textId="77777777" w:rsidR="00E52A3C" w:rsidRPr="00BB718F" w:rsidRDefault="00E52A3C">
      <w:pPr>
        <w:pStyle w:val="BodyLarge"/>
        <w:spacing w:line="240" w:lineRule="exact"/>
        <w:rPr>
          <w:rFonts w:ascii="Liberation Sans" w:hAnsi="Liberation Sans" w:cs="Liberation Sans"/>
        </w:rPr>
      </w:pPr>
    </w:p>
    <w:p w14:paraId="3EE74212" w14:textId="77777777" w:rsidR="00E52A3C" w:rsidRPr="00BB718F" w:rsidRDefault="00E52A3C">
      <w:pPr>
        <w:pStyle w:val="BodyLarge"/>
        <w:spacing w:line="240" w:lineRule="exact"/>
        <w:rPr>
          <w:rFonts w:ascii="Liberation Sans" w:hAnsi="Liberation Sans" w:cs="Liberation Sans"/>
        </w:rPr>
      </w:pPr>
      <w:r w:rsidRPr="00BB718F">
        <w:rPr>
          <w:rFonts w:ascii="Liberation Sans" w:hAnsi="Liberation Sans" w:cs="Liberation Sans"/>
        </w:rPr>
        <w:t>(a)</w:t>
      </w:r>
    </w:p>
    <w:tbl>
      <w:tblPr>
        <w:tblW w:w="0" w:type="auto"/>
        <w:tblInd w:w="-106" w:type="dxa"/>
        <w:tblLayout w:type="fixed"/>
        <w:tblLook w:val="0000" w:firstRow="0" w:lastRow="0" w:firstColumn="0" w:lastColumn="0" w:noHBand="0" w:noVBand="0"/>
      </w:tblPr>
      <w:tblGrid>
        <w:gridCol w:w="630"/>
        <w:gridCol w:w="270"/>
        <w:gridCol w:w="2970"/>
        <w:gridCol w:w="288"/>
        <w:gridCol w:w="1602"/>
        <w:gridCol w:w="1017"/>
        <w:gridCol w:w="288"/>
        <w:gridCol w:w="2655"/>
      </w:tblGrid>
      <w:tr w:rsidR="00E52A3C" w:rsidRPr="00BB718F" w14:paraId="3EE74214" w14:textId="77777777">
        <w:trPr>
          <w:cantSplit/>
        </w:trPr>
        <w:tc>
          <w:tcPr>
            <w:tcW w:w="9720" w:type="dxa"/>
            <w:gridSpan w:val="8"/>
            <w:tcBorders>
              <w:bottom w:val="single" w:sz="4" w:space="0" w:color="auto"/>
            </w:tcBorders>
          </w:tcPr>
          <w:p w14:paraId="3EE74213"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FIFO</w:t>
            </w:r>
          </w:p>
        </w:tc>
      </w:tr>
      <w:tr w:rsidR="00E52A3C" w:rsidRPr="00BB718F" w14:paraId="3EE7421C" w14:textId="77777777">
        <w:trPr>
          <w:cantSplit/>
        </w:trPr>
        <w:tc>
          <w:tcPr>
            <w:tcW w:w="630" w:type="dxa"/>
            <w:tcBorders>
              <w:bottom w:val="single" w:sz="4" w:space="0" w:color="auto"/>
            </w:tcBorders>
          </w:tcPr>
          <w:p w14:paraId="3EE74215" w14:textId="77777777" w:rsidR="00E52A3C" w:rsidRPr="00BB718F" w:rsidRDefault="00E52A3C">
            <w:pPr>
              <w:pStyle w:val="BodyLarge"/>
              <w:spacing w:before="40"/>
              <w:ind w:left="-108" w:right="-108"/>
              <w:rPr>
                <w:rFonts w:ascii="Liberation Sans" w:hAnsi="Liberation Sans" w:cs="Liberation Sans"/>
              </w:rPr>
            </w:pPr>
            <w:r w:rsidRPr="00BB718F">
              <w:rPr>
                <w:rFonts w:ascii="Liberation Sans" w:hAnsi="Liberation Sans" w:cs="Liberation Sans"/>
              </w:rPr>
              <w:br/>
              <w:t>Date</w:t>
            </w:r>
          </w:p>
        </w:tc>
        <w:tc>
          <w:tcPr>
            <w:tcW w:w="270" w:type="dxa"/>
          </w:tcPr>
          <w:p w14:paraId="3EE74216" w14:textId="77777777" w:rsidR="00E52A3C" w:rsidRPr="00BB718F" w:rsidRDefault="00E52A3C">
            <w:pPr>
              <w:pStyle w:val="BodyLarge"/>
              <w:spacing w:before="40"/>
              <w:ind w:left="-108" w:right="-198"/>
              <w:rPr>
                <w:rFonts w:ascii="Liberation Sans" w:hAnsi="Liberation Sans" w:cs="Liberation Sans"/>
              </w:rPr>
            </w:pPr>
          </w:p>
        </w:tc>
        <w:tc>
          <w:tcPr>
            <w:tcW w:w="2970" w:type="dxa"/>
            <w:tcBorders>
              <w:bottom w:val="single" w:sz="4" w:space="0" w:color="auto"/>
            </w:tcBorders>
          </w:tcPr>
          <w:p w14:paraId="3EE74217" w14:textId="77777777" w:rsidR="00E52A3C" w:rsidRPr="00BB718F" w:rsidRDefault="00E52A3C">
            <w:pPr>
              <w:pStyle w:val="BodyLarge"/>
              <w:spacing w:before="40"/>
              <w:ind w:left="-64" w:right="-88"/>
              <w:rPr>
                <w:rFonts w:ascii="Liberation Sans" w:hAnsi="Liberation Sans" w:cs="Liberation Sans"/>
              </w:rPr>
            </w:pPr>
            <w:r w:rsidRPr="00BB718F">
              <w:rPr>
                <w:rFonts w:ascii="Liberation Sans" w:hAnsi="Liberation Sans" w:cs="Liberation Sans"/>
              </w:rPr>
              <w:br/>
              <w:t>Purchases</w:t>
            </w:r>
          </w:p>
        </w:tc>
        <w:tc>
          <w:tcPr>
            <w:tcW w:w="288" w:type="dxa"/>
          </w:tcPr>
          <w:p w14:paraId="3EE74218" w14:textId="77777777" w:rsidR="00E52A3C" w:rsidRPr="00BB718F" w:rsidRDefault="00E52A3C">
            <w:pPr>
              <w:pStyle w:val="BodyLarge"/>
              <w:spacing w:before="40"/>
              <w:ind w:left="-64" w:right="-88"/>
              <w:rPr>
                <w:rFonts w:ascii="Liberation Sans" w:hAnsi="Liberation Sans" w:cs="Liberation Sans"/>
              </w:rPr>
            </w:pPr>
          </w:p>
        </w:tc>
        <w:tc>
          <w:tcPr>
            <w:tcW w:w="2619" w:type="dxa"/>
            <w:gridSpan w:val="2"/>
            <w:tcBorders>
              <w:bottom w:val="single" w:sz="4" w:space="0" w:color="auto"/>
            </w:tcBorders>
          </w:tcPr>
          <w:p w14:paraId="3EE74219"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t>Cost of</w:t>
            </w:r>
            <w:r w:rsidRPr="00BB718F">
              <w:rPr>
                <w:rFonts w:ascii="Liberation Sans" w:hAnsi="Liberation Sans" w:cs="Liberation Sans"/>
              </w:rPr>
              <w:br/>
              <w:t>Goods Sold</w:t>
            </w:r>
          </w:p>
        </w:tc>
        <w:tc>
          <w:tcPr>
            <w:tcW w:w="288" w:type="dxa"/>
          </w:tcPr>
          <w:p w14:paraId="3EE7421A" w14:textId="77777777" w:rsidR="00E52A3C" w:rsidRPr="00BB718F" w:rsidRDefault="00E52A3C">
            <w:pPr>
              <w:pStyle w:val="BodyLarge"/>
              <w:spacing w:before="40"/>
              <w:ind w:left="-76" w:right="-76"/>
              <w:rPr>
                <w:rFonts w:ascii="Liberation Sans" w:hAnsi="Liberation Sans" w:cs="Liberation Sans"/>
              </w:rPr>
            </w:pPr>
          </w:p>
        </w:tc>
        <w:tc>
          <w:tcPr>
            <w:tcW w:w="2655" w:type="dxa"/>
            <w:tcBorders>
              <w:bottom w:val="single" w:sz="4" w:space="0" w:color="auto"/>
            </w:tcBorders>
          </w:tcPr>
          <w:p w14:paraId="3EE7421B"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br/>
              <w:t>Balance</w:t>
            </w:r>
          </w:p>
        </w:tc>
      </w:tr>
      <w:tr w:rsidR="00E52A3C" w:rsidRPr="00BB718F" w14:paraId="3EE74224" w14:textId="77777777">
        <w:trPr>
          <w:cantSplit/>
        </w:trPr>
        <w:tc>
          <w:tcPr>
            <w:tcW w:w="630" w:type="dxa"/>
            <w:tcBorders>
              <w:top w:val="single" w:sz="4" w:space="0" w:color="auto"/>
            </w:tcBorders>
          </w:tcPr>
          <w:p w14:paraId="3EE7421D" w14:textId="77777777" w:rsidR="00E52A3C" w:rsidRPr="00BB718F" w:rsidRDefault="00E52A3C">
            <w:pPr>
              <w:pStyle w:val="BodyLarge"/>
              <w:spacing w:before="40" w:line="300" w:lineRule="exact"/>
              <w:ind w:left="-108" w:right="-108"/>
              <w:rPr>
                <w:rFonts w:ascii="Liberation Sans" w:hAnsi="Liberation Sans" w:cs="Liberation Sans"/>
              </w:rPr>
            </w:pPr>
            <w:r w:rsidRPr="00BB718F">
              <w:rPr>
                <w:rFonts w:ascii="Liberation Sans" w:hAnsi="Liberation Sans" w:cs="Liberation Sans"/>
              </w:rPr>
              <w:t>7/1</w:t>
            </w:r>
          </w:p>
        </w:tc>
        <w:tc>
          <w:tcPr>
            <w:tcW w:w="270" w:type="dxa"/>
          </w:tcPr>
          <w:p w14:paraId="3EE7421E" w14:textId="77777777" w:rsidR="00E52A3C" w:rsidRPr="00BB718F" w:rsidRDefault="00E52A3C">
            <w:pPr>
              <w:pStyle w:val="BodyLarge"/>
              <w:spacing w:before="40" w:line="300" w:lineRule="exact"/>
              <w:ind w:left="-64" w:right="-88"/>
              <w:rPr>
                <w:rFonts w:ascii="Liberation Sans" w:hAnsi="Liberation Sans" w:cs="Liberation Sans"/>
              </w:rPr>
            </w:pPr>
          </w:p>
        </w:tc>
        <w:tc>
          <w:tcPr>
            <w:tcW w:w="2970" w:type="dxa"/>
          </w:tcPr>
          <w:p w14:paraId="3EE7421F" w14:textId="77777777" w:rsidR="00E52A3C" w:rsidRPr="00BB718F" w:rsidRDefault="00E52A3C">
            <w:pPr>
              <w:pStyle w:val="BodyLarge"/>
              <w:tabs>
                <w:tab w:val="right" w:pos="2754"/>
              </w:tabs>
              <w:spacing w:before="40" w:line="300" w:lineRule="exact"/>
              <w:ind w:left="-64" w:right="-88"/>
              <w:rPr>
                <w:rFonts w:ascii="Liberation Sans" w:hAnsi="Liberation Sans" w:cs="Liberation Sans"/>
              </w:rPr>
            </w:pPr>
          </w:p>
        </w:tc>
        <w:tc>
          <w:tcPr>
            <w:tcW w:w="288" w:type="dxa"/>
          </w:tcPr>
          <w:p w14:paraId="3EE74220" w14:textId="77777777" w:rsidR="00E52A3C" w:rsidRPr="00BB718F" w:rsidRDefault="00E52A3C">
            <w:pPr>
              <w:pStyle w:val="BodyLarge"/>
              <w:spacing w:before="40" w:line="300" w:lineRule="exact"/>
              <w:ind w:left="-64" w:right="-88"/>
              <w:rPr>
                <w:rFonts w:ascii="Liberation Sans" w:hAnsi="Liberation Sans" w:cs="Liberation Sans"/>
              </w:rPr>
            </w:pPr>
          </w:p>
        </w:tc>
        <w:tc>
          <w:tcPr>
            <w:tcW w:w="2619" w:type="dxa"/>
            <w:gridSpan w:val="2"/>
          </w:tcPr>
          <w:p w14:paraId="3EE74221" w14:textId="77777777" w:rsidR="00E52A3C" w:rsidRPr="00BB718F" w:rsidRDefault="00E52A3C">
            <w:pPr>
              <w:pStyle w:val="BodyLarge"/>
              <w:spacing w:before="40" w:line="300" w:lineRule="exact"/>
              <w:ind w:left="-76" w:right="-76"/>
              <w:jc w:val="right"/>
              <w:rPr>
                <w:rFonts w:ascii="Liberation Sans" w:hAnsi="Liberation Sans" w:cs="Liberation Sans"/>
              </w:rPr>
            </w:pPr>
          </w:p>
        </w:tc>
        <w:tc>
          <w:tcPr>
            <w:tcW w:w="288" w:type="dxa"/>
          </w:tcPr>
          <w:p w14:paraId="3EE74222" w14:textId="77777777" w:rsidR="00E52A3C" w:rsidRPr="00BB718F" w:rsidRDefault="00E52A3C">
            <w:pPr>
              <w:pStyle w:val="BodyLarge"/>
              <w:tabs>
                <w:tab w:val="right" w:pos="2826"/>
              </w:tabs>
              <w:spacing w:before="40" w:line="300" w:lineRule="exact"/>
              <w:ind w:left="-108" w:right="-76"/>
              <w:rPr>
                <w:rFonts w:ascii="Liberation Sans" w:hAnsi="Liberation Sans" w:cs="Liberation Sans"/>
              </w:rPr>
            </w:pPr>
          </w:p>
        </w:tc>
        <w:tc>
          <w:tcPr>
            <w:tcW w:w="2655" w:type="dxa"/>
          </w:tcPr>
          <w:p w14:paraId="3EE74223"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(20 @ $120)</w:t>
            </w:r>
            <w:r w:rsidRPr="00BB718F">
              <w:rPr>
                <w:rFonts w:ascii="Liberation Sans" w:hAnsi="Liberation Sans" w:cs="Liberation Sans"/>
              </w:rPr>
              <w:tab/>
              <w:t>$2,400</w:t>
            </w:r>
          </w:p>
        </w:tc>
      </w:tr>
      <w:tr w:rsidR="00E52A3C" w:rsidRPr="00BB718F" w14:paraId="3EE7422C" w14:textId="77777777">
        <w:trPr>
          <w:cantSplit/>
        </w:trPr>
        <w:tc>
          <w:tcPr>
            <w:tcW w:w="630" w:type="dxa"/>
          </w:tcPr>
          <w:p w14:paraId="3EE74225"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7/5</w:t>
            </w:r>
          </w:p>
        </w:tc>
        <w:tc>
          <w:tcPr>
            <w:tcW w:w="270" w:type="dxa"/>
          </w:tcPr>
          <w:p w14:paraId="3EE74226"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27"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28"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29" w14:textId="77777777" w:rsidR="00E52A3C" w:rsidRPr="00BB718F" w:rsidRDefault="00E52A3C">
            <w:pPr>
              <w:pStyle w:val="BodyLarge"/>
              <w:tabs>
                <w:tab w:val="right" w:pos="2394"/>
              </w:tabs>
              <w:spacing w:line="300" w:lineRule="exact"/>
              <w:ind w:left="-108" w:right="-76"/>
              <w:rPr>
                <w:rFonts w:ascii="Liberation Sans" w:hAnsi="Liberation Sans" w:cs="Liberation Sans"/>
              </w:rPr>
            </w:pPr>
            <w:r w:rsidRPr="00BB718F">
              <w:rPr>
                <w:rFonts w:ascii="Liberation Sans" w:hAnsi="Liberation Sans" w:cs="Liberation Sans"/>
              </w:rPr>
              <w:t>(10 @ $120)</w:t>
            </w:r>
            <w:r w:rsidRPr="00BB718F">
              <w:rPr>
                <w:rFonts w:ascii="Liberation Sans" w:hAnsi="Liberation Sans" w:cs="Liberation Sans"/>
              </w:rPr>
              <w:tab/>
              <w:t>$1,200</w:t>
            </w:r>
          </w:p>
        </w:tc>
        <w:tc>
          <w:tcPr>
            <w:tcW w:w="288" w:type="dxa"/>
          </w:tcPr>
          <w:p w14:paraId="3EE7422A"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2B"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(10 @ $120)</w:t>
            </w:r>
            <w:r w:rsidRPr="00BB718F">
              <w:rPr>
                <w:rFonts w:ascii="Liberation Sans" w:hAnsi="Liberation Sans" w:cs="Liberation Sans"/>
              </w:rPr>
              <w:tab/>
              <w:t>$1,200</w:t>
            </w:r>
          </w:p>
        </w:tc>
      </w:tr>
      <w:tr w:rsidR="00E52A3C" w:rsidRPr="00BB718F" w14:paraId="3EE74234" w14:textId="77777777">
        <w:trPr>
          <w:cantSplit/>
        </w:trPr>
        <w:tc>
          <w:tcPr>
            <w:tcW w:w="630" w:type="dxa"/>
          </w:tcPr>
          <w:p w14:paraId="3EE7422D"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7/12</w:t>
            </w:r>
          </w:p>
        </w:tc>
        <w:tc>
          <w:tcPr>
            <w:tcW w:w="270" w:type="dxa"/>
          </w:tcPr>
          <w:p w14:paraId="3EE7422E"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2F" w14:textId="77777777" w:rsidR="00E52A3C" w:rsidRPr="00BB718F" w:rsidRDefault="00E52A3C">
            <w:pPr>
              <w:pStyle w:val="BodyLarge"/>
              <w:tabs>
                <w:tab w:val="right" w:pos="2754"/>
              </w:tabs>
              <w:spacing w:line="300" w:lineRule="exact"/>
              <w:ind w:left="-64" w:right="-88"/>
              <w:rPr>
                <w:rFonts w:ascii="Liberation Sans" w:hAnsi="Liberation Sans" w:cs="Liberation Sans"/>
              </w:rPr>
            </w:pPr>
            <w:r w:rsidRPr="00BB718F">
              <w:rPr>
                <w:rFonts w:ascii="Liberation Sans" w:hAnsi="Liberation Sans" w:cs="Liberation Sans"/>
              </w:rPr>
              <w:t>(35 @ $125)</w:t>
            </w:r>
            <w:r w:rsidRPr="00BB718F">
              <w:rPr>
                <w:rFonts w:ascii="Liberation Sans" w:hAnsi="Liberation Sans" w:cs="Liberation Sans"/>
              </w:rPr>
              <w:tab/>
              <w:t>$4,375</w:t>
            </w:r>
          </w:p>
        </w:tc>
        <w:tc>
          <w:tcPr>
            <w:tcW w:w="288" w:type="dxa"/>
          </w:tcPr>
          <w:p w14:paraId="3EE74230"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31" w14:textId="77777777" w:rsidR="00E52A3C" w:rsidRPr="00BB718F" w:rsidRDefault="00E52A3C">
            <w:pPr>
              <w:pStyle w:val="BodyLarge"/>
              <w:spacing w:line="300" w:lineRule="exact"/>
              <w:ind w:left="-108" w:right="-72"/>
              <w:jc w:val="right"/>
              <w:rPr>
                <w:rFonts w:ascii="Liberation Sans" w:hAnsi="Liberation Sans" w:cs="Liberation Sans"/>
              </w:rPr>
            </w:pPr>
          </w:p>
        </w:tc>
        <w:tc>
          <w:tcPr>
            <w:tcW w:w="288" w:type="dxa"/>
          </w:tcPr>
          <w:p w14:paraId="3EE74232"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33"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(10 @ $120)</w:t>
            </w:r>
          </w:p>
        </w:tc>
      </w:tr>
      <w:tr w:rsidR="00E52A3C" w:rsidRPr="00BB718F" w14:paraId="3EE7423D" w14:textId="77777777">
        <w:trPr>
          <w:cantSplit/>
        </w:trPr>
        <w:tc>
          <w:tcPr>
            <w:tcW w:w="630" w:type="dxa"/>
          </w:tcPr>
          <w:p w14:paraId="3EE74235" w14:textId="77777777" w:rsidR="00E52A3C" w:rsidRPr="00BB718F" w:rsidRDefault="00E52A3C">
            <w:pPr>
              <w:pStyle w:val="BodyLarge"/>
              <w:spacing w:line="300" w:lineRule="exact"/>
              <w:ind w:left="-108" w:right="-108"/>
              <w:rPr>
                <w:rFonts w:ascii="Liberation Sans" w:hAnsi="Liberation Sans" w:cs="Liberation Sans"/>
              </w:rPr>
            </w:pPr>
          </w:p>
        </w:tc>
        <w:tc>
          <w:tcPr>
            <w:tcW w:w="270" w:type="dxa"/>
          </w:tcPr>
          <w:p w14:paraId="3EE74236"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37"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38"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39" w14:textId="77777777" w:rsidR="00E52A3C" w:rsidRPr="00BB718F" w:rsidRDefault="00E52A3C">
            <w:pPr>
              <w:pStyle w:val="BodyLarge"/>
              <w:spacing w:line="300" w:lineRule="exact"/>
              <w:ind w:left="-108" w:right="-76"/>
              <w:jc w:val="right"/>
              <w:rPr>
                <w:rFonts w:ascii="Liberation Sans" w:hAnsi="Liberation Sans" w:cs="Liberation Sans"/>
              </w:rPr>
            </w:pPr>
          </w:p>
        </w:tc>
        <w:tc>
          <w:tcPr>
            <w:tcW w:w="1017" w:type="dxa"/>
          </w:tcPr>
          <w:p w14:paraId="3EE7423A" w14:textId="77777777" w:rsidR="00E52A3C" w:rsidRPr="00BB718F" w:rsidRDefault="00E52A3C">
            <w:pPr>
              <w:pStyle w:val="BodyLarge"/>
              <w:spacing w:line="300" w:lineRule="exact"/>
              <w:ind w:left="-108" w:right="-72"/>
              <w:jc w:val="right"/>
              <w:rPr>
                <w:rFonts w:ascii="Liberation Sans" w:hAnsi="Liberation Sans" w:cs="Liberation Sans"/>
              </w:rPr>
            </w:pPr>
          </w:p>
        </w:tc>
        <w:tc>
          <w:tcPr>
            <w:tcW w:w="288" w:type="dxa"/>
          </w:tcPr>
          <w:p w14:paraId="3EE7423B"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3C"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(35 @ $125)</w:t>
            </w:r>
            <w:r w:rsidRPr="00BB718F">
              <w:rPr>
                <w:rFonts w:ascii="Liberation Sans" w:hAnsi="Liberation Sans" w:cs="Liberation Sans"/>
              </w:rPr>
              <w:tab/>
              <w:t>$5,575</w:t>
            </w:r>
          </w:p>
        </w:tc>
      </w:tr>
      <w:tr w:rsidR="00E52A3C" w:rsidRPr="00BB718F" w14:paraId="3EE74245" w14:textId="77777777">
        <w:trPr>
          <w:cantSplit/>
        </w:trPr>
        <w:tc>
          <w:tcPr>
            <w:tcW w:w="630" w:type="dxa"/>
          </w:tcPr>
          <w:p w14:paraId="3EE7423E"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7/16</w:t>
            </w:r>
          </w:p>
        </w:tc>
        <w:tc>
          <w:tcPr>
            <w:tcW w:w="270" w:type="dxa"/>
          </w:tcPr>
          <w:p w14:paraId="3EE7423F"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40"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41"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42" w14:textId="77777777" w:rsidR="00E52A3C" w:rsidRPr="00BB718F" w:rsidRDefault="00E52A3C">
            <w:pPr>
              <w:pStyle w:val="BodyLarge"/>
              <w:spacing w:line="300" w:lineRule="exact"/>
              <w:ind w:left="-108" w:right="-76"/>
              <w:rPr>
                <w:rFonts w:ascii="Liberation Sans" w:hAnsi="Liberation Sans" w:cs="Liberation Sans"/>
              </w:rPr>
            </w:pPr>
            <w:r w:rsidRPr="00BB718F">
              <w:rPr>
                <w:rFonts w:ascii="Liberation Sans" w:hAnsi="Liberation Sans" w:cs="Liberation Sans"/>
              </w:rPr>
              <w:t>(10 @ $120)</w:t>
            </w:r>
          </w:p>
        </w:tc>
        <w:tc>
          <w:tcPr>
            <w:tcW w:w="288" w:type="dxa"/>
          </w:tcPr>
          <w:p w14:paraId="3EE74243"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44"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p>
        </w:tc>
      </w:tr>
      <w:tr w:rsidR="00E52A3C" w:rsidRPr="00BB718F" w14:paraId="3EE7424D" w14:textId="77777777">
        <w:trPr>
          <w:cantSplit/>
        </w:trPr>
        <w:tc>
          <w:tcPr>
            <w:tcW w:w="630" w:type="dxa"/>
          </w:tcPr>
          <w:p w14:paraId="3EE74246" w14:textId="77777777" w:rsidR="00E52A3C" w:rsidRPr="00BB718F" w:rsidRDefault="00E52A3C">
            <w:pPr>
              <w:pStyle w:val="BodyLarge"/>
              <w:spacing w:line="300" w:lineRule="exact"/>
              <w:ind w:left="-108" w:right="-108"/>
              <w:rPr>
                <w:rFonts w:ascii="Liberation Sans" w:hAnsi="Liberation Sans" w:cs="Liberation Sans"/>
              </w:rPr>
            </w:pPr>
          </w:p>
        </w:tc>
        <w:tc>
          <w:tcPr>
            <w:tcW w:w="270" w:type="dxa"/>
          </w:tcPr>
          <w:p w14:paraId="3EE74247"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48"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49"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4A" w14:textId="77777777" w:rsidR="00E52A3C" w:rsidRPr="00BB718F" w:rsidRDefault="00E52A3C">
            <w:pPr>
              <w:pStyle w:val="BodyLarge"/>
              <w:tabs>
                <w:tab w:val="right" w:pos="2394"/>
              </w:tabs>
              <w:spacing w:line="300" w:lineRule="exact"/>
              <w:ind w:left="-108" w:right="-76"/>
              <w:rPr>
                <w:rFonts w:ascii="Liberation Sans" w:hAnsi="Liberation Sans" w:cs="Liberation Sans"/>
              </w:rPr>
            </w:pPr>
            <w:r w:rsidRPr="00BB718F">
              <w:rPr>
                <w:rFonts w:ascii="Liberation Sans" w:hAnsi="Liberation Sans" w:cs="Liberation Sans"/>
              </w:rPr>
              <w:t>(30 @ $125)</w:t>
            </w:r>
            <w:r w:rsidRPr="00BB718F">
              <w:rPr>
                <w:rFonts w:ascii="Liberation Sans" w:hAnsi="Liberation Sans" w:cs="Liberation Sans"/>
              </w:rPr>
              <w:tab/>
              <w:t>$4,950</w:t>
            </w:r>
          </w:p>
        </w:tc>
        <w:tc>
          <w:tcPr>
            <w:tcW w:w="288" w:type="dxa"/>
          </w:tcPr>
          <w:p w14:paraId="3EE7424B"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4C"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  5 @ $125)</w:t>
            </w:r>
            <w:r w:rsidRPr="00BB718F">
              <w:rPr>
                <w:rFonts w:ascii="Liberation Sans" w:hAnsi="Liberation Sans" w:cs="Liberation Sans"/>
              </w:rPr>
              <w:tab/>
              <w:t>$   625</w:t>
            </w:r>
          </w:p>
        </w:tc>
      </w:tr>
      <w:tr w:rsidR="00E52A3C" w:rsidRPr="00BB718F" w14:paraId="3EE74256" w14:textId="77777777">
        <w:trPr>
          <w:cantSplit/>
        </w:trPr>
        <w:tc>
          <w:tcPr>
            <w:tcW w:w="630" w:type="dxa"/>
          </w:tcPr>
          <w:p w14:paraId="3EE7424E"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7/19</w:t>
            </w:r>
          </w:p>
        </w:tc>
        <w:tc>
          <w:tcPr>
            <w:tcW w:w="270" w:type="dxa"/>
          </w:tcPr>
          <w:p w14:paraId="3EE7424F"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50" w14:textId="77777777" w:rsidR="00E52A3C" w:rsidRPr="00BB718F" w:rsidRDefault="00E52A3C">
            <w:pPr>
              <w:pStyle w:val="BodyLarge"/>
              <w:tabs>
                <w:tab w:val="right" w:pos="2754"/>
              </w:tabs>
              <w:spacing w:line="300" w:lineRule="exact"/>
              <w:ind w:left="-64" w:right="-88"/>
              <w:rPr>
                <w:rFonts w:ascii="Liberation Sans" w:hAnsi="Liberation Sans" w:cs="Liberation Sans"/>
              </w:rPr>
            </w:pPr>
            <w:r w:rsidRPr="00BB718F">
              <w:rPr>
                <w:rFonts w:ascii="Liberation Sans" w:hAnsi="Liberation Sans" w:cs="Liberation Sans"/>
              </w:rPr>
              <w:t>(15 @ $128)</w:t>
            </w:r>
            <w:r w:rsidRPr="00BB718F">
              <w:rPr>
                <w:rFonts w:ascii="Liberation Sans" w:hAnsi="Liberation Sans" w:cs="Liberation Sans"/>
              </w:rPr>
              <w:tab/>
              <w:t>$1,920</w:t>
            </w:r>
          </w:p>
        </w:tc>
        <w:tc>
          <w:tcPr>
            <w:tcW w:w="288" w:type="dxa"/>
          </w:tcPr>
          <w:p w14:paraId="3EE74251"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52" w14:textId="77777777" w:rsidR="00E52A3C" w:rsidRPr="00BB718F" w:rsidRDefault="00E52A3C">
            <w:pPr>
              <w:pStyle w:val="BodyLarge"/>
              <w:spacing w:line="300" w:lineRule="exact"/>
              <w:ind w:left="-108" w:right="-76"/>
              <w:rPr>
                <w:rFonts w:ascii="Liberation Sans" w:hAnsi="Liberation Sans" w:cs="Liberation Sans"/>
              </w:rPr>
            </w:pPr>
          </w:p>
        </w:tc>
        <w:tc>
          <w:tcPr>
            <w:tcW w:w="1017" w:type="dxa"/>
          </w:tcPr>
          <w:p w14:paraId="3EE74253" w14:textId="77777777" w:rsidR="00E52A3C" w:rsidRPr="00BB718F" w:rsidRDefault="00E52A3C">
            <w:pPr>
              <w:pStyle w:val="BodyLarge"/>
              <w:spacing w:line="300" w:lineRule="exact"/>
              <w:ind w:left="-108" w:right="-76"/>
              <w:jc w:val="right"/>
              <w:rPr>
                <w:rFonts w:ascii="Liberation Sans" w:hAnsi="Liberation Sans" w:cs="Liberation Sans"/>
              </w:rPr>
            </w:pPr>
          </w:p>
        </w:tc>
        <w:tc>
          <w:tcPr>
            <w:tcW w:w="288" w:type="dxa"/>
          </w:tcPr>
          <w:p w14:paraId="3EE74254"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55"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  5 @ $125)</w:t>
            </w:r>
          </w:p>
        </w:tc>
      </w:tr>
      <w:tr w:rsidR="00E52A3C" w:rsidRPr="00BB718F" w14:paraId="3EE7425F" w14:textId="77777777">
        <w:trPr>
          <w:cantSplit/>
        </w:trPr>
        <w:tc>
          <w:tcPr>
            <w:tcW w:w="630" w:type="dxa"/>
          </w:tcPr>
          <w:p w14:paraId="3EE74257" w14:textId="77777777" w:rsidR="00E52A3C" w:rsidRPr="00BB718F" w:rsidRDefault="00E52A3C">
            <w:pPr>
              <w:pStyle w:val="BodyLarge"/>
              <w:spacing w:line="300" w:lineRule="exact"/>
              <w:ind w:left="-108" w:right="-108"/>
              <w:rPr>
                <w:rFonts w:ascii="Liberation Sans" w:hAnsi="Liberation Sans" w:cs="Liberation Sans"/>
              </w:rPr>
            </w:pPr>
          </w:p>
        </w:tc>
        <w:tc>
          <w:tcPr>
            <w:tcW w:w="270" w:type="dxa"/>
          </w:tcPr>
          <w:p w14:paraId="3EE74258"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59"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5A"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5B" w14:textId="77777777" w:rsidR="00E52A3C" w:rsidRPr="00BB718F" w:rsidRDefault="00E52A3C">
            <w:pPr>
              <w:pStyle w:val="BodyLarge"/>
              <w:spacing w:line="300" w:lineRule="exact"/>
              <w:ind w:left="-108" w:right="-76"/>
              <w:jc w:val="right"/>
              <w:rPr>
                <w:rFonts w:ascii="Liberation Sans" w:hAnsi="Liberation Sans" w:cs="Liberation Sans"/>
              </w:rPr>
            </w:pPr>
          </w:p>
        </w:tc>
        <w:tc>
          <w:tcPr>
            <w:tcW w:w="1017" w:type="dxa"/>
          </w:tcPr>
          <w:p w14:paraId="3EE7425C" w14:textId="77777777" w:rsidR="00E52A3C" w:rsidRPr="00BB718F" w:rsidRDefault="00E52A3C">
            <w:pPr>
              <w:pStyle w:val="BodyLarge"/>
              <w:spacing w:line="300" w:lineRule="exact"/>
              <w:ind w:left="-108" w:right="-72"/>
              <w:jc w:val="right"/>
              <w:rPr>
                <w:rFonts w:ascii="Liberation Sans" w:hAnsi="Liberation Sans" w:cs="Liberation Sans"/>
              </w:rPr>
            </w:pPr>
          </w:p>
        </w:tc>
        <w:tc>
          <w:tcPr>
            <w:tcW w:w="288" w:type="dxa"/>
          </w:tcPr>
          <w:p w14:paraId="3EE7425D"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5E"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(15 @ $128)</w:t>
            </w:r>
            <w:r w:rsidRPr="00BB718F">
              <w:rPr>
                <w:rFonts w:ascii="Liberation Sans" w:hAnsi="Liberation Sans" w:cs="Liberation Sans"/>
              </w:rPr>
              <w:tab/>
              <w:t>$2,545</w:t>
            </w:r>
          </w:p>
        </w:tc>
      </w:tr>
      <w:tr w:rsidR="00E52A3C" w:rsidRPr="00BB718F" w14:paraId="3EE74268" w14:textId="77777777">
        <w:trPr>
          <w:cantSplit/>
        </w:trPr>
        <w:tc>
          <w:tcPr>
            <w:tcW w:w="630" w:type="dxa"/>
          </w:tcPr>
          <w:p w14:paraId="3EE74260"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7/26</w:t>
            </w:r>
          </w:p>
        </w:tc>
        <w:tc>
          <w:tcPr>
            <w:tcW w:w="270" w:type="dxa"/>
          </w:tcPr>
          <w:p w14:paraId="3EE74261"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62" w14:textId="77777777" w:rsidR="00E52A3C" w:rsidRPr="00BB718F" w:rsidRDefault="00E52A3C">
            <w:pPr>
              <w:pStyle w:val="BodyLarge"/>
              <w:tabs>
                <w:tab w:val="right" w:pos="2754"/>
              </w:tabs>
              <w:spacing w:line="300" w:lineRule="exact"/>
              <w:ind w:left="-64" w:right="-88"/>
              <w:rPr>
                <w:rFonts w:ascii="Liberation Sans" w:hAnsi="Liberation Sans" w:cs="Liberation Sans"/>
              </w:rPr>
            </w:pPr>
            <w:r w:rsidRPr="00BB718F">
              <w:rPr>
                <w:rFonts w:ascii="Liberation Sans" w:hAnsi="Liberation Sans" w:cs="Liberation Sans"/>
              </w:rPr>
              <w:t>(40 @ $130)</w:t>
            </w:r>
            <w:r w:rsidRPr="00BB718F">
              <w:rPr>
                <w:rFonts w:ascii="Liberation Sans" w:hAnsi="Liberation Sans" w:cs="Liberation Sans"/>
              </w:rPr>
              <w:tab/>
              <w:t>$5,200</w:t>
            </w:r>
          </w:p>
        </w:tc>
        <w:tc>
          <w:tcPr>
            <w:tcW w:w="288" w:type="dxa"/>
          </w:tcPr>
          <w:p w14:paraId="3EE74263"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64" w14:textId="77777777" w:rsidR="00E52A3C" w:rsidRPr="00BB718F" w:rsidRDefault="00E52A3C">
            <w:pPr>
              <w:pStyle w:val="BodyLarge"/>
              <w:spacing w:line="300" w:lineRule="exact"/>
              <w:ind w:left="-108" w:right="-76"/>
              <w:jc w:val="right"/>
              <w:rPr>
                <w:rFonts w:ascii="Liberation Sans" w:hAnsi="Liberation Sans" w:cs="Liberation Sans"/>
              </w:rPr>
            </w:pPr>
          </w:p>
        </w:tc>
        <w:tc>
          <w:tcPr>
            <w:tcW w:w="1017" w:type="dxa"/>
          </w:tcPr>
          <w:p w14:paraId="3EE74265" w14:textId="77777777" w:rsidR="00E52A3C" w:rsidRPr="00BB718F" w:rsidRDefault="00E52A3C">
            <w:pPr>
              <w:pStyle w:val="BodyLarge"/>
              <w:spacing w:line="300" w:lineRule="exact"/>
              <w:ind w:left="-108" w:right="-72"/>
              <w:jc w:val="right"/>
              <w:rPr>
                <w:rFonts w:ascii="Liberation Sans" w:hAnsi="Liberation Sans" w:cs="Liberation Sans"/>
                <w:u w:val="single"/>
              </w:rPr>
            </w:pPr>
          </w:p>
        </w:tc>
        <w:tc>
          <w:tcPr>
            <w:tcW w:w="288" w:type="dxa"/>
          </w:tcPr>
          <w:p w14:paraId="3EE74266"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67"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  5 @ $125)</w:t>
            </w:r>
          </w:p>
        </w:tc>
      </w:tr>
      <w:tr w:rsidR="00E52A3C" w:rsidRPr="00BB718F" w14:paraId="3EE74271" w14:textId="77777777">
        <w:trPr>
          <w:cantSplit/>
        </w:trPr>
        <w:tc>
          <w:tcPr>
            <w:tcW w:w="630" w:type="dxa"/>
          </w:tcPr>
          <w:p w14:paraId="3EE74269" w14:textId="77777777" w:rsidR="00E52A3C" w:rsidRPr="00BB718F" w:rsidRDefault="00E52A3C">
            <w:pPr>
              <w:pStyle w:val="BodyLarge"/>
              <w:spacing w:line="300" w:lineRule="exact"/>
              <w:ind w:left="-108" w:right="-108"/>
              <w:rPr>
                <w:rFonts w:ascii="Liberation Sans" w:hAnsi="Liberation Sans" w:cs="Liberation Sans"/>
              </w:rPr>
            </w:pPr>
          </w:p>
        </w:tc>
        <w:tc>
          <w:tcPr>
            <w:tcW w:w="270" w:type="dxa"/>
          </w:tcPr>
          <w:p w14:paraId="3EE7426A"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6B"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6C"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6D" w14:textId="77777777" w:rsidR="00E52A3C" w:rsidRPr="00BB718F" w:rsidRDefault="00E52A3C">
            <w:pPr>
              <w:pStyle w:val="BodyLarge"/>
              <w:spacing w:line="300" w:lineRule="exact"/>
              <w:ind w:left="-108" w:right="-76"/>
              <w:jc w:val="right"/>
              <w:rPr>
                <w:rFonts w:ascii="Liberation Sans" w:hAnsi="Liberation Sans" w:cs="Liberation Sans"/>
              </w:rPr>
            </w:pPr>
          </w:p>
        </w:tc>
        <w:tc>
          <w:tcPr>
            <w:tcW w:w="1017" w:type="dxa"/>
          </w:tcPr>
          <w:p w14:paraId="3EE7426E" w14:textId="77777777" w:rsidR="00E52A3C" w:rsidRPr="00BB718F" w:rsidRDefault="00E52A3C">
            <w:pPr>
              <w:pStyle w:val="BodyLarge"/>
              <w:spacing w:line="300" w:lineRule="exact"/>
              <w:ind w:left="-108" w:right="-102"/>
              <w:jc w:val="right"/>
              <w:rPr>
                <w:rFonts w:ascii="Liberation Sans" w:hAnsi="Liberation Sans" w:cs="Liberation Sans"/>
                <w:u w:val="double"/>
              </w:rPr>
            </w:pPr>
          </w:p>
        </w:tc>
        <w:tc>
          <w:tcPr>
            <w:tcW w:w="288" w:type="dxa"/>
          </w:tcPr>
          <w:p w14:paraId="3EE7426F"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70"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(15 @ $128)</w:t>
            </w:r>
          </w:p>
        </w:tc>
      </w:tr>
      <w:tr w:rsidR="00E52A3C" w:rsidRPr="00BB718F" w14:paraId="3EE7427A" w14:textId="77777777">
        <w:trPr>
          <w:cantSplit/>
        </w:trPr>
        <w:tc>
          <w:tcPr>
            <w:tcW w:w="630" w:type="dxa"/>
          </w:tcPr>
          <w:p w14:paraId="3EE74272" w14:textId="77777777" w:rsidR="00E52A3C" w:rsidRPr="00BB718F" w:rsidRDefault="00E52A3C">
            <w:pPr>
              <w:pStyle w:val="BodyLarge"/>
              <w:spacing w:line="300" w:lineRule="exact"/>
              <w:ind w:left="-108" w:right="-108"/>
              <w:rPr>
                <w:rFonts w:ascii="Liberation Sans" w:hAnsi="Liberation Sans" w:cs="Liberation Sans"/>
              </w:rPr>
            </w:pPr>
          </w:p>
        </w:tc>
        <w:tc>
          <w:tcPr>
            <w:tcW w:w="270" w:type="dxa"/>
          </w:tcPr>
          <w:p w14:paraId="3EE74273"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74"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75"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76" w14:textId="77777777" w:rsidR="00E52A3C" w:rsidRPr="00BB718F" w:rsidRDefault="00E52A3C">
            <w:pPr>
              <w:pStyle w:val="BodyLarge"/>
              <w:spacing w:line="300" w:lineRule="exact"/>
              <w:ind w:left="-108" w:right="-76"/>
              <w:jc w:val="right"/>
              <w:rPr>
                <w:rFonts w:ascii="Liberation Sans" w:hAnsi="Liberation Sans" w:cs="Liberation Sans"/>
              </w:rPr>
            </w:pPr>
          </w:p>
        </w:tc>
        <w:tc>
          <w:tcPr>
            <w:tcW w:w="1017" w:type="dxa"/>
          </w:tcPr>
          <w:p w14:paraId="3EE74277" w14:textId="77777777" w:rsidR="00E52A3C" w:rsidRPr="00BB718F" w:rsidRDefault="00E52A3C">
            <w:pPr>
              <w:pStyle w:val="BodyLarge"/>
              <w:spacing w:line="300" w:lineRule="exact"/>
              <w:ind w:left="-108" w:right="-102"/>
              <w:jc w:val="right"/>
              <w:rPr>
                <w:rFonts w:ascii="Liberation Sans" w:hAnsi="Liberation Sans" w:cs="Liberation Sans"/>
                <w:u w:val="double"/>
              </w:rPr>
            </w:pPr>
          </w:p>
        </w:tc>
        <w:tc>
          <w:tcPr>
            <w:tcW w:w="288" w:type="dxa"/>
          </w:tcPr>
          <w:p w14:paraId="3EE74278" w14:textId="77777777" w:rsidR="00E52A3C" w:rsidRPr="00BB718F" w:rsidRDefault="00E52A3C">
            <w:pPr>
              <w:pStyle w:val="BodyLarge"/>
              <w:tabs>
                <w:tab w:val="right" w:pos="2826"/>
              </w:tabs>
              <w:spacing w:line="300" w:lineRule="exact"/>
              <w:ind w:left="-108" w:right="-76"/>
              <w:rPr>
                <w:rFonts w:ascii="Liberation Sans" w:hAnsi="Liberation Sans" w:cs="Liberation Sans"/>
              </w:rPr>
            </w:pPr>
          </w:p>
        </w:tc>
        <w:tc>
          <w:tcPr>
            <w:tcW w:w="2655" w:type="dxa"/>
          </w:tcPr>
          <w:p w14:paraId="3EE74279" w14:textId="77777777" w:rsidR="00E52A3C" w:rsidRPr="00BB718F" w:rsidRDefault="00E52A3C">
            <w:pPr>
              <w:pStyle w:val="BodyLarge"/>
              <w:tabs>
                <w:tab w:val="left" w:pos="1602"/>
                <w:tab w:val="right" w:pos="2826"/>
              </w:tabs>
              <w:spacing w:line="300" w:lineRule="exact"/>
              <w:ind w:left="-108" w:right="-2763"/>
              <w:rPr>
                <w:rFonts w:ascii="Liberation Sans" w:hAnsi="Liberation Sans" w:cs="Liberation Sans"/>
              </w:rPr>
            </w:pPr>
            <w:r w:rsidRPr="00BB718F">
              <w:rPr>
                <w:rFonts w:ascii="Liberation Sans" w:hAnsi="Liberation Sans" w:cs="Liberation Sans"/>
              </w:rPr>
              <w:t>(40 @ $130)</w:t>
            </w:r>
            <w:r w:rsidRPr="00BB718F">
              <w:rPr>
                <w:rFonts w:ascii="Liberation Sans" w:hAnsi="Liberation Sans" w:cs="Liberation Sans"/>
              </w:rPr>
              <w:tab/>
              <w:t>$7,745</w:t>
            </w:r>
          </w:p>
        </w:tc>
      </w:tr>
      <w:tr w:rsidR="00E52A3C" w:rsidRPr="00BB718F" w14:paraId="3EE74283" w14:textId="77777777">
        <w:trPr>
          <w:cantSplit/>
        </w:trPr>
        <w:tc>
          <w:tcPr>
            <w:tcW w:w="630" w:type="dxa"/>
          </w:tcPr>
          <w:p w14:paraId="3EE7427B" w14:textId="77777777" w:rsidR="00E52A3C" w:rsidRPr="00BB718F" w:rsidRDefault="00E52A3C">
            <w:pPr>
              <w:pStyle w:val="BodyLarge"/>
              <w:spacing w:line="300" w:lineRule="exact"/>
              <w:ind w:left="-108" w:right="-108"/>
              <w:rPr>
                <w:rFonts w:ascii="Liberation Sans" w:hAnsi="Liberation Sans" w:cs="Liberation Sans"/>
              </w:rPr>
            </w:pPr>
            <w:r w:rsidRPr="00BB718F">
              <w:rPr>
                <w:rFonts w:ascii="Liberation Sans" w:hAnsi="Liberation Sans" w:cs="Liberation Sans"/>
              </w:rPr>
              <w:t>7/29</w:t>
            </w:r>
          </w:p>
        </w:tc>
        <w:tc>
          <w:tcPr>
            <w:tcW w:w="270" w:type="dxa"/>
          </w:tcPr>
          <w:p w14:paraId="3EE7427C"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7D"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7E"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7F" w14:textId="77777777" w:rsidR="00E52A3C" w:rsidRPr="00BB718F" w:rsidRDefault="00E52A3C">
            <w:pPr>
              <w:pStyle w:val="BodyLarge"/>
              <w:tabs>
                <w:tab w:val="left" w:pos="405"/>
              </w:tabs>
              <w:spacing w:line="300" w:lineRule="exact"/>
              <w:ind w:left="-108" w:right="-76" w:firstLine="9"/>
              <w:rPr>
                <w:rFonts w:ascii="Liberation Sans" w:hAnsi="Liberation Sans" w:cs="Liberation Sans"/>
              </w:rPr>
            </w:pPr>
            <w:r w:rsidRPr="00BB718F">
              <w:rPr>
                <w:rFonts w:ascii="Liberation Sans" w:hAnsi="Liberation Sans" w:cs="Liberation Sans"/>
              </w:rPr>
              <w:t>(  5 @ $125)</w:t>
            </w:r>
          </w:p>
        </w:tc>
        <w:tc>
          <w:tcPr>
            <w:tcW w:w="1017" w:type="dxa"/>
          </w:tcPr>
          <w:p w14:paraId="3EE74280" w14:textId="77777777" w:rsidR="00E52A3C" w:rsidRPr="00BB718F" w:rsidRDefault="00E52A3C">
            <w:pPr>
              <w:pStyle w:val="BodyLarge"/>
              <w:spacing w:line="300" w:lineRule="exact"/>
              <w:ind w:left="-108" w:right="-102"/>
              <w:jc w:val="right"/>
              <w:rPr>
                <w:rFonts w:ascii="Liberation Sans" w:hAnsi="Liberation Sans" w:cs="Liberation Sans"/>
                <w:u w:val="double"/>
              </w:rPr>
            </w:pPr>
          </w:p>
        </w:tc>
        <w:tc>
          <w:tcPr>
            <w:tcW w:w="288" w:type="dxa"/>
          </w:tcPr>
          <w:p w14:paraId="3EE74281" w14:textId="77777777" w:rsidR="00E52A3C" w:rsidRPr="00BB718F" w:rsidRDefault="00E52A3C">
            <w:pPr>
              <w:pStyle w:val="BodyLarge"/>
              <w:spacing w:line="300" w:lineRule="exact"/>
              <w:ind w:left="-76" w:right="-76"/>
              <w:rPr>
                <w:rFonts w:ascii="Liberation Sans" w:hAnsi="Liberation Sans" w:cs="Liberation Sans"/>
              </w:rPr>
            </w:pPr>
          </w:p>
        </w:tc>
        <w:tc>
          <w:tcPr>
            <w:tcW w:w="2655" w:type="dxa"/>
          </w:tcPr>
          <w:p w14:paraId="3EE74282" w14:textId="77777777" w:rsidR="00E52A3C" w:rsidRPr="00BB718F" w:rsidRDefault="00E52A3C">
            <w:pPr>
              <w:pStyle w:val="BodyLarge"/>
              <w:tabs>
                <w:tab w:val="left" w:pos="1602"/>
                <w:tab w:val="right" w:pos="2394"/>
              </w:tabs>
              <w:spacing w:line="300" w:lineRule="exact"/>
              <w:ind w:left="-108" w:right="-76"/>
              <w:rPr>
                <w:rFonts w:ascii="Liberation Sans" w:hAnsi="Liberation Sans" w:cs="Liberation Sans"/>
              </w:rPr>
            </w:pPr>
          </w:p>
        </w:tc>
      </w:tr>
      <w:tr w:rsidR="00E52A3C" w:rsidRPr="00BB718F" w14:paraId="3EE7428C" w14:textId="77777777">
        <w:trPr>
          <w:cantSplit/>
        </w:trPr>
        <w:tc>
          <w:tcPr>
            <w:tcW w:w="630" w:type="dxa"/>
          </w:tcPr>
          <w:p w14:paraId="3EE74284" w14:textId="77777777" w:rsidR="00E52A3C" w:rsidRPr="00BB718F" w:rsidRDefault="00E52A3C">
            <w:pPr>
              <w:pStyle w:val="BodyLarge"/>
              <w:spacing w:line="300" w:lineRule="exact"/>
              <w:ind w:left="-108" w:right="-108"/>
              <w:rPr>
                <w:rFonts w:ascii="Liberation Sans" w:hAnsi="Liberation Sans" w:cs="Liberation Sans"/>
              </w:rPr>
            </w:pPr>
          </w:p>
        </w:tc>
        <w:tc>
          <w:tcPr>
            <w:tcW w:w="270" w:type="dxa"/>
          </w:tcPr>
          <w:p w14:paraId="3EE74285"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86"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87"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88" w14:textId="77777777" w:rsidR="00E52A3C" w:rsidRPr="00BB718F" w:rsidRDefault="00E52A3C">
            <w:pPr>
              <w:pStyle w:val="BodyLarge"/>
              <w:spacing w:line="300" w:lineRule="exact"/>
              <w:ind w:left="-108" w:right="-76"/>
              <w:rPr>
                <w:rFonts w:ascii="Liberation Sans" w:hAnsi="Liberation Sans" w:cs="Liberation Sans"/>
              </w:rPr>
            </w:pPr>
            <w:r w:rsidRPr="00BB718F">
              <w:rPr>
                <w:rFonts w:ascii="Liberation Sans" w:hAnsi="Liberation Sans" w:cs="Liberation Sans"/>
              </w:rPr>
              <w:t>(15 @ $128)</w:t>
            </w:r>
          </w:p>
        </w:tc>
        <w:tc>
          <w:tcPr>
            <w:tcW w:w="1017" w:type="dxa"/>
          </w:tcPr>
          <w:p w14:paraId="3EE74289" w14:textId="77777777" w:rsidR="00E52A3C" w:rsidRPr="00BB718F" w:rsidRDefault="00E52A3C">
            <w:pPr>
              <w:pStyle w:val="BodyLarge"/>
              <w:spacing w:line="300" w:lineRule="exact"/>
              <w:ind w:left="-108" w:right="-102"/>
              <w:jc w:val="right"/>
              <w:rPr>
                <w:rFonts w:ascii="Liberation Sans" w:hAnsi="Liberation Sans" w:cs="Liberation Sans"/>
                <w:u w:val="double"/>
              </w:rPr>
            </w:pPr>
          </w:p>
        </w:tc>
        <w:tc>
          <w:tcPr>
            <w:tcW w:w="288" w:type="dxa"/>
          </w:tcPr>
          <w:p w14:paraId="3EE7428A" w14:textId="77777777" w:rsidR="00E52A3C" w:rsidRPr="00BB718F" w:rsidRDefault="00E52A3C">
            <w:pPr>
              <w:pStyle w:val="BodyLarge"/>
              <w:spacing w:line="300" w:lineRule="exact"/>
              <w:ind w:left="-76" w:right="-76"/>
              <w:rPr>
                <w:rFonts w:ascii="Liberation Sans" w:hAnsi="Liberation Sans" w:cs="Liberation Sans"/>
              </w:rPr>
            </w:pPr>
          </w:p>
        </w:tc>
        <w:tc>
          <w:tcPr>
            <w:tcW w:w="2655" w:type="dxa"/>
          </w:tcPr>
          <w:p w14:paraId="3EE7428B" w14:textId="77777777" w:rsidR="00E52A3C" w:rsidRPr="00BB718F" w:rsidRDefault="00E52A3C">
            <w:pPr>
              <w:pStyle w:val="BodyLarge"/>
              <w:tabs>
                <w:tab w:val="left" w:pos="1602"/>
                <w:tab w:val="right" w:pos="2394"/>
              </w:tabs>
              <w:spacing w:line="300" w:lineRule="exact"/>
              <w:ind w:left="-108" w:right="-76"/>
              <w:rPr>
                <w:rFonts w:ascii="Liberation Sans" w:hAnsi="Liberation Sans" w:cs="Liberation Sans"/>
              </w:rPr>
            </w:pPr>
          </w:p>
        </w:tc>
      </w:tr>
      <w:tr w:rsidR="00E52A3C" w:rsidRPr="00BB718F" w14:paraId="3EE74294" w14:textId="77777777">
        <w:trPr>
          <w:cantSplit/>
        </w:trPr>
        <w:tc>
          <w:tcPr>
            <w:tcW w:w="630" w:type="dxa"/>
          </w:tcPr>
          <w:p w14:paraId="3EE7428D" w14:textId="77777777" w:rsidR="00E52A3C" w:rsidRPr="00BB718F" w:rsidRDefault="00E52A3C">
            <w:pPr>
              <w:pStyle w:val="BodyLarge"/>
              <w:spacing w:line="300" w:lineRule="exact"/>
              <w:ind w:left="-108" w:right="-108"/>
              <w:rPr>
                <w:rFonts w:ascii="Liberation Sans" w:hAnsi="Liberation Sans" w:cs="Liberation Sans"/>
              </w:rPr>
            </w:pPr>
          </w:p>
        </w:tc>
        <w:tc>
          <w:tcPr>
            <w:tcW w:w="270" w:type="dxa"/>
          </w:tcPr>
          <w:p w14:paraId="3EE7428E"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8F"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90"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91" w14:textId="77777777" w:rsidR="00E52A3C" w:rsidRPr="00BB718F" w:rsidRDefault="00E52A3C" w:rsidP="004E1A6D">
            <w:pPr>
              <w:pStyle w:val="BodyLarge"/>
              <w:tabs>
                <w:tab w:val="right" w:pos="2394"/>
              </w:tabs>
              <w:spacing w:line="300" w:lineRule="exact"/>
              <w:ind w:left="-108" w:right="-102"/>
              <w:rPr>
                <w:rFonts w:ascii="Liberation Sans" w:hAnsi="Liberation Sans" w:cs="Liberation Sans"/>
              </w:rPr>
            </w:pPr>
            <w:r w:rsidRPr="00BB718F">
              <w:rPr>
                <w:rFonts w:ascii="Liberation Sans" w:hAnsi="Liberation Sans" w:cs="Liberation Sans"/>
              </w:rPr>
              <w:t>(18 @ $130)</w:t>
            </w:r>
            <w:r w:rsidRPr="00BB718F">
              <w:rPr>
                <w:rFonts w:ascii="Liberation Sans" w:hAnsi="Liberation Sans" w:cs="Liberation Sans"/>
              </w:rPr>
              <w:tab/>
              <w:t>$4,885</w:t>
            </w:r>
          </w:p>
        </w:tc>
        <w:tc>
          <w:tcPr>
            <w:tcW w:w="288" w:type="dxa"/>
          </w:tcPr>
          <w:p w14:paraId="3EE74292" w14:textId="77777777" w:rsidR="00E52A3C" w:rsidRPr="00BB718F" w:rsidRDefault="00E52A3C">
            <w:pPr>
              <w:pStyle w:val="BodyLarge"/>
              <w:spacing w:line="300" w:lineRule="exact"/>
              <w:ind w:left="-76" w:right="-76"/>
              <w:rPr>
                <w:rFonts w:ascii="Liberation Sans" w:hAnsi="Liberation Sans" w:cs="Liberation Sans"/>
              </w:rPr>
            </w:pPr>
          </w:p>
        </w:tc>
        <w:tc>
          <w:tcPr>
            <w:tcW w:w="2655" w:type="dxa"/>
          </w:tcPr>
          <w:p w14:paraId="3EE74293" w14:textId="77777777" w:rsidR="00E52A3C" w:rsidRPr="00BB718F" w:rsidRDefault="00E52A3C" w:rsidP="004E1A6D">
            <w:pPr>
              <w:pStyle w:val="BodyLarge"/>
              <w:tabs>
                <w:tab w:val="left" w:pos="1602"/>
                <w:tab w:val="right" w:pos="2772"/>
              </w:tabs>
              <w:spacing w:line="300" w:lineRule="exact"/>
              <w:ind w:left="-108" w:right="-76"/>
              <w:rPr>
                <w:rFonts w:ascii="Liberation Sans" w:hAnsi="Liberation Sans" w:cs="Liberation Sans"/>
              </w:rPr>
            </w:pPr>
            <w:r w:rsidRPr="00BB718F">
              <w:rPr>
                <w:rFonts w:ascii="Liberation Sans" w:hAnsi="Liberation Sans" w:cs="Liberation Sans"/>
              </w:rPr>
              <w:t>(22 @ $130)</w:t>
            </w:r>
            <w:r w:rsidRPr="00BB718F">
              <w:rPr>
                <w:rFonts w:ascii="Liberation Sans" w:hAnsi="Liberation Sans" w:cs="Liberation Sans"/>
              </w:rPr>
              <w:tab/>
              <w:t>$2,860</w:t>
            </w:r>
          </w:p>
        </w:tc>
      </w:tr>
    </w:tbl>
    <w:p w14:paraId="3EE74295" w14:textId="77777777" w:rsidR="00E52A3C" w:rsidRPr="00BB718F" w:rsidRDefault="00E52A3C">
      <w:pPr>
        <w:pStyle w:val="BodyLarge"/>
        <w:spacing w:line="300" w:lineRule="exact"/>
        <w:ind w:left="27"/>
        <w:rPr>
          <w:rFonts w:ascii="Liberation Sans" w:hAnsi="Liberation Sans" w:cs="Liberation Sans"/>
        </w:rPr>
      </w:pPr>
    </w:p>
    <w:p w14:paraId="3EE74296" w14:textId="77777777" w:rsidR="00E52A3C" w:rsidRPr="00BB718F" w:rsidRDefault="00E52A3C">
      <w:pPr>
        <w:pStyle w:val="BodyLarge"/>
        <w:spacing w:line="300" w:lineRule="exact"/>
        <w:ind w:left="27"/>
        <w:rPr>
          <w:rFonts w:ascii="Liberation Sans" w:hAnsi="Liberation Sans" w:cs="Liberation Sans"/>
        </w:rPr>
      </w:pPr>
    </w:p>
    <w:tbl>
      <w:tblPr>
        <w:tblW w:w="9990" w:type="dxa"/>
        <w:tblInd w:w="-106" w:type="dxa"/>
        <w:tblLayout w:type="fixed"/>
        <w:tblLook w:val="0000" w:firstRow="0" w:lastRow="0" w:firstColumn="0" w:lastColumn="0" w:noHBand="0" w:noVBand="0"/>
      </w:tblPr>
      <w:tblGrid>
        <w:gridCol w:w="630"/>
        <w:gridCol w:w="270"/>
        <w:gridCol w:w="2970"/>
        <w:gridCol w:w="288"/>
        <w:gridCol w:w="1602"/>
        <w:gridCol w:w="1017"/>
        <w:gridCol w:w="288"/>
        <w:gridCol w:w="2655"/>
        <w:gridCol w:w="270"/>
      </w:tblGrid>
      <w:tr w:rsidR="00E52A3C" w:rsidRPr="00BB718F" w14:paraId="3EE74298" w14:textId="77777777">
        <w:trPr>
          <w:gridAfter w:val="1"/>
          <w:wAfter w:w="270" w:type="dxa"/>
          <w:cantSplit/>
        </w:trPr>
        <w:tc>
          <w:tcPr>
            <w:tcW w:w="9720" w:type="dxa"/>
            <w:gridSpan w:val="8"/>
            <w:tcBorders>
              <w:bottom w:val="single" w:sz="4" w:space="0" w:color="auto"/>
            </w:tcBorders>
          </w:tcPr>
          <w:p w14:paraId="3EE74297"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LIFO</w:t>
            </w:r>
          </w:p>
        </w:tc>
      </w:tr>
      <w:tr w:rsidR="00E52A3C" w:rsidRPr="00BB718F" w14:paraId="3EE742A0" w14:textId="77777777">
        <w:trPr>
          <w:gridAfter w:val="1"/>
          <w:wAfter w:w="270" w:type="dxa"/>
          <w:cantSplit/>
        </w:trPr>
        <w:tc>
          <w:tcPr>
            <w:tcW w:w="630" w:type="dxa"/>
            <w:tcBorders>
              <w:bottom w:val="single" w:sz="4" w:space="0" w:color="auto"/>
            </w:tcBorders>
          </w:tcPr>
          <w:p w14:paraId="3EE74299" w14:textId="77777777" w:rsidR="00E52A3C" w:rsidRPr="00BB718F" w:rsidRDefault="00E52A3C">
            <w:pPr>
              <w:pStyle w:val="BodyLarge"/>
              <w:spacing w:before="40"/>
              <w:ind w:left="-108" w:right="-108"/>
              <w:rPr>
                <w:rFonts w:ascii="Liberation Sans" w:hAnsi="Liberation Sans" w:cs="Liberation Sans"/>
              </w:rPr>
            </w:pPr>
            <w:r w:rsidRPr="00BB718F">
              <w:rPr>
                <w:rFonts w:ascii="Liberation Sans" w:hAnsi="Liberation Sans" w:cs="Liberation Sans"/>
              </w:rPr>
              <w:br/>
              <w:t>Date</w:t>
            </w:r>
          </w:p>
        </w:tc>
        <w:tc>
          <w:tcPr>
            <w:tcW w:w="270" w:type="dxa"/>
          </w:tcPr>
          <w:p w14:paraId="3EE7429A" w14:textId="77777777" w:rsidR="00E52A3C" w:rsidRPr="00BB718F" w:rsidRDefault="00E52A3C">
            <w:pPr>
              <w:pStyle w:val="BodyLarge"/>
              <w:spacing w:before="40"/>
              <w:ind w:left="-64" w:right="-88"/>
              <w:rPr>
                <w:rFonts w:ascii="Liberation Sans" w:hAnsi="Liberation Sans" w:cs="Liberation Sans"/>
              </w:rPr>
            </w:pPr>
          </w:p>
        </w:tc>
        <w:tc>
          <w:tcPr>
            <w:tcW w:w="2970" w:type="dxa"/>
            <w:tcBorders>
              <w:bottom w:val="single" w:sz="4" w:space="0" w:color="auto"/>
            </w:tcBorders>
          </w:tcPr>
          <w:p w14:paraId="3EE7429B" w14:textId="77777777" w:rsidR="00E52A3C" w:rsidRPr="00BB718F" w:rsidRDefault="00E52A3C">
            <w:pPr>
              <w:pStyle w:val="BodyLarge"/>
              <w:spacing w:before="40"/>
              <w:ind w:left="-64" w:right="-88"/>
              <w:rPr>
                <w:rFonts w:ascii="Liberation Sans" w:hAnsi="Liberation Sans" w:cs="Liberation Sans"/>
              </w:rPr>
            </w:pPr>
            <w:r w:rsidRPr="00BB718F">
              <w:rPr>
                <w:rFonts w:ascii="Liberation Sans" w:hAnsi="Liberation Sans" w:cs="Liberation Sans"/>
              </w:rPr>
              <w:br/>
              <w:t>Purchases</w:t>
            </w:r>
          </w:p>
        </w:tc>
        <w:tc>
          <w:tcPr>
            <w:tcW w:w="288" w:type="dxa"/>
          </w:tcPr>
          <w:p w14:paraId="3EE7429C" w14:textId="77777777" w:rsidR="00E52A3C" w:rsidRPr="00BB718F" w:rsidRDefault="00E52A3C">
            <w:pPr>
              <w:pStyle w:val="BodyLarge"/>
              <w:spacing w:before="40"/>
              <w:ind w:left="-64" w:right="-88"/>
              <w:rPr>
                <w:rFonts w:ascii="Liberation Sans" w:hAnsi="Liberation Sans" w:cs="Liberation Sans"/>
              </w:rPr>
            </w:pPr>
          </w:p>
        </w:tc>
        <w:tc>
          <w:tcPr>
            <w:tcW w:w="2619" w:type="dxa"/>
            <w:gridSpan w:val="2"/>
            <w:tcBorders>
              <w:bottom w:val="single" w:sz="4" w:space="0" w:color="auto"/>
            </w:tcBorders>
          </w:tcPr>
          <w:p w14:paraId="3EE7429D"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t>Cost of</w:t>
            </w:r>
            <w:r w:rsidRPr="00BB718F">
              <w:rPr>
                <w:rFonts w:ascii="Liberation Sans" w:hAnsi="Liberation Sans" w:cs="Liberation Sans"/>
              </w:rPr>
              <w:br/>
              <w:t>Goods Sold</w:t>
            </w:r>
          </w:p>
        </w:tc>
        <w:tc>
          <w:tcPr>
            <w:tcW w:w="288" w:type="dxa"/>
          </w:tcPr>
          <w:p w14:paraId="3EE7429E" w14:textId="77777777" w:rsidR="00E52A3C" w:rsidRPr="00BB718F" w:rsidRDefault="00E52A3C">
            <w:pPr>
              <w:pStyle w:val="BodyLarge"/>
              <w:spacing w:before="40"/>
              <w:ind w:left="-76" w:right="-76"/>
              <w:rPr>
                <w:rFonts w:ascii="Liberation Sans" w:hAnsi="Liberation Sans" w:cs="Liberation Sans"/>
              </w:rPr>
            </w:pPr>
          </w:p>
        </w:tc>
        <w:tc>
          <w:tcPr>
            <w:tcW w:w="2655" w:type="dxa"/>
            <w:tcBorders>
              <w:bottom w:val="single" w:sz="4" w:space="0" w:color="auto"/>
            </w:tcBorders>
          </w:tcPr>
          <w:p w14:paraId="3EE7429F"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br/>
              <w:t>Balance</w:t>
            </w:r>
          </w:p>
        </w:tc>
      </w:tr>
      <w:tr w:rsidR="00E52A3C" w:rsidRPr="00BB718F" w14:paraId="3EE742A7" w14:textId="77777777">
        <w:trPr>
          <w:cantSplit/>
        </w:trPr>
        <w:tc>
          <w:tcPr>
            <w:tcW w:w="630" w:type="dxa"/>
            <w:tcBorders>
              <w:top w:val="single" w:sz="4" w:space="0" w:color="auto"/>
            </w:tcBorders>
          </w:tcPr>
          <w:p w14:paraId="3EE742A1" w14:textId="77777777" w:rsidR="00E52A3C" w:rsidRPr="00BB718F" w:rsidRDefault="00E52A3C">
            <w:pPr>
              <w:pStyle w:val="BodyLarge"/>
              <w:spacing w:before="40" w:line="300" w:lineRule="exact"/>
              <w:ind w:left="-90" w:right="-108"/>
              <w:rPr>
                <w:rFonts w:ascii="Liberation Sans" w:hAnsi="Liberation Sans" w:cs="Liberation Sans"/>
              </w:rPr>
            </w:pPr>
            <w:r w:rsidRPr="00BB718F">
              <w:rPr>
                <w:rFonts w:ascii="Liberation Sans" w:hAnsi="Liberation Sans" w:cs="Liberation Sans"/>
              </w:rPr>
              <w:t>7/1</w:t>
            </w:r>
          </w:p>
        </w:tc>
        <w:tc>
          <w:tcPr>
            <w:tcW w:w="270" w:type="dxa"/>
          </w:tcPr>
          <w:p w14:paraId="3EE742A2" w14:textId="77777777" w:rsidR="00E52A3C" w:rsidRPr="00BB718F" w:rsidRDefault="00E52A3C">
            <w:pPr>
              <w:pStyle w:val="BodyLarge"/>
              <w:spacing w:before="40" w:line="300" w:lineRule="exact"/>
              <w:ind w:left="-64" w:right="-88"/>
              <w:rPr>
                <w:rFonts w:ascii="Liberation Sans" w:hAnsi="Liberation Sans" w:cs="Liberation Sans"/>
              </w:rPr>
            </w:pPr>
          </w:p>
        </w:tc>
        <w:tc>
          <w:tcPr>
            <w:tcW w:w="2970" w:type="dxa"/>
          </w:tcPr>
          <w:p w14:paraId="3EE742A3" w14:textId="77777777" w:rsidR="00E52A3C" w:rsidRPr="00BB718F" w:rsidRDefault="00E52A3C">
            <w:pPr>
              <w:pStyle w:val="BodyLarge"/>
              <w:tabs>
                <w:tab w:val="right" w:pos="2754"/>
              </w:tabs>
              <w:spacing w:before="40" w:line="300" w:lineRule="exact"/>
              <w:ind w:left="-64" w:right="-88"/>
              <w:rPr>
                <w:rFonts w:ascii="Liberation Sans" w:hAnsi="Liberation Sans" w:cs="Liberation Sans"/>
              </w:rPr>
            </w:pPr>
          </w:p>
        </w:tc>
        <w:tc>
          <w:tcPr>
            <w:tcW w:w="288" w:type="dxa"/>
          </w:tcPr>
          <w:p w14:paraId="3EE742A4" w14:textId="77777777" w:rsidR="00E52A3C" w:rsidRPr="00BB718F" w:rsidRDefault="00E52A3C">
            <w:pPr>
              <w:pStyle w:val="BodyLarge"/>
              <w:spacing w:before="40" w:line="300" w:lineRule="exact"/>
              <w:ind w:left="-64" w:right="-88"/>
              <w:rPr>
                <w:rFonts w:ascii="Liberation Sans" w:hAnsi="Liberation Sans" w:cs="Liberation Sans"/>
              </w:rPr>
            </w:pPr>
          </w:p>
        </w:tc>
        <w:tc>
          <w:tcPr>
            <w:tcW w:w="2619" w:type="dxa"/>
            <w:gridSpan w:val="2"/>
          </w:tcPr>
          <w:p w14:paraId="3EE742A5" w14:textId="77777777" w:rsidR="00E52A3C" w:rsidRPr="00BB718F" w:rsidRDefault="00E52A3C">
            <w:pPr>
              <w:pStyle w:val="BodyLarge"/>
              <w:spacing w:before="40" w:line="300" w:lineRule="exact"/>
              <w:ind w:left="-76" w:right="-76"/>
              <w:jc w:val="right"/>
              <w:rPr>
                <w:rFonts w:ascii="Liberation Sans" w:hAnsi="Liberation Sans" w:cs="Liberation Sans"/>
              </w:rPr>
            </w:pPr>
          </w:p>
        </w:tc>
        <w:tc>
          <w:tcPr>
            <w:tcW w:w="3213" w:type="dxa"/>
            <w:gridSpan w:val="3"/>
          </w:tcPr>
          <w:p w14:paraId="3EE742A6" w14:textId="77777777" w:rsidR="00E52A3C" w:rsidRPr="00BB718F" w:rsidRDefault="00E52A3C" w:rsidP="00FB5246">
            <w:pPr>
              <w:pStyle w:val="BodyLarge"/>
              <w:tabs>
                <w:tab w:val="left" w:pos="1602"/>
                <w:tab w:val="right" w:pos="2772"/>
              </w:tabs>
              <w:spacing w:line="300" w:lineRule="exact"/>
              <w:ind w:left="27" w:right="-76" w:hanging="103"/>
              <w:jc w:val="both"/>
              <w:rPr>
                <w:rFonts w:ascii="Liberation Sans" w:hAnsi="Liberation Sans" w:cs="Liberation Sans"/>
              </w:rPr>
            </w:pPr>
            <w:r w:rsidRPr="00BB718F">
              <w:rPr>
                <w:rFonts w:ascii="Liberation Sans" w:hAnsi="Liberation Sans" w:cs="Liberation Sans"/>
              </w:rPr>
              <w:t>(20 @ $120)</w:t>
            </w:r>
            <w:r w:rsidRPr="00BB718F">
              <w:rPr>
                <w:rFonts w:ascii="Liberation Sans" w:hAnsi="Liberation Sans" w:cs="Liberation Sans"/>
              </w:rPr>
              <w:tab/>
              <w:t xml:space="preserve">  $2,400</w:t>
            </w:r>
          </w:p>
        </w:tc>
      </w:tr>
      <w:tr w:rsidR="00E52A3C" w:rsidRPr="00BB718F" w14:paraId="3EE742AE" w14:textId="77777777">
        <w:trPr>
          <w:cantSplit/>
        </w:trPr>
        <w:tc>
          <w:tcPr>
            <w:tcW w:w="630" w:type="dxa"/>
          </w:tcPr>
          <w:p w14:paraId="3EE742A8" w14:textId="77777777" w:rsidR="00E52A3C" w:rsidRPr="00BB718F" w:rsidRDefault="00E52A3C">
            <w:pPr>
              <w:pStyle w:val="BodyLarge"/>
              <w:spacing w:line="300" w:lineRule="exact"/>
              <w:ind w:left="-90" w:right="-108"/>
              <w:rPr>
                <w:rFonts w:ascii="Liberation Sans" w:hAnsi="Liberation Sans" w:cs="Liberation Sans"/>
              </w:rPr>
            </w:pPr>
            <w:r w:rsidRPr="00BB718F">
              <w:rPr>
                <w:rFonts w:ascii="Liberation Sans" w:hAnsi="Liberation Sans" w:cs="Liberation Sans"/>
              </w:rPr>
              <w:t>7/5</w:t>
            </w:r>
          </w:p>
        </w:tc>
        <w:tc>
          <w:tcPr>
            <w:tcW w:w="270" w:type="dxa"/>
          </w:tcPr>
          <w:p w14:paraId="3EE742A9"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AA"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AB"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AC" w14:textId="77777777" w:rsidR="00E52A3C" w:rsidRPr="00BB718F" w:rsidRDefault="00E52A3C">
            <w:pPr>
              <w:pStyle w:val="BodyLarge"/>
              <w:tabs>
                <w:tab w:val="left" w:pos="414"/>
                <w:tab w:val="right" w:pos="2394"/>
              </w:tabs>
              <w:spacing w:line="300" w:lineRule="exact"/>
              <w:ind w:left="-76" w:right="-76"/>
              <w:rPr>
                <w:rFonts w:ascii="Liberation Sans" w:hAnsi="Liberation Sans" w:cs="Liberation Sans"/>
              </w:rPr>
            </w:pPr>
            <w:r w:rsidRPr="00BB718F">
              <w:rPr>
                <w:rFonts w:ascii="Liberation Sans" w:hAnsi="Liberation Sans" w:cs="Liberation Sans"/>
              </w:rPr>
              <w:t>(10 @ $120)</w:t>
            </w:r>
            <w:r w:rsidRPr="00BB718F">
              <w:rPr>
                <w:rFonts w:ascii="Liberation Sans" w:hAnsi="Liberation Sans" w:cs="Liberation Sans"/>
              </w:rPr>
              <w:tab/>
              <w:t xml:space="preserve"> $1,200</w:t>
            </w:r>
          </w:p>
        </w:tc>
        <w:tc>
          <w:tcPr>
            <w:tcW w:w="3213" w:type="dxa"/>
            <w:gridSpan w:val="3"/>
          </w:tcPr>
          <w:p w14:paraId="3EE742AD"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(10 @ $120)</w:t>
            </w:r>
            <w:r w:rsidRPr="00BB718F">
              <w:rPr>
                <w:rFonts w:ascii="Liberation Sans" w:hAnsi="Liberation Sans" w:cs="Liberation Sans"/>
              </w:rPr>
              <w:tab/>
              <w:t xml:space="preserve">  $1,200</w:t>
            </w:r>
          </w:p>
        </w:tc>
      </w:tr>
      <w:tr w:rsidR="00E52A3C" w:rsidRPr="00BB718F" w14:paraId="3EE742B5" w14:textId="77777777">
        <w:trPr>
          <w:cantSplit/>
        </w:trPr>
        <w:tc>
          <w:tcPr>
            <w:tcW w:w="630" w:type="dxa"/>
          </w:tcPr>
          <w:p w14:paraId="3EE742AF" w14:textId="77777777" w:rsidR="00E52A3C" w:rsidRPr="00BB718F" w:rsidRDefault="00E52A3C">
            <w:pPr>
              <w:pStyle w:val="BodyLarge"/>
              <w:spacing w:line="300" w:lineRule="exact"/>
              <w:ind w:left="-90" w:right="-108"/>
              <w:rPr>
                <w:rFonts w:ascii="Liberation Sans" w:hAnsi="Liberation Sans" w:cs="Liberation Sans"/>
              </w:rPr>
            </w:pPr>
            <w:r w:rsidRPr="00BB718F">
              <w:rPr>
                <w:rFonts w:ascii="Liberation Sans" w:hAnsi="Liberation Sans" w:cs="Liberation Sans"/>
              </w:rPr>
              <w:t>7/12</w:t>
            </w:r>
          </w:p>
        </w:tc>
        <w:tc>
          <w:tcPr>
            <w:tcW w:w="270" w:type="dxa"/>
          </w:tcPr>
          <w:p w14:paraId="3EE742B0"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B1" w14:textId="77777777" w:rsidR="00E52A3C" w:rsidRPr="00BB718F" w:rsidRDefault="00E52A3C">
            <w:pPr>
              <w:pStyle w:val="BodyLarge"/>
              <w:tabs>
                <w:tab w:val="right" w:pos="2754"/>
              </w:tabs>
              <w:spacing w:line="300" w:lineRule="exact"/>
              <w:ind w:left="-64" w:right="-88"/>
              <w:rPr>
                <w:rFonts w:ascii="Liberation Sans" w:hAnsi="Liberation Sans" w:cs="Liberation Sans"/>
              </w:rPr>
            </w:pPr>
            <w:r w:rsidRPr="00BB718F">
              <w:rPr>
                <w:rFonts w:ascii="Liberation Sans" w:hAnsi="Liberation Sans" w:cs="Liberation Sans"/>
              </w:rPr>
              <w:t>(35 @ $125)</w:t>
            </w:r>
            <w:r w:rsidRPr="00BB718F">
              <w:rPr>
                <w:rFonts w:ascii="Liberation Sans" w:hAnsi="Liberation Sans" w:cs="Liberation Sans"/>
              </w:rPr>
              <w:tab/>
              <w:t>$4,375</w:t>
            </w:r>
          </w:p>
        </w:tc>
        <w:tc>
          <w:tcPr>
            <w:tcW w:w="288" w:type="dxa"/>
          </w:tcPr>
          <w:p w14:paraId="3EE742B2"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B3" w14:textId="77777777" w:rsidR="00E52A3C" w:rsidRPr="00BB718F" w:rsidRDefault="00E52A3C">
            <w:pPr>
              <w:pStyle w:val="BodyLarge"/>
              <w:spacing w:line="300" w:lineRule="exact"/>
              <w:ind w:left="-72" w:right="-72"/>
              <w:jc w:val="right"/>
              <w:rPr>
                <w:rFonts w:ascii="Liberation Sans" w:hAnsi="Liberation Sans" w:cs="Liberation Sans"/>
              </w:rPr>
            </w:pPr>
          </w:p>
        </w:tc>
        <w:tc>
          <w:tcPr>
            <w:tcW w:w="3213" w:type="dxa"/>
            <w:gridSpan w:val="3"/>
          </w:tcPr>
          <w:p w14:paraId="3EE742B4"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(10 @ $120)</w:t>
            </w:r>
          </w:p>
        </w:tc>
      </w:tr>
      <w:tr w:rsidR="00E52A3C" w:rsidRPr="00BB718F" w14:paraId="3EE742BD" w14:textId="77777777">
        <w:trPr>
          <w:cantSplit/>
        </w:trPr>
        <w:tc>
          <w:tcPr>
            <w:tcW w:w="630" w:type="dxa"/>
          </w:tcPr>
          <w:p w14:paraId="3EE742B6" w14:textId="77777777" w:rsidR="00E52A3C" w:rsidRPr="00BB718F" w:rsidRDefault="00E52A3C">
            <w:pPr>
              <w:pStyle w:val="BodyLarge"/>
              <w:spacing w:line="300" w:lineRule="exact"/>
              <w:ind w:left="-90" w:right="-108"/>
              <w:rPr>
                <w:rFonts w:ascii="Liberation Sans" w:hAnsi="Liberation Sans" w:cs="Liberation Sans"/>
              </w:rPr>
            </w:pPr>
          </w:p>
        </w:tc>
        <w:tc>
          <w:tcPr>
            <w:tcW w:w="270" w:type="dxa"/>
          </w:tcPr>
          <w:p w14:paraId="3EE742B7"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B8"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B9"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BA" w14:textId="77777777" w:rsidR="00E52A3C" w:rsidRPr="00BB718F" w:rsidRDefault="00E52A3C">
            <w:pPr>
              <w:pStyle w:val="BodyLarge"/>
              <w:spacing w:line="300" w:lineRule="exact"/>
              <w:ind w:left="-76" w:right="-76"/>
              <w:jc w:val="right"/>
              <w:rPr>
                <w:rFonts w:ascii="Liberation Sans" w:hAnsi="Liberation Sans" w:cs="Liberation Sans"/>
              </w:rPr>
            </w:pPr>
          </w:p>
        </w:tc>
        <w:tc>
          <w:tcPr>
            <w:tcW w:w="1017" w:type="dxa"/>
          </w:tcPr>
          <w:p w14:paraId="3EE742BB" w14:textId="77777777" w:rsidR="00E52A3C" w:rsidRPr="00BB718F" w:rsidRDefault="00E52A3C">
            <w:pPr>
              <w:pStyle w:val="BodyLarge"/>
              <w:spacing w:line="300" w:lineRule="exact"/>
              <w:ind w:left="-72" w:right="-72"/>
              <w:jc w:val="right"/>
              <w:rPr>
                <w:rFonts w:ascii="Liberation Sans" w:hAnsi="Liberation Sans" w:cs="Liberation Sans"/>
              </w:rPr>
            </w:pPr>
          </w:p>
        </w:tc>
        <w:tc>
          <w:tcPr>
            <w:tcW w:w="3213" w:type="dxa"/>
            <w:gridSpan w:val="3"/>
          </w:tcPr>
          <w:p w14:paraId="3EE742BC"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(35 @ $125)</w:t>
            </w:r>
            <w:r w:rsidRPr="00BB718F">
              <w:rPr>
                <w:rFonts w:ascii="Liberation Sans" w:hAnsi="Liberation Sans" w:cs="Liberation Sans"/>
              </w:rPr>
              <w:tab/>
              <w:t xml:space="preserve">  $5,575</w:t>
            </w:r>
          </w:p>
        </w:tc>
      </w:tr>
      <w:tr w:rsidR="00E52A3C" w:rsidRPr="00BB718F" w14:paraId="3EE742C5" w14:textId="77777777">
        <w:trPr>
          <w:gridAfter w:val="1"/>
          <w:wAfter w:w="270" w:type="dxa"/>
          <w:cantSplit/>
        </w:trPr>
        <w:tc>
          <w:tcPr>
            <w:tcW w:w="630" w:type="dxa"/>
          </w:tcPr>
          <w:p w14:paraId="3EE742BE" w14:textId="77777777" w:rsidR="00E52A3C" w:rsidRPr="00BB718F" w:rsidRDefault="00E52A3C">
            <w:pPr>
              <w:pStyle w:val="BodyLarge"/>
              <w:spacing w:line="300" w:lineRule="exact"/>
              <w:ind w:left="-90" w:right="-108"/>
              <w:rPr>
                <w:rFonts w:ascii="Liberation Sans" w:hAnsi="Liberation Sans" w:cs="Liberation Sans"/>
              </w:rPr>
            </w:pPr>
            <w:r w:rsidRPr="00BB718F">
              <w:rPr>
                <w:rFonts w:ascii="Liberation Sans" w:hAnsi="Liberation Sans" w:cs="Liberation Sans"/>
              </w:rPr>
              <w:t>7/16</w:t>
            </w:r>
          </w:p>
        </w:tc>
        <w:tc>
          <w:tcPr>
            <w:tcW w:w="270" w:type="dxa"/>
          </w:tcPr>
          <w:p w14:paraId="3EE742BF"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C0"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C1"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C2" w14:textId="77777777" w:rsidR="00E52A3C" w:rsidRPr="00BB718F" w:rsidRDefault="00E52A3C">
            <w:pPr>
              <w:pStyle w:val="BodyLarge"/>
              <w:spacing w:line="300" w:lineRule="exact"/>
              <w:ind w:left="-76" w:right="-76"/>
              <w:rPr>
                <w:rFonts w:ascii="Liberation Sans" w:hAnsi="Liberation Sans" w:cs="Liberation Sans"/>
              </w:rPr>
            </w:pPr>
            <w:r w:rsidRPr="00BB718F">
              <w:rPr>
                <w:rFonts w:ascii="Liberation Sans" w:hAnsi="Liberation Sans" w:cs="Liberation Sans"/>
              </w:rPr>
              <w:t>(35 @ $125)</w:t>
            </w:r>
          </w:p>
        </w:tc>
        <w:tc>
          <w:tcPr>
            <w:tcW w:w="288" w:type="dxa"/>
          </w:tcPr>
          <w:p w14:paraId="3EE742C3" w14:textId="77777777" w:rsidR="00E52A3C" w:rsidRPr="00BB718F" w:rsidRDefault="00E52A3C">
            <w:pPr>
              <w:pStyle w:val="BodyLarge"/>
              <w:spacing w:line="300" w:lineRule="exact"/>
              <w:ind w:left="-76" w:right="-76"/>
              <w:rPr>
                <w:rFonts w:ascii="Liberation Sans" w:hAnsi="Liberation Sans" w:cs="Liberation Sans"/>
              </w:rPr>
            </w:pPr>
          </w:p>
        </w:tc>
        <w:tc>
          <w:tcPr>
            <w:tcW w:w="2655" w:type="dxa"/>
          </w:tcPr>
          <w:p w14:paraId="3EE742C4"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p>
        </w:tc>
      </w:tr>
      <w:tr w:rsidR="00E52A3C" w:rsidRPr="00BB718F" w14:paraId="3EE742CC" w14:textId="77777777">
        <w:trPr>
          <w:gridAfter w:val="1"/>
          <w:wAfter w:w="270" w:type="dxa"/>
          <w:cantSplit/>
        </w:trPr>
        <w:tc>
          <w:tcPr>
            <w:tcW w:w="630" w:type="dxa"/>
          </w:tcPr>
          <w:p w14:paraId="3EE742C6" w14:textId="77777777" w:rsidR="00E52A3C" w:rsidRPr="00BB718F" w:rsidRDefault="00E52A3C">
            <w:pPr>
              <w:pStyle w:val="BodyLarge"/>
              <w:spacing w:line="300" w:lineRule="exact"/>
              <w:ind w:left="-90" w:right="-108"/>
              <w:rPr>
                <w:rFonts w:ascii="Liberation Sans" w:hAnsi="Liberation Sans" w:cs="Liberation Sans"/>
              </w:rPr>
            </w:pPr>
          </w:p>
        </w:tc>
        <w:tc>
          <w:tcPr>
            <w:tcW w:w="270" w:type="dxa"/>
          </w:tcPr>
          <w:p w14:paraId="3EE742C7"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C8"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C9"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2CA" w14:textId="77777777" w:rsidR="00E52A3C" w:rsidRPr="00BB718F" w:rsidRDefault="00E52A3C">
            <w:pPr>
              <w:pStyle w:val="BodyLarge"/>
              <w:tabs>
                <w:tab w:val="right" w:pos="2394"/>
              </w:tabs>
              <w:spacing w:line="300" w:lineRule="exact"/>
              <w:ind w:left="-76" w:right="-76"/>
              <w:rPr>
                <w:rFonts w:ascii="Liberation Sans" w:hAnsi="Liberation Sans" w:cs="Liberation Sans"/>
              </w:rPr>
            </w:pPr>
            <w:r w:rsidRPr="00BB718F">
              <w:rPr>
                <w:rFonts w:ascii="Liberation Sans" w:hAnsi="Liberation Sans" w:cs="Liberation Sans"/>
              </w:rPr>
              <w:t>(  5 @ $120)</w:t>
            </w:r>
            <w:r w:rsidRPr="00BB718F">
              <w:rPr>
                <w:rFonts w:ascii="Liberation Sans" w:hAnsi="Liberation Sans" w:cs="Liberation Sans"/>
              </w:rPr>
              <w:tab/>
              <w:t xml:space="preserve"> $4,975</w:t>
            </w:r>
          </w:p>
        </w:tc>
        <w:tc>
          <w:tcPr>
            <w:tcW w:w="2943" w:type="dxa"/>
            <w:gridSpan w:val="2"/>
          </w:tcPr>
          <w:p w14:paraId="3EE742CB"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  5 @ $120)</w:t>
            </w:r>
            <w:r w:rsidRPr="00BB718F">
              <w:rPr>
                <w:rFonts w:ascii="Liberation Sans" w:hAnsi="Liberation Sans" w:cs="Liberation Sans"/>
              </w:rPr>
              <w:tab/>
              <w:t xml:space="preserve">  $   600</w:t>
            </w:r>
          </w:p>
        </w:tc>
      </w:tr>
      <w:tr w:rsidR="00E52A3C" w:rsidRPr="00BB718F" w14:paraId="3EE742D4" w14:textId="77777777">
        <w:trPr>
          <w:gridAfter w:val="1"/>
          <w:wAfter w:w="270" w:type="dxa"/>
          <w:cantSplit/>
        </w:trPr>
        <w:tc>
          <w:tcPr>
            <w:tcW w:w="630" w:type="dxa"/>
          </w:tcPr>
          <w:p w14:paraId="3EE742CD" w14:textId="77777777" w:rsidR="00E52A3C" w:rsidRPr="00BB718F" w:rsidRDefault="00E52A3C">
            <w:pPr>
              <w:pStyle w:val="BodyLarge"/>
              <w:spacing w:line="300" w:lineRule="exact"/>
              <w:ind w:left="-90" w:right="-108"/>
              <w:rPr>
                <w:rFonts w:ascii="Liberation Sans" w:hAnsi="Liberation Sans" w:cs="Liberation Sans"/>
              </w:rPr>
            </w:pPr>
            <w:r w:rsidRPr="00BB718F">
              <w:rPr>
                <w:rFonts w:ascii="Liberation Sans" w:hAnsi="Liberation Sans" w:cs="Liberation Sans"/>
              </w:rPr>
              <w:t>7/19</w:t>
            </w:r>
          </w:p>
        </w:tc>
        <w:tc>
          <w:tcPr>
            <w:tcW w:w="270" w:type="dxa"/>
          </w:tcPr>
          <w:p w14:paraId="3EE742CE"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CF" w14:textId="77777777" w:rsidR="00E52A3C" w:rsidRPr="00BB718F" w:rsidRDefault="00E52A3C">
            <w:pPr>
              <w:pStyle w:val="BodyLarge"/>
              <w:tabs>
                <w:tab w:val="right" w:pos="2754"/>
              </w:tabs>
              <w:spacing w:line="300" w:lineRule="exact"/>
              <w:ind w:left="-64" w:right="-88"/>
              <w:rPr>
                <w:rFonts w:ascii="Liberation Sans" w:hAnsi="Liberation Sans" w:cs="Liberation Sans"/>
              </w:rPr>
            </w:pPr>
            <w:r w:rsidRPr="00BB718F">
              <w:rPr>
                <w:rFonts w:ascii="Liberation Sans" w:hAnsi="Liberation Sans" w:cs="Liberation Sans"/>
              </w:rPr>
              <w:t>(15 @ $128)</w:t>
            </w:r>
            <w:r w:rsidRPr="00BB718F">
              <w:rPr>
                <w:rFonts w:ascii="Liberation Sans" w:hAnsi="Liberation Sans" w:cs="Liberation Sans"/>
              </w:rPr>
              <w:tab/>
              <w:t>$1,920</w:t>
            </w:r>
          </w:p>
        </w:tc>
        <w:tc>
          <w:tcPr>
            <w:tcW w:w="288" w:type="dxa"/>
          </w:tcPr>
          <w:p w14:paraId="3EE742D0"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D1" w14:textId="77777777" w:rsidR="00E52A3C" w:rsidRPr="00BB718F" w:rsidRDefault="00E52A3C">
            <w:pPr>
              <w:pStyle w:val="BodyLarge"/>
              <w:spacing w:line="300" w:lineRule="exact"/>
              <w:ind w:left="-76" w:right="-76"/>
              <w:rPr>
                <w:rFonts w:ascii="Liberation Sans" w:hAnsi="Liberation Sans" w:cs="Liberation Sans"/>
              </w:rPr>
            </w:pPr>
          </w:p>
        </w:tc>
        <w:tc>
          <w:tcPr>
            <w:tcW w:w="1017" w:type="dxa"/>
          </w:tcPr>
          <w:p w14:paraId="3EE742D2" w14:textId="77777777" w:rsidR="00E52A3C" w:rsidRPr="00BB718F" w:rsidRDefault="00E52A3C">
            <w:pPr>
              <w:pStyle w:val="BodyLarge"/>
              <w:spacing w:line="300" w:lineRule="exact"/>
              <w:ind w:left="-76" w:right="-76"/>
              <w:jc w:val="right"/>
              <w:rPr>
                <w:rFonts w:ascii="Liberation Sans" w:hAnsi="Liberation Sans" w:cs="Liberation Sans"/>
              </w:rPr>
            </w:pPr>
          </w:p>
        </w:tc>
        <w:tc>
          <w:tcPr>
            <w:tcW w:w="2943" w:type="dxa"/>
            <w:gridSpan w:val="2"/>
          </w:tcPr>
          <w:p w14:paraId="3EE742D3"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  5 @ $120)</w:t>
            </w:r>
          </w:p>
        </w:tc>
      </w:tr>
      <w:tr w:rsidR="00E52A3C" w:rsidRPr="00BB718F" w14:paraId="3EE742DC" w14:textId="77777777">
        <w:trPr>
          <w:gridAfter w:val="1"/>
          <w:wAfter w:w="270" w:type="dxa"/>
          <w:cantSplit/>
        </w:trPr>
        <w:tc>
          <w:tcPr>
            <w:tcW w:w="630" w:type="dxa"/>
          </w:tcPr>
          <w:p w14:paraId="3EE742D5" w14:textId="77777777" w:rsidR="00E52A3C" w:rsidRPr="00BB718F" w:rsidRDefault="00E52A3C">
            <w:pPr>
              <w:pStyle w:val="BodyLarge"/>
              <w:spacing w:line="300" w:lineRule="exact"/>
              <w:ind w:left="-90" w:right="-108"/>
              <w:rPr>
                <w:rFonts w:ascii="Liberation Sans" w:hAnsi="Liberation Sans" w:cs="Liberation Sans"/>
              </w:rPr>
            </w:pPr>
          </w:p>
        </w:tc>
        <w:tc>
          <w:tcPr>
            <w:tcW w:w="270" w:type="dxa"/>
          </w:tcPr>
          <w:p w14:paraId="3EE742D6"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D7"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D8"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D9" w14:textId="77777777" w:rsidR="00E52A3C" w:rsidRPr="00BB718F" w:rsidRDefault="00E52A3C">
            <w:pPr>
              <w:pStyle w:val="BodyLarge"/>
              <w:spacing w:line="300" w:lineRule="exact"/>
              <w:ind w:left="-76" w:right="-76"/>
              <w:jc w:val="right"/>
              <w:rPr>
                <w:rFonts w:ascii="Liberation Sans" w:hAnsi="Liberation Sans" w:cs="Liberation Sans"/>
              </w:rPr>
            </w:pPr>
          </w:p>
        </w:tc>
        <w:tc>
          <w:tcPr>
            <w:tcW w:w="1017" w:type="dxa"/>
          </w:tcPr>
          <w:p w14:paraId="3EE742DA" w14:textId="77777777" w:rsidR="00E52A3C" w:rsidRPr="00BB718F" w:rsidRDefault="00E52A3C">
            <w:pPr>
              <w:pStyle w:val="BodyLarge"/>
              <w:spacing w:line="300" w:lineRule="exact"/>
              <w:ind w:left="-72" w:right="-72"/>
              <w:jc w:val="right"/>
              <w:rPr>
                <w:rFonts w:ascii="Liberation Sans" w:hAnsi="Liberation Sans" w:cs="Liberation Sans"/>
              </w:rPr>
            </w:pPr>
          </w:p>
        </w:tc>
        <w:tc>
          <w:tcPr>
            <w:tcW w:w="2943" w:type="dxa"/>
            <w:gridSpan w:val="2"/>
          </w:tcPr>
          <w:p w14:paraId="3EE742DB"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(15 @ $128)</w:t>
            </w:r>
            <w:r w:rsidRPr="00BB718F">
              <w:rPr>
                <w:rFonts w:ascii="Liberation Sans" w:hAnsi="Liberation Sans" w:cs="Liberation Sans"/>
              </w:rPr>
              <w:tab/>
              <w:t xml:space="preserve">  $2,520</w:t>
            </w:r>
          </w:p>
        </w:tc>
      </w:tr>
      <w:tr w:rsidR="00E52A3C" w:rsidRPr="00BB718F" w14:paraId="3EE742E4" w14:textId="77777777">
        <w:trPr>
          <w:gridAfter w:val="1"/>
          <w:wAfter w:w="270" w:type="dxa"/>
          <w:cantSplit/>
        </w:trPr>
        <w:tc>
          <w:tcPr>
            <w:tcW w:w="630" w:type="dxa"/>
          </w:tcPr>
          <w:p w14:paraId="3EE742DD" w14:textId="77777777" w:rsidR="00E52A3C" w:rsidRPr="00BB718F" w:rsidRDefault="00E52A3C">
            <w:pPr>
              <w:pStyle w:val="BodyLarge"/>
              <w:spacing w:line="300" w:lineRule="exact"/>
              <w:ind w:left="-90" w:right="-108"/>
              <w:rPr>
                <w:rFonts w:ascii="Liberation Sans" w:hAnsi="Liberation Sans" w:cs="Liberation Sans"/>
              </w:rPr>
            </w:pPr>
            <w:r w:rsidRPr="00BB718F">
              <w:rPr>
                <w:rFonts w:ascii="Liberation Sans" w:hAnsi="Liberation Sans" w:cs="Liberation Sans"/>
              </w:rPr>
              <w:t>7/26</w:t>
            </w:r>
          </w:p>
        </w:tc>
        <w:tc>
          <w:tcPr>
            <w:tcW w:w="270" w:type="dxa"/>
          </w:tcPr>
          <w:p w14:paraId="3EE742DE"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DF" w14:textId="77777777" w:rsidR="00E52A3C" w:rsidRPr="00BB718F" w:rsidRDefault="00E52A3C">
            <w:pPr>
              <w:pStyle w:val="BodyLarge"/>
              <w:tabs>
                <w:tab w:val="right" w:pos="2754"/>
              </w:tabs>
              <w:spacing w:line="300" w:lineRule="exact"/>
              <w:ind w:left="-64" w:right="-88"/>
              <w:rPr>
                <w:rFonts w:ascii="Liberation Sans" w:hAnsi="Liberation Sans" w:cs="Liberation Sans"/>
              </w:rPr>
            </w:pPr>
            <w:r w:rsidRPr="00BB718F">
              <w:rPr>
                <w:rFonts w:ascii="Liberation Sans" w:hAnsi="Liberation Sans" w:cs="Liberation Sans"/>
              </w:rPr>
              <w:t>(40 @ $130)</w:t>
            </w:r>
            <w:r w:rsidRPr="00BB718F">
              <w:rPr>
                <w:rFonts w:ascii="Liberation Sans" w:hAnsi="Liberation Sans" w:cs="Liberation Sans"/>
              </w:rPr>
              <w:tab/>
              <w:t>$5,200</w:t>
            </w:r>
          </w:p>
        </w:tc>
        <w:tc>
          <w:tcPr>
            <w:tcW w:w="288" w:type="dxa"/>
          </w:tcPr>
          <w:p w14:paraId="3EE742E0"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E1" w14:textId="77777777" w:rsidR="00E52A3C" w:rsidRPr="00BB718F" w:rsidRDefault="00E52A3C">
            <w:pPr>
              <w:pStyle w:val="BodyLarge"/>
              <w:tabs>
                <w:tab w:val="left" w:pos="288"/>
              </w:tabs>
              <w:spacing w:line="300" w:lineRule="exact"/>
              <w:ind w:left="-76" w:right="-76"/>
              <w:jc w:val="right"/>
              <w:rPr>
                <w:rFonts w:ascii="Liberation Sans" w:hAnsi="Liberation Sans" w:cs="Liberation Sans"/>
              </w:rPr>
            </w:pPr>
          </w:p>
        </w:tc>
        <w:tc>
          <w:tcPr>
            <w:tcW w:w="1017" w:type="dxa"/>
          </w:tcPr>
          <w:p w14:paraId="3EE742E2" w14:textId="77777777" w:rsidR="00E52A3C" w:rsidRPr="00BB718F" w:rsidRDefault="00E52A3C">
            <w:pPr>
              <w:pStyle w:val="BodyLarge"/>
              <w:spacing w:line="300" w:lineRule="exact"/>
              <w:ind w:left="-72" w:right="-72"/>
              <w:jc w:val="right"/>
              <w:rPr>
                <w:rFonts w:ascii="Liberation Sans" w:hAnsi="Liberation Sans" w:cs="Liberation Sans"/>
                <w:u w:val="single"/>
              </w:rPr>
            </w:pPr>
          </w:p>
        </w:tc>
        <w:tc>
          <w:tcPr>
            <w:tcW w:w="2943" w:type="dxa"/>
            <w:gridSpan w:val="2"/>
          </w:tcPr>
          <w:p w14:paraId="3EE742E3"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  5 @ $120)</w:t>
            </w:r>
          </w:p>
        </w:tc>
      </w:tr>
      <w:tr w:rsidR="00E52A3C" w:rsidRPr="00BB718F" w14:paraId="3EE742EC" w14:textId="77777777">
        <w:trPr>
          <w:gridAfter w:val="1"/>
          <w:wAfter w:w="270" w:type="dxa"/>
          <w:cantSplit/>
        </w:trPr>
        <w:tc>
          <w:tcPr>
            <w:tcW w:w="630" w:type="dxa"/>
          </w:tcPr>
          <w:p w14:paraId="3EE742E5" w14:textId="77777777" w:rsidR="00E52A3C" w:rsidRPr="00BB718F" w:rsidRDefault="00E52A3C">
            <w:pPr>
              <w:pStyle w:val="BodyLarge"/>
              <w:spacing w:line="300" w:lineRule="exact"/>
              <w:ind w:left="-90" w:right="-108"/>
              <w:rPr>
                <w:rFonts w:ascii="Liberation Sans" w:hAnsi="Liberation Sans" w:cs="Liberation Sans"/>
              </w:rPr>
            </w:pPr>
          </w:p>
        </w:tc>
        <w:tc>
          <w:tcPr>
            <w:tcW w:w="270" w:type="dxa"/>
          </w:tcPr>
          <w:p w14:paraId="3EE742E6"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E7"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E8"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E9" w14:textId="77777777" w:rsidR="00E52A3C" w:rsidRPr="00BB718F" w:rsidRDefault="00E52A3C">
            <w:pPr>
              <w:pStyle w:val="BodyLarge"/>
              <w:spacing w:line="300" w:lineRule="exact"/>
              <w:ind w:left="-76" w:right="-76"/>
              <w:jc w:val="right"/>
              <w:rPr>
                <w:rFonts w:ascii="Liberation Sans" w:hAnsi="Liberation Sans" w:cs="Liberation Sans"/>
              </w:rPr>
            </w:pPr>
          </w:p>
        </w:tc>
        <w:tc>
          <w:tcPr>
            <w:tcW w:w="1017" w:type="dxa"/>
          </w:tcPr>
          <w:p w14:paraId="3EE742EA" w14:textId="77777777" w:rsidR="00E52A3C" w:rsidRPr="00BB718F" w:rsidRDefault="00E52A3C">
            <w:pPr>
              <w:pStyle w:val="BodyLarge"/>
              <w:spacing w:line="300" w:lineRule="exact"/>
              <w:ind w:left="-108" w:right="-102"/>
              <w:jc w:val="right"/>
              <w:rPr>
                <w:rFonts w:ascii="Liberation Sans" w:hAnsi="Liberation Sans" w:cs="Liberation Sans"/>
                <w:u w:val="double"/>
              </w:rPr>
            </w:pPr>
          </w:p>
        </w:tc>
        <w:tc>
          <w:tcPr>
            <w:tcW w:w="2943" w:type="dxa"/>
            <w:gridSpan w:val="2"/>
          </w:tcPr>
          <w:p w14:paraId="3EE742EB"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(15 @ $128)</w:t>
            </w:r>
          </w:p>
        </w:tc>
      </w:tr>
      <w:tr w:rsidR="00E52A3C" w:rsidRPr="00BB718F" w14:paraId="3EE742F4" w14:textId="77777777">
        <w:trPr>
          <w:gridAfter w:val="1"/>
          <w:wAfter w:w="270" w:type="dxa"/>
          <w:cantSplit/>
        </w:trPr>
        <w:tc>
          <w:tcPr>
            <w:tcW w:w="630" w:type="dxa"/>
          </w:tcPr>
          <w:p w14:paraId="3EE742ED" w14:textId="77777777" w:rsidR="00E52A3C" w:rsidRPr="00BB718F" w:rsidRDefault="00E52A3C">
            <w:pPr>
              <w:pStyle w:val="BodyLarge"/>
              <w:spacing w:line="300" w:lineRule="exact"/>
              <w:ind w:left="-90" w:right="-108"/>
              <w:rPr>
                <w:rFonts w:ascii="Liberation Sans" w:hAnsi="Liberation Sans" w:cs="Liberation Sans"/>
              </w:rPr>
            </w:pPr>
          </w:p>
        </w:tc>
        <w:tc>
          <w:tcPr>
            <w:tcW w:w="270" w:type="dxa"/>
          </w:tcPr>
          <w:p w14:paraId="3EE742EE"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EF"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F0"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F1" w14:textId="77777777" w:rsidR="00E52A3C" w:rsidRPr="00BB718F" w:rsidRDefault="00E52A3C">
            <w:pPr>
              <w:pStyle w:val="BodyLarge"/>
              <w:spacing w:line="300" w:lineRule="exact"/>
              <w:ind w:left="-76" w:right="-76"/>
              <w:jc w:val="right"/>
              <w:rPr>
                <w:rFonts w:ascii="Liberation Sans" w:hAnsi="Liberation Sans" w:cs="Liberation Sans"/>
              </w:rPr>
            </w:pPr>
          </w:p>
        </w:tc>
        <w:tc>
          <w:tcPr>
            <w:tcW w:w="1017" w:type="dxa"/>
          </w:tcPr>
          <w:p w14:paraId="3EE742F2" w14:textId="77777777" w:rsidR="00E52A3C" w:rsidRPr="00BB718F" w:rsidRDefault="00E52A3C">
            <w:pPr>
              <w:pStyle w:val="BodyLarge"/>
              <w:spacing w:line="300" w:lineRule="exact"/>
              <w:ind w:left="-108" w:right="-102"/>
              <w:jc w:val="right"/>
              <w:rPr>
                <w:rFonts w:ascii="Liberation Sans" w:hAnsi="Liberation Sans" w:cs="Liberation Sans"/>
                <w:u w:val="double"/>
              </w:rPr>
            </w:pPr>
          </w:p>
        </w:tc>
        <w:tc>
          <w:tcPr>
            <w:tcW w:w="2943" w:type="dxa"/>
            <w:gridSpan w:val="2"/>
          </w:tcPr>
          <w:p w14:paraId="3EE742F3" w14:textId="77777777" w:rsidR="00E52A3C" w:rsidRPr="00BB718F" w:rsidRDefault="00E52A3C">
            <w:pPr>
              <w:pStyle w:val="BodyLarge"/>
              <w:tabs>
                <w:tab w:val="left" w:pos="1602"/>
                <w:tab w:val="right" w:pos="2772"/>
              </w:tabs>
              <w:spacing w:line="300" w:lineRule="exact"/>
              <w:ind w:left="-76" w:right="-76"/>
              <w:rPr>
                <w:rFonts w:ascii="Liberation Sans" w:hAnsi="Liberation Sans" w:cs="Liberation Sans"/>
              </w:rPr>
            </w:pPr>
            <w:r w:rsidRPr="00BB718F">
              <w:rPr>
                <w:rFonts w:ascii="Liberation Sans" w:hAnsi="Liberation Sans" w:cs="Liberation Sans"/>
              </w:rPr>
              <w:t>(40 @ $130)</w:t>
            </w:r>
            <w:r w:rsidRPr="00BB718F">
              <w:rPr>
                <w:rFonts w:ascii="Liberation Sans" w:hAnsi="Liberation Sans" w:cs="Liberation Sans"/>
              </w:rPr>
              <w:tab/>
              <w:t xml:space="preserve">  $7,720</w:t>
            </w:r>
          </w:p>
        </w:tc>
      </w:tr>
      <w:tr w:rsidR="00E52A3C" w:rsidRPr="00BB718F" w14:paraId="3EE742FC" w14:textId="77777777">
        <w:trPr>
          <w:gridAfter w:val="1"/>
          <w:wAfter w:w="270" w:type="dxa"/>
          <w:cantSplit/>
        </w:trPr>
        <w:tc>
          <w:tcPr>
            <w:tcW w:w="630" w:type="dxa"/>
          </w:tcPr>
          <w:p w14:paraId="3EE742F5" w14:textId="77777777" w:rsidR="00E52A3C" w:rsidRPr="00BB718F" w:rsidRDefault="00E52A3C">
            <w:pPr>
              <w:pStyle w:val="BodyLarge"/>
              <w:spacing w:line="300" w:lineRule="exact"/>
              <w:ind w:left="-90" w:right="-108"/>
              <w:rPr>
                <w:rFonts w:ascii="Liberation Sans" w:hAnsi="Liberation Sans" w:cs="Liberation Sans"/>
              </w:rPr>
            </w:pPr>
            <w:r w:rsidRPr="00BB718F">
              <w:rPr>
                <w:rFonts w:ascii="Liberation Sans" w:hAnsi="Liberation Sans" w:cs="Liberation Sans"/>
              </w:rPr>
              <w:t>7/29</w:t>
            </w:r>
          </w:p>
        </w:tc>
        <w:tc>
          <w:tcPr>
            <w:tcW w:w="270" w:type="dxa"/>
          </w:tcPr>
          <w:p w14:paraId="3EE742F6"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F7"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2F8" w14:textId="77777777" w:rsidR="00E52A3C" w:rsidRPr="00BB718F" w:rsidRDefault="00E52A3C">
            <w:pPr>
              <w:pStyle w:val="BodyLarge"/>
              <w:spacing w:line="300" w:lineRule="exact"/>
              <w:ind w:left="-64" w:right="-88"/>
              <w:rPr>
                <w:rFonts w:ascii="Liberation Sans" w:hAnsi="Liberation Sans" w:cs="Liberation Sans"/>
              </w:rPr>
            </w:pPr>
          </w:p>
        </w:tc>
        <w:tc>
          <w:tcPr>
            <w:tcW w:w="1602" w:type="dxa"/>
          </w:tcPr>
          <w:p w14:paraId="3EE742F9" w14:textId="77777777" w:rsidR="00E52A3C" w:rsidRPr="00BB718F" w:rsidRDefault="00E52A3C" w:rsidP="00B63C78">
            <w:pPr>
              <w:pStyle w:val="BodyLarge"/>
              <w:tabs>
                <w:tab w:val="left" w:pos="414"/>
              </w:tabs>
              <w:spacing w:line="300" w:lineRule="exact"/>
              <w:ind w:left="-126" w:right="-76" w:firstLine="18"/>
              <w:rPr>
                <w:rFonts w:ascii="Liberation Sans" w:hAnsi="Liberation Sans" w:cs="Liberation Sans"/>
              </w:rPr>
            </w:pPr>
            <w:r w:rsidRPr="00BB718F">
              <w:rPr>
                <w:rFonts w:ascii="Liberation Sans" w:hAnsi="Liberation Sans" w:cs="Liberation Sans"/>
              </w:rPr>
              <w:t>(38 @ $130)</w:t>
            </w:r>
          </w:p>
        </w:tc>
        <w:tc>
          <w:tcPr>
            <w:tcW w:w="1017" w:type="dxa"/>
          </w:tcPr>
          <w:p w14:paraId="3EE742FA" w14:textId="77777777" w:rsidR="00E52A3C" w:rsidRPr="00BB718F" w:rsidRDefault="00E52A3C" w:rsidP="00B63C78">
            <w:pPr>
              <w:pStyle w:val="BodyLarge"/>
              <w:spacing w:line="300" w:lineRule="exact"/>
              <w:ind w:right="-102"/>
              <w:rPr>
                <w:rFonts w:ascii="Liberation Sans" w:hAnsi="Liberation Sans" w:cs="Liberation Sans"/>
                <w:u w:val="double"/>
              </w:rPr>
            </w:pPr>
            <w:r w:rsidRPr="00BB718F">
              <w:rPr>
                <w:rFonts w:ascii="Liberation Sans" w:hAnsi="Liberation Sans" w:cs="Liberation Sans"/>
              </w:rPr>
              <w:t>$4,940</w:t>
            </w:r>
          </w:p>
        </w:tc>
        <w:tc>
          <w:tcPr>
            <w:tcW w:w="2943" w:type="dxa"/>
            <w:gridSpan w:val="2"/>
          </w:tcPr>
          <w:p w14:paraId="3EE742FB" w14:textId="77777777" w:rsidR="00E52A3C" w:rsidRPr="00BB718F" w:rsidRDefault="00513C92">
            <w:pPr>
              <w:pStyle w:val="BodyLarge"/>
              <w:tabs>
                <w:tab w:val="left" w:pos="1602"/>
                <w:tab w:val="right" w:pos="2394"/>
              </w:tabs>
              <w:spacing w:line="300" w:lineRule="exact"/>
              <w:ind w:left="-76" w:right="-76"/>
              <w:rPr>
                <w:rFonts w:ascii="Liberation Sans" w:hAnsi="Liberation Sans" w:cs="Liberation Sans"/>
              </w:rPr>
            </w:pPr>
            <w:r>
              <w:rPr>
                <w:noProof/>
              </w:rPr>
              <mc:AlternateContent>
                <mc:Choice Requires="wps">
                  <w:drawing>
                    <wp:anchor distT="0" distB="0" distL="114300" distR="114300" simplePos="0" relativeHeight="251658240" behindDoc="0" locked="0" layoutInCell="1" allowOverlap="1" wp14:anchorId="3EE743FE" wp14:editId="3EE743FF">
                      <wp:simplePos x="0" y="0"/>
                      <wp:positionH relativeFrom="column">
                        <wp:posOffset>988695</wp:posOffset>
                      </wp:positionH>
                      <wp:positionV relativeFrom="paragraph">
                        <wp:posOffset>50800</wp:posOffset>
                      </wp:positionV>
                      <wp:extent cx="90805" cy="495300"/>
                      <wp:effectExtent l="17145" t="12700" r="1587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95300"/>
                              </a:xfrm>
                              <a:prstGeom prst="rightBrace">
                                <a:avLst>
                                  <a:gd name="adj1" fmla="val 45455"/>
                                  <a:gd name="adj2" fmla="val 50000"/>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F3C4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77.85pt;margin-top:4pt;width:7.1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" strokeweight="2pt"/>
                  </w:pict>
                </mc:Fallback>
              </mc:AlternateContent>
            </w:r>
            <w:r w:rsidR="00E52A3C" w:rsidRPr="00BB718F">
              <w:rPr>
                <w:rFonts w:ascii="Liberation Sans" w:hAnsi="Liberation Sans" w:cs="Liberation Sans"/>
              </w:rPr>
              <w:t>(  5 @ $120)</w:t>
            </w:r>
          </w:p>
        </w:tc>
      </w:tr>
      <w:tr w:rsidR="00E52A3C" w:rsidRPr="00BB718F" w14:paraId="3EE74303" w14:textId="77777777">
        <w:trPr>
          <w:gridAfter w:val="1"/>
          <w:wAfter w:w="270" w:type="dxa"/>
          <w:cantSplit/>
        </w:trPr>
        <w:tc>
          <w:tcPr>
            <w:tcW w:w="630" w:type="dxa"/>
          </w:tcPr>
          <w:p w14:paraId="3EE742FD" w14:textId="77777777" w:rsidR="00E52A3C" w:rsidRPr="00BB718F" w:rsidRDefault="00E52A3C">
            <w:pPr>
              <w:pStyle w:val="BodyLarge"/>
              <w:spacing w:line="300" w:lineRule="exact"/>
              <w:ind w:left="-90" w:right="-108"/>
              <w:rPr>
                <w:rFonts w:ascii="Liberation Sans" w:hAnsi="Liberation Sans" w:cs="Liberation Sans"/>
              </w:rPr>
            </w:pPr>
          </w:p>
        </w:tc>
        <w:tc>
          <w:tcPr>
            <w:tcW w:w="270" w:type="dxa"/>
          </w:tcPr>
          <w:p w14:paraId="3EE742FE" w14:textId="77777777" w:rsidR="00E52A3C" w:rsidRPr="00BB718F" w:rsidRDefault="00E52A3C">
            <w:pPr>
              <w:pStyle w:val="BodyLarge"/>
              <w:spacing w:line="300" w:lineRule="exact"/>
              <w:ind w:left="-64" w:right="-88"/>
              <w:rPr>
                <w:rFonts w:ascii="Liberation Sans" w:hAnsi="Liberation Sans" w:cs="Liberation Sans"/>
              </w:rPr>
            </w:pPr>
          </w:p>
        </w:tc>
        <w:tc>
          <w:tcPr>
            <w:tcW w:w="2970" w:type="dxa"/>
          </w:tcPr>
          <w:p w14:paraId="3EE742FF" w14:textId="77777777" w:rsidR="00E52A3C" w:rsidRPr="00BB718F" w:rsidRDefault="00E52A3C">
            <w:pPr>
              <w:pStyle w:val="BodyLarge"/>
              <w:tabs>
                <w:tab w:val="right" w:pos="2754"/>
              </w:tabs>
              <w:spacing w:line="300" w:lineRule="exact"/>
              <w:ind w:left="-64" w:right="-88"/>
              <w:rPr>
                <w:rFonts w:ascii="Liberation Sans" w:hAnsi="Liberation Sans" w:cs="Liberation Sans"/>
              </w:rPr>
            </w:pPr>
          </w:p>
        </w:tc>
        <w:tc>
          <w:tcPr>
            <w:tcW w:w="288" w:type="dxa"/>
          </w:tcPr>
          <w:p w14:paraId="3EE74300" w14:textId="77777777" w:rsidR="00E52A3C" w:rsidRPr="00BB718F" w:rsidRDefault="00E52A3C">
            <w:pPr>
              <w:pStyle w:val="BodyLarge"/>
              <w:spacing w:line="300" w:lineRule="exact"/>
              <w:ind w:left="-64" w:right="-88"/>
              <w:rPr>
                <w:rFonts w:ascii="Liberation Sans" w:hAnsi="Liberation Sans" w:cs="Liberation Sans"/>
              </w:rPr>
            </w:pPr>
          </w:p>
        </w:tc>
        <w:tc>
          <w:tcPr>
            <w:tcW w:w="2619" w:type="dxa"/>
            <w:gridSpan w:val="2"/>
          </w:tcPr>
          <w:p w14:paraId="3EE74301" w14:textId="77777777" w:rsidR="00E52A3C" w:rsidRPr="00BB718F" w:rsidRDefault="00E52A3C" w:rsidP="00B63C78">
            <w:pPr>
              <w:pStyle w:val="BodyLarge"/>
              <w:tabs>
                <w:tab w:val="right" w:pos="2394"/>
              </w:tabs>
              <w:spacing w:line="300" w:lineRule="exact"/>
              <w:ind w:left="-108" w:right="-102"/>
              <w:rPr>
                <w:rFonts w:ascii="Liberation Sans" w:hAnsi="Liberation Sans" w:cs="Liberation Sans"/>
                <w:u w:val="double"/>
              </w:rPr>
            </w:pPr>
          </w:p>
        </w:tc>
        <w:tc>
          <w:tcPr>
            <w:tcW w:w="2943" w:type="dxa"/>
            <w:gridSpan w:val="2"/>
          </w:tcPr>
          <w:p w14:paraId="3EE74302" w14:textId="77777777" w:rsidR="00E52A3C" w:rsidRPr="00BB718F" w:rsidRDefault="00E52A3C" w:rsidP="00FB5246">
            <w:pPr>
              <w:pStyle w:val="BodyLarge"/>
              <w:tabs>
                <w:tab w:val="left" w:pos="1602"/>
                <w:tab w:val="right" w:pos="2772"/>
              </w:tabs>
              <w:spacing w:line="300" w:lineRule="exact"/>
              <w:ind w:left="297" w:right="-76" w:hanging="373"/>
              <w:rPr>
                <w:rFonts w:ascii="Liberation Sans" w:hAnsi="Liberation Sans" w:cs="Liberation Sans"/>
              </w:rPr>
            </w:pPr>
            <w:r w:rsidRPr="00BB718F">
              <w:rPr>
                <w:rFonts w:ascii="Liberation Sans" w:hAnsi="Liberation Sans" w:cs="Liberation Sans"/>
              </w:rPr>
              <w:t xml:space="preserve">(15 @ $128) </w:t>
            </w:r>
            <w:r w:rsidRPr="00BB718F">
              <w:rPr>
                <w:rFonts w:ascii="Liberation Sans" w:hAnsi="Liberation Sans" w:cs="Liberation Sans"/>
              </w:rPr>
              <w:tab/>
              <w:t xml:space="preserve">  $2,780 </w:t>
            </w:r>
          </w:p>
        </w:tc>
      </w:tr>
    </w:tbl>
    <w:p w14:paraId="3EE74304" w14:textId="08B63E14" w:rsidR="00E52A3C" w:rsidRPr="00BB718F" w:rsidRDefault="00E52A3C" w:rsidP="00FB5246">
      <w:pPr>
        <w:pStyle w:val="BodyLarge"/>
        <w:tabs>
          <w:tab w:val="left" w:pos="6570"/>
        </w:tabs>
        <w:spacing w:line="300" w:lineRule="exact"/>
        <w:rPr>
          <w:rFonts w:ascii="Liberation Sans" w:hAnsi="Liberation Sans" w:cs="Liberation Sans"/>
        </w:rPr>
      </w:pPr>
      <w:r w:rsidRPr="00BB718F">
        <w:rPr>
          <w:rFonts w:ascii="Liberation Sans" w:hAnsi="Liberation Sans" w:cs="Liberation Sans"/>
        </w:rPr>
        <w:tab/>
      </w:r>
      <w:r w:rsidR="00AD2B00">
        <w:rPr>
          <w:rFonts w:ascii="Liberation Sans" w:hAnsi="Liberation Sans" w:cs="Liberation Sans"/>
        </w:rPr>
        <w:t xml:space="preserve"> </w:t>
      </w:r>
      <w:r w:rsidRPr="00BB718F">
        <w:rPr>
          <w:rFonts w:ascii="Liberation Sans" w:hAnsi="Liberation Sans" w:cs="Liberation Sans"/>
        </w:rPr>
        <w:t>(  2 @ $130)</w:t>
      </w:r>
    </w:p>
    <w:p w14:paraId="3EE74305"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br w:type="page"/>
      </w:r>
      <w:r w:rsidRPr="00BB718F">
        <w:rPr>
          <w:rFonts w:ascii="Liberation Sans" w:hAnsi="Liberation Sans" w:cs="Liberation Sans"/>
        </w:rPr>
        <w:lastRenderedPageBreak/>
        <w:t>*EXERCISE 6-17B (Continued)</w:t>
      </w:r>
    </w:p>
    <w:p w14:paraId="3EE74306" w14:textId="77777777" w:rsidR="00E52A3C" w:rsidRPr="00BB718F" w:rsidRDefault="00E52A3C">
      <w:pPr>
        <w:pStyle w:val="BodyLarge"/>
        <w:spacing w:line="300" w:lineRule="exact"/>
        <w:ind w:left="27"/>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747"/>
        <w:gridCol w:w="243"/>
        <w:gridCol w:w="2536"/>
        <w:gridCol w:w="236"/>
        <w:gridCol w:w="2250"/>
        <w:gridCol w:w="810"/>
        <w:gridCol w:w="270"/>
        <w:gridCol w:w="2970"/>
      </w:tblGrid>
      <w:tr w:rsidR="00E52A3C" w:rsidRPr="00BB718F" w14:paraId="3EE74308" w14:textId="77777777">
        <w:trPr>
          <w:cantSplit/>
        </w:trPr>
        <w:tc>
          <w:tcPr>
            <w:tcW w:w="10062" w:type="dxa"/>
            <w:gridSpan w:val="8"/>
            <w:tcBorders>
              <w:bottom w:val="single" w:sz="4" w:space="0" w:color="auto"/>
            </w:tcBorders>
          </w:tcPr>
          <w:p w14:paraId="3EE74307"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Average-Cost</w:t>
            </w:r>
          </w:p>
        </w:tc>
      </w:tr>
      <w:tr w:rsidR="00E52A3C" w:rsidRPr="00BB718F" w14:paraId="3EE74310" w14:textId="77777777">
        <w:trPr>
          <w:cantSplit/>
        </w:trPr>
        <w:tc>
          <w:tcPr>
            <w:tcW w:w="747" w:type="dxa"/>
            <w:tcBorders>
              <w:bottom w:val="single" w:sz="4" w:space="0" w:color="auto"/>
            </w:tcBorders>
          </w:tcPr>
          <w:p w14:paraId="3EE74309" w14:textId="77777777" w:rsidR="00E52A3C" w:rsidRPr="00BB718F" w:rsidRDefault="00E52A3C">
            <w:pPr>
              <w:pStyle w:val="BodyLarge"/>
              <w:spacing w:before="40"/>
              <w:ind w:left="-126"/>
              <w:rPr>
                <w:rFonts w:ascii="Liberation Sans" w:hAnsi="Liberation Sans" w:cs="Liberation Sans"/>
              </w:rPr>
            </w:pPr>
            <w:r w:rsidRPr="00BB718F">
              <w:rPr>
                <w:rFonts w:ascii="Liberation Sans" w:hAnsi="Liberation Sans" w:cs="Liberation Sans"/>
              </w:rPr>
              <w:br/>
              <w:t>Date</w:t>
            </w:r>
          </w:p>
        </w:tc>
        <w:tc>
          <w:tcPr>
            <w:tcW w:w="243" w:type="dxa"/>
          </w:tcPr>
          <w:p w14:paraId="3EE7430A" w14:textId="77777777" w:rsidR="00E52A3C" w:rsidRPr="00BB718F" w:rsidRDefault="00E52A3C">
            <w:pPr>
              <w:pStyle w:val="BodyLarge"/>
              <w:spacing w:before="40"/>
              <w:ind w:left="-64" w:right="-88"/>
              <w:rPr>
                <w:rFonts w:ascii="Liberation Sans" w:hAnsi="Liberation Sans" w:cs="Liberation Sans"/>
              </w:rPr>
            </w:pPr>
          </w:p>
        </w:tc>
        <w:tc>
          <w:tcPr>
            <w:tcW w:w="2536" w:type="dxa"/>
            <w:tcBorders>
              <w:bottom w:val="single" w:sz="4" w:space="0" w:color="auto"/>
            </w:tcBorders>
          </w:tcPr>
          <w:p w14:paraId="3EE7430B" w14:textId="77777777" w:rsidR="00E52A3C" w:rsidRPr="00BB718F" w:rsidRDefault="00E52A3C">
            <w:pPr>
              <w:pStyle w:val="BodyLarge"/>
              <w:spacing w:before="40"/>
              <w:ind w:left="-64" w:right="-88"/>
              <w:rPr>
                <w:rFonts w:ascii="Liberation Sans" w:hAnsi="Liberation Sans" w:cs="Liberation Sans"/>
              </w:rPr>
            </w:pPr>
            <w:r w:rsidRPr="00BB718F">
              <w:rPr>
                <w:rFonts w:ascii="Liberation Sans" w:hAnsi="Liberation Sans" w:cs="Liberation Sans"/>
              </w:rPr>
              <w:br/>
              <w:t>Purchases</w:t>
            </w:r>
          </w:p>
        </w:tc>
        <w:tc>
          <w:tcPr>
            <w:tcW w:w="236" w:type="dxa"/>
          </w:tcPr>
          <w:p w14:paraId="3EE7430C" w14:textId="77777777" w:rsidR="00E52A3C" w:rsidRPr="00BB718F" w:rsidRDefault="00E52A3C">
            <w:pPr>
              <w:pStyle w:val="BodyLarge"/>
              <w:spacing w:before="40"/>
              <w:ind w:left="-64" w:right="-88"/>
              <w:rPr>
                <w:rFonts w:ascii="Liberation Sans" w:hAnsi="Liberation Sans" w:cs="Liberation Sans"/>
              </w:rPr>
            </w:pPr>
          </w:p>
        </w:tc>
        <w:tc>
          <w:tcPr>
            <w:tcW w:w="3060" w:type="dxa"/>
            <w:gridSpan w:val="2"/>
            <w:tcBorders>
              <w:bottom w:val="single" w:sz="4" w:space="0" w:color="auto"/>
            </w:tcBorders>
          </w:tcPr>
          <w:p w14:paraId="3EE7430D"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t xml:space="preserve">Cost of </w:t>
            </w:r>
            <w:r w:rsidRPr="00BB718F">
              <w:rPr>
                <w:rFonts w:ascii="Liberation Sans" w:hAnsi="Liberation Sans" w:cs="Liberation Sans"/>
              </w:rPr>
              <w:br/>
              <w:t>Goods Sold</w:t>
            </w:r>
          </w:p>
        </w:tc>
        <w:tc>
          <w:tcPr>
            <w:tcW w:w="270" w:type="dxa"/>
          </w:tcPr>
          <w:p w14:paraId="3EE7430E" w14:textId="77777777" w:rsidR="00E52A3C" w:rsidRPr="00BB718F" w:rsidRDefault="00E52A3C">
            <w:pPr>
              <w:pStyle w:val="BodyLarge"/>
              <w:spacing w:before="40"/>
              <w:ind w:left="-76" w:right="-76"/>
              <w:rPr>
                <w:rFonts w:ascii="Liberation Sans" w:hAnsi="Liberation Sans" w:cs="Liberation Sans"/>
              </w:rPr>
            </w:pPr>
          </w:p>
        </w:tc>
        <w:tc>
          <w:tcPr>
            <w:tcW w:w="2970" w:type="dxa"/>
            <w:tcBorders>
              <w:bottom w:val="single" w:sz="4" w:space="0" w:color="auto"/>
            </w:tcBorders>
          </w:tcPr>
          <w:p w14:paraId="3EE7430F" w14:textId="77777777" w:rsidR="00E52A3C" w:rsidRPr="00BB718F" w:rsidRDefault="00E52A3C">
            <w:pPr>
              <w:pStyle w:val="BodyLarge"/>
              <w:spacing w:before="40"/>
              <w:ind w:left="-76" w:right="-76"/>
              <w:jc w:val="center"/>
              <w:rPr>
                <w:rFonts w:ascii="Liberation Sans" w:hAnsi="Liberation Sans" w:cs="Liberation Sans"/>
              </w:rPr>
            </w:pPr>
            <w:r w:rsidRPr="00BB718F">
              <w:rPr>
                <w:rFonts w:ascii="Liberation Sans" w:hAnsi="Liberation Sans" w:cs="Liberation Sans"/>
              </w:rPr>
              <w:br/>
              <w:t>Balance</w:t>
            </w:r>
          </w:p>
        </w:tc>
      </w:tr>
      <w:tr w:rsidR="00E52A3C" w:rsidRPr="00BB718F" w14:paraId="3EE74318" w14:textId="77777777">
        <w:trPr>
          <w:cantSplit/>
        </w:trPr>
        <w:tc>
          <w:tcPr>
            <w:tcW w:w="747" w:type="dxa"/>
            <w:tcBorders>
              <w:top w:val="single" w:sz="4" w:space="0" w:color="auto"/>
            </w:tcBorders>
          </w:tcPr>
          <w:p w14:paraId="3EE74311" w14:textId="77777777" w:rsidR="00E52A3C" w:rsidRPr="00BB718F" w:rsidRDefault="00E52A3C">
            <w:pPr>
              <w:pStyle w:val="BodyLarge"/>
              <w:spacing w:before="40" w:line="300" w:lineRule="exact"/>
              <w:ind w:left="-90" w:right="-152"/>
              <w:rPr>
                <w:rFonts w:ascii="Liberation Sans" w:hAnsi="Liberation Sans" w:cs="Liberation Sans"/>
                <w:sz w:val="26"/>
                <w:szCs w:val="26"/>
              </w:rPr>
            </w:pPr>
            <w:r w:rsidRPr="00BB718F">
              <w:rPr>
                <w:rFonts w:ascii="Liberation Sans" w:hAnsi="Liberation Sans" w:cs="Liberation Sans"/>
                <w:sz w:val="26"/>
                <w:szCs w:val="26"/>
              </w:rPr>
              <w:t>7/1</w:t>
            </w:r>
          </w:p>
        </w:tc>
        <w:tc>
          <w:tcPr>
            <w:tcW w:w="243" w:type="dxa"/>
          </w:tcPr>
          <w:p w14:paraId="3EE74312" w14:textId="77777777" w:rsidR="00E52A3C" w:rsidRPr="00BB718F" w:rsidRDefault="00E52A3C">
            <w:pPr>
              <w:pStyle w:val="BodyLarge"/>
              <w:spacing w:before="40" w:line="300" w:lineRule="exact"/>
              <w:ind w:left="-64" w:right="-88"/>
              <w:rPr>
                <w:rFonts w:ascii="Liberation Sans" w:hAnsi="Liberation Sans" w:cs="Liberation Sans"/>
                <w:sz w:val="26"/>
                <w:szCs w:val="26"/>
              </w:rPr>
            </w:pPr>
          </w:p>
        </w:tc>
        <w:tc>
          <w:tcPr>
            <w:tcW w:w="2536" w:type="dxa"/>
          </w:tcPr>
          <w:p w14:paraId="3EE74313" w14:textId="77777777" w:rsidR="00E52A3C" w:rsidRPr="00BB718F" w:rsidRDefault="00E52A3C">
            <w:pPr>
              <w:pStyle w:val="BodyLarge"/>
              <w:tabs>
                <w:tab w:val="right" w:pos="2412"/>
              </w:tabs>
              <w:spacing w:before="40" w:line="300" w:lineRule="exact"/>
              <w:ind w:left="-64" w:right="-88"/>
              <w:rPr>
                <w:rFonts w:ascii="Liberation Sans" w:hAnsi="Liberation Sans" w:cs="Liberation Sans"/>
                <w:sz w:val="26"/>
                <w:szCs w:val="26"/>
              </w:rPr>
            </w:pPr>
          </w:p>
        </w:tc>
        <w:tc>
          <w:tcPr>
            <w:tcW w:w="236" w:type="dxa"/>
          </w:tcPr>
          <w:p w14:paraId="3EE74314" w14:textId="77777777" w:rsidR="00E52A3C" w:rsidRPr="00BB718F" w:rsidRDefault="00E52A3C">
            <w:pPr>
              <w:pStyle w:val="BodyLarge"/>
              <w:spacing w:before="40" w:line="300" w:lineRule="exact"/>
              <w:ind w:left="-64" w:right="-88"/>
              <w:rPr>
                <w:rFonts w:ascii="Liberation Sans" w:hAnsi="Liberation Sans" w:cs="Liberation Sans"/>
                <w:sz w:val="26"/>
                <w:szCs w:val="26"/>
              </w:rPr>
            </w:pPr>
          </w:p>
        </w:tc>
        <w:tc>
          <w:tcPr>
            <w:tcW w:w="3060" w:type="dxa"/>
            <w:gridSpan w:val="2"/>
          </w:tcPr>
          <w:p w14:paraId="3EE74315" w14:textId="77777777" w:rsidR="00E52A3C" w:rsidRPr="00BB718F" w:rsidRDefault="00E52A3C">
            <w:pPr>
              <w:pStyle w:val="BodyLarge"/>
              <w:spacing w:before="40" w:line="300" w:lineRule="exact"/>
              <w:ind w:left="-76" w:right="-76"/>
              <w:jc w:val="right"/>
              <w:rPr>
                <w:rFonts w:ascii="Liberation Sans" w:hAnsi="Liberation Sans" w:cs="Liberation Sans"/>
                <w:sz w:val="26"/>
                <w:szCs w:val="26"/>
              </w:rPr>
            </w:pPr>
          </w:p>
        </w:tc>
        <w:tc>
          <w:tcPr>
            <w:tcW w:w="270" w:type="dxa"/>
          </w:tcPr>
          <w:p w14:paraId="3EE74316" w14:textId="77777777" w:rsidR="00E52A3C" w:rsidRPr="00BB718F" w:rsidRDefault="00E52A3C">
            <w:pPr>
              <w:pStyle w:val="BodyLarge"/>
              <w:spacing w:before="40" w:line="300" w:lineRule="exact"/>
              <w:ind w:left="-76" w:right="-76"/>
              <w:rPr>
                <w:rFonts w:ascii="Liberation Sans" w:hAnsi="Liberation Sans" w:cs="Liberation Sans"/>
                <w:sz w:val="26"/>
                <w:szCs w:val="26"/>
              </w:rPr>
            </w:pPr>
          </w:p>
        </w:tc>
        <w:tc>
          <w:tcPr>
            <w:tcW w:w="2970" w:type="dxa"/>
          </w:tcPr>
          <w:p w14:paraId="3EE74317" w14:textId="77777777" w:rsidR="00E52A3C" w:rsidRPr="00BB718F" w:rsidRDefault="00E52A3C">
            <w:pPr>
              <w:pStyle w:val="BodyLarge"/>
              <w:tabs>
                <w:tab w:val="right" w:pos="2772"/>
              </w:tabs>
              <w:spacing w:line="300" w:lineRule="exact"/>
              <w:ind w:left="-76" w:right="-76"/>
              <w:rPr>
                <w:rFonts w:ascii="Liberation Sans" w:hAnsi="Liberation Sans" w:cs="Liberation Sans"/>
                <w:sz w:val="26"/>
                <w:szCs w:val="26"/>
              </w:rPr>
            </w:pPr>
            <w:r w:rsidRPr="00BB718F">
              <w:rPr>
                <w:rFonts w:ascii="Liberation Sans" w:hAnsi="Liberation Sans" w:cs="Liberation Sans"/>
                <w:sz w:val="26"/>
                <w:szCs w:val="26"/>
              </w:rPr>
              <w:t>(20 @ $120)</w:t>
            </w:r>
            <w:r w:rsidRPr="00BB718F">
              <w:rPr>
                <w:rFonts w:ascii="Liberation Sans" w:hAnsi="Liberation Sans" w:cs="Liberation Sans"/>
                <w:sz w:val="26"/>
                <w:szCs w:val="26"/>
              </w:rPr>
              <w:tab/>
              <w:t>$2,400</w:t>
            </w:r>
          </w:p>
        </w:tc>
      </w:tr>
      <w:tr w:rsidR="00E52A3C" w:rsidRPr="00BB718F" w14:paraId="3EE74320" w14:textId="77777777">
        <w:trPr>
          <w:cantSplit/>
        </w:trPr>
        <w:tc>
          <w:tcPr>
            <w:tcW w:w="747" w:type="dxa"/>
          </w:tcPr>
          <w:p w14:paraId="3EE74319" w14:textId="77777777" w:rsidR="00E52A3C" w:rsidRPr="00BB718F" w:rsidRDefault="00E52A3C">
            <w:pPr>
              <w:pStyle w:val="BodyLarge"/>
              <w:spacing w:line="300" w:lineRule="exact"/>
              <w:ind w:left="-90" w:right="-152"/>
              <w:rPr>
                <w:rFonts w:ascii="Liberation Sans" w:hAnsi="Liberation Sans" w:cs="Liberation Sans"/>
                <w:sz w:val="26"/>
                <w:szCs w:val="26"/>
              </w:rPr>
            </w:pPr>
            <w:r w:rsidRPr="00BB718F">
              <w:rPr>
                <w:rFonts w:ascii="Liberation Sans" w:hAnsi="Liberation Sans" w:cs="Liberation Sans"/>
                <w:sz w:val="26"/>
                <w:szCs w:val="26"/>
              </w:rPr>
              <w:t>7/5</w:t>
            </w:r>
          </w:p>
        </w:tc>
        <w:tc>
          <w:tcPr>
            <w:tcW w:w="243" w:type="dxa"/>
          </w:tcPr>
          <w:p w14:paraId="3EE7431A"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536" w:type="dxa"/>
          </w:tcPr>
          <w:p w14:paraId="3EE7431B" w14:textId="77777777" w:rsidR="00E52A3C" w:rsidRPr="00BB718F" w:rsidRDefault="00E52A3C">
            <w:pPr>
              <w:pStyle w:val="BodyLarge"/>
              <w:tabs>
                <w:tab w:val="right" w:pos="2412"/>
              </w:tabs>
              <w:spacing w:line="300" w:lineRule="exact"/>
              <w:ind w:left="-64" w:right="-88"/>
              <w:rPr>
                <w:rFonts w:ascii="Liberation Sans" w:hAnsi="Liberation Sans" w:cs="Liberation Sans"/>
                <w:sz w:val="26"/>
                <w:szCs w:val="26"/>
              </w:rPr>
            </w:pPr>
          </w:p>
        </w:tc>
        <w:tc>
          <w:tcPr>
            <w:tcW w:w="236" w:type="dxa"/>
          </w:tcPr>
          <w:p w14:paraId="3EE7431C"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3060" w:type="dxa"/>
            <w:gridSpan w:val="2"/>
          </w:tcPr>
          <w:p w14:paraId="3EE7431D" w14:textId="77777777" w:rsidR="00E52A3C" w:rsidRPr="00BB718F" w:rsidRDefault="00E52A3C">
            <w:pPr>
              <w:pStyle w:val="BodyLarge"/>
              <w:tabs>
                <w:tab w:val="right" w:pos="2754"/>
              </w:tabs>
              <w:spacing w:line="300" w:lineRule="exact"/>
              <w:ind w:left="-108" w:right="-72"/>
              <w:rPr>
                <w:rFonts w:ascii="Liberation Sans" w:hAnsi="Liberation Sans" w:cs="Liberation Sans"/>
                <w:sz w:val="26"/>
                <w:szCs w:val="26"/>
              </w:rPr>
            </w:pPr>
            <w:r w:rsidRPr="00BB718F">
              <w:rPr>
                <w:rFonts w:ascii="Liberation Sans" w:hAnsi="Liberation Sans" w:cs="Liberation Sans"/>
                <w:sz w:val="26"/>
                <w:szCs w:val="26"/>
              </w:rPr>
              <w:t>(10 @ $120)</w:t>
            </w:r>
            <w:r w:rsidRPr="00BB718F">
              <w:rPr>
                <w:rFonts w:ascii="Liberation Sans" w:hAnsi="Liberation Sans" w:cs="Liberation Sans"/>
                <w:sz w:val="26"/>
                <w:szCs w:val="26"/>
              </w:rPr>
              <w:tab/>
              <w:t>$1,200</w:t>
            </w:r>
          </w:p>
        </w:tc>
        <w:tc>
          <w:tcPr>
            <w:tcW w:w="270" w:type="dxa"/>
          </w:tcPr>
          <w:p w14:paraId="3EE7431E" w14:textId="77777777" w:rsidR="00E52A3C" w:rsidRPr="00BB718F" w:rsidRDefault="00E52A3C">
            <w:pPr>
              <w:pStyle w:val="BodyLarge"/>
              <w:spacing w:line="300" w:lineRule="exact"/>
              <w:ind w:left="-76" w:right="-76"/>
              <w:rPr>
                <w:rFonts w:ascii="Liberation Sans" w:hAnsi="Liberation Sans" w:cs="Liberation Sans"/>
                <w:sz w:val="26"/>
                <w:szCs w:val="26"/>
              </w:rPr>
            </w:pPr>
          </w:p>
        </w:tc>
        <w:tc>
          <w:tcPr>
            <w:tcW w:w="2970" w:type="dxa"/>
          </w:tcPr>
          <w:p w14:paraId="3EE7431F" w14:textId="77777777" w:rsidR="00E52A3C" w:rsidRPr="00BB718F" w:rsidRDefault="00E52A3C">
            <w:pPr>
              <w:pStyle w:val="BodyLarge"/>
              <w:tabs>
                <w:tab w:val="right" w:pos="2772"/>
              </w:tabs>
              <w:spacing w:line="300" w:lineRule="exact"/>
              <w:ind w:left="-76" w:right="-76"/>
              <w:rPr>
                <w:rFonts w:ascii="Liberation Sans" w:hAnsi="Liberation Sans" w:cs="Liberation Sans"/>
                <w:sz w:val="26"/>
                <w:szCs w:val="26"/>
              </w:rPr>
            </w:pPr>
            <w:r w:rsidRPr="00BB718F">
              <w:rPr>
                <w:rFonts w:ascii="Liberation Sans" w:hAnsi="Liberation Sans" w:cs="Liberation Sans"/>
                <w:sz w:val="26"/>
                <w:szCs w:val="26"/>
              </w:rPr>
              <w:t>(10 @ $120)</w:t>
            </w:r>
            <w:r w:rsidRPr="00BB718F">
              <w:rPr>
                <w:rFonts w:ascii="Liberation Sans" w:hAnsi="Liberation Sans" w:cs="Liberation Sans"/>
                <w:sz w:val="26"/>
                <w:szCs w:val="26"/>
              </w:rPr>
              <w:tab/>
              <w:t>$1,200</w:t>
            </w:r>
          </w:p>
        </w:tc>
      </w:tr>
      <w:tr w:rsidR="00E52A3C" w:rsidRPr="00BB718F" w14:paraId="3EE74328" w14:textId="77777777">
        <w:trPr>
          <w:cantSplit/>
        </w:trPr>
        <w:tc>
          <w:tcPr>
            <w:tcW w:w="747" w:type="dxa"/>
          </w:tcPr>
          <w:p w14:paraId="3EE74321" w14:textId="77777777" w:rsidR="00E52A3C" w:rsidRPr="00BB718F" w:rsidRDefault="00E52A3C">
            <w:pPr>
              <w:pStyle w:val="BodyLarge"/>
              <w:spacing w:line="300" w:lineRule="exact"/>
              <w:ind w:left="-90" w:right="-152"/>
              <w:rPr>
                <w:rFonts w:ascii="Liberation Sans" w:hAnsi="Liberation Sans" w:cs="Liberation Sans"/>
                <w:sz w:val="26"/>
                <w:szCs w:val="26"/>
              </w:rPr>
            </w:pPr>
            <w:r w:rsidRPr="00BB718F">
              <w:rPr>
                <w:rFonts w:ascii="Liberation Sans" w:hAnsi="Liberation Sans" w:cs="Liberation Sans"/>
                <w:sz w:val="26"/>
                <w:szCs w:val="26"/>
              </w:rPr>
              <w:t>7/12</w:t>
            </w:r>
          </w:p>
        </w:tc>
        <w:tc>
          <w:tcPr>
            <w:tcW w:w="243" w:type="dxa"/>
          </w:tcPr>
          <w:p w14:paraId="3EE74322"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536" w:type="dxa"/>
          </w:tcPr>
          <w:p w14:paraId="3EE74323" w14:textId="77777777" w:rsidR="00E52A3C" w:rsidRPr="00BB718F" w:rsidRDefault="00E52A3C">
            <w:pPr>
              <w:pStyle w:val="BodyLarge"/>
              <w:tabs>
                <w:tab w:val="right" w:pos="2412"/>
              </w:tabs>
              <w:spacing w:line="300" w:lineRule="exact"/>
              <w:ind w:left="-64" w:right="-88"/>
              <w:rPr>
                <w:rFonts w:ascii="Liberation Sans" w:hAnsi="Liberation Sans" w:cs="Liberation Sans"/>
                <w:sz w:val="26"/>
                <w:szCs w:val="26"/>
              </w:rPr>
            </w:pPr>
            <w:r w:rsidRPr="00BB718F">
              <w:rPr>
                <w:rFonts w:ascii="Liberation Sans" w:hAnsi="Liberation Sans" w:cs="Liberation Sans"/>
                <w:sz w:val="26"/>
                <w:szCs w:val="26"/>
              </w:rPr>
              <w:t>(35 @ $125)</w:t>
            </w:r>
            <w:r w:rsidRPr="00BB718F">
              <w:rPr>
                <w:rFonts w:ascii="Liberation Sans" w:hAnsi="Liberation Sans" w:cs="Liberation Sans"/>
                <w:sz w:val="26"/>
                <w:szCs w:val="26"/>
              </w:rPr>
              <w:tab/>
              <w:t>$4,375</w:t>
            </w:r>
          </w:p>
        </w:tc>
        <w:tc>
          <w:tcPr>
            <w:tcW w:w="236" w:type="dxa"/>
          </w:tcPr>
          <w:p w14:paraId="3EE74324"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3060" w:type="dxa"/>
            <w:gridSpan w:val="2"/>
          </w:tcPr>
          <w:p w14:paraId="3EE74325" w14:textId="77777777" w:rsidR="00E52A3C" w:rsidRPr="00BB718F" w:rsidRDefault="00E52A3C">
            <w:pPr>
              <w:pStyle w:val="BodyLarge"/>
              <w:tabs>
                <w:tab w:val="right" w:pos="2862"/>
              </w:tabs>
              <w:spacing w:line="300" w:lineRule="exact"/>
              <w:ind w:left="-108" w:right="-72"/>
              <w:jc w:val="right"/>
              <w:rPr>
                <w:rFonts w:ascii="Liberation Sans" w:hAnsi="Liberation Sans" w:cs="Liberation Sans"/>
                <w:sz w:val="26"/>
                <w:szCs w:val="26"/>
              </w:rPr>
            </w:pPr>
          </w:p>
        </w:tc>
        <w:tc>
          <w:tcPr>
            <w:tcW w:w="270" w:type="dxa"/>
          </w:tcPr>
          <w:p w14:paraId="3EE74326" w14:textId="77777777" w:rsidR="00E52A3C" w:rsidRPr="00BB718F" w:rsidRDefault="00E52A3C">
            <w:pPr>
              <w:pStyle w:val="BodyLarge"/>
              <w:spacing w:line="300" w:lineRule="exact"/>
              <w:ind w:left="-76" w:right="-76"/>
              <w:rPr>
                <w:rFonts w:ascii="Liberation Sans" w:hAnsi="Liberation Sans" w:cs="Liberation Sans"/>
                <w:sz w:val="26"/>
                <w:szCs w:val="26"/>
              </w:rPr>
            </w:pPr>
          </w:p>
        </w:tc>
        <w:tc>
          <w:tcPr>
            <w:tcW w:w="2970" w:type="dxa"/>
          </w:tcPr>
          <w:p w14:paraId="3EE74327" w14:textId="77777777" w:rsidR="00E52A3C" w:rsidRPr="00BB718F" w:rsidRDefault="00E52A3C">
            <w:pPr>
              <w:pStyle w:val="BodyLarge"/>
              <w:tabs>
                <w:tab w:val="right" w:pos="2772"/>
              </w:tabs>
              <w:spacing w:line="300" w:lineRule="exact"/>
              <w:ind w:left="-76" w:right="-76"/>
              <w:rPr>
                <w:rFonts w:ascii="Liberation Sans" w:hAnsi="Liberation Sans" w:cs="Liberation Sans"/>
                <w:sz w:val="26"/>
                <w:szCs w:val="26"/>
              </w:rPr>
            </w:pPr>
            <w:r w:rsidRPr="00BB718F">
              <w:rPr>
                <w:rFonts w:ascii="Liberation Sans" w:hAnsi="Liberation Sans" w:cs="Liberation Sans"/>
                <w:sz w:val="26"/>
                <w:szCs w:val="26"/>
              </w:rPr>
              <w:t>(45 @ $123.889*)</w:t>
            </w:r>
            <w:r w:rsidRPr="00BB718F">
              <w:rPr>
                <w:rFonts w:ascii="Liberation Sans" w:hAnsi="Liberation Sans" w:cs="Liberation Sans"/>
                <w:sz w:val="26"/>
                <w:szCs w:val="26"/>
              </w:rPr>
              <w:tab/>
              <w:t>$5,575</w:t>
            </w:r>
          </w:p>
        </w:tc>
      </w:tr>
      <w:tr w:rsidR="00E52A3C" w:rsidRPr="00BB718F" w14:paraId="3EE74330" w14:textId="77777777">
        <w:trPr>
          <w:cantSplit/>
        </w:trPr>
        <w:tc>
          <w:tcPr>
            <w:tcW w:w="747" w:type="dxa"/>
          </w:tcPr>
          <w:p w14:paraId="3EE74329" w14:textId="77777777" w:rsidR="00E52A3C" w:rsidRPr="00BB718F" w:rsidRDefault="00E52A3C">
            <w:pPr>
              <w:pStyle w:val="BodyLarge"/>
              <w:spacing w:line="300" w:lineRule="exact"/>
              <w:ind w:left="-90" w:right="-152"/>
              <w:rPr>
                <w:rFonts w:ascii="Liberation Sans" w:hAnsi="Liberation Sans" w:cs="Liberation Sans"/>
                <w:sz w:val="26"/>
                <w:szCs w:val="26"/>
              </w:rPr>
            </w:pPr>
            <w:r w:rsidRPr="00BB718F">
              <w:rPr>
                <w:rFonts w:ascii="Liberation Sans" w:hAnsi="Liberation Sans" w:cs="Liberation Sans"/>
                <w:sz w:val="26"/>
                <w:szCs w:val="26"/>
              </w:rPr>
              <w:t>7/16</w:t>
            </w:r>
          </w:p>
        </w:tc>
        <w:tc>
          <w:tcPr>
            <w:tcW w:w="243" w:type="dxa"/>
          </w:tcPr>
          <w:p w14:paraId="3EE7432A"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536" w:type="dxa"/>
          </w:tcPr>
          <w:p w14:paraId="3EE7432B" w14:textId="77777777" w:rsidR="00E52A3C" w:rsidRPr="00BB718F" w:rsidRDefault="00E52A3C">
            <w:pPr>
              <w:pStyle w:val="BodyLarge"/>
              <w:tabs>
                <w:tab w:val="right" w:pos="2412"/>
              </w:tabs>
              <w:spacing w:line="300" w:lineRule="exact"/>
              <w:ind w:left="-64" w:right="-88"/>
              <w:rPr>
                <w:rFonts w:ascii="Liberation Sans" w:hAnsi="Liberation Sans" w:cs="Liberation Sans"/>
                <w:sz w:val="26"/>
                <w:szCs w:val="26"/>
              </w:rPr>
            </w:pPr>
          </w:p>
        </w:tc>
        <w:tc>
          <w:tcPr>
            <w:tcW w:w="236" w:type="dxa"/>
          </w:tcPr>
          <w:p w14:paraId="3EE7432C"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3060" w:type="dxa"/>
            <w:gridSpan w:val="2"/>
          </w:tcPr>
          <w:p w14:paraId="3EE7432D" w14:textId="77777777" w:rsidR="00E52A3C" w:rsidRPr="00BB718F" w:rsidRDefault="00E52A3C">
            <w:pPr>
              <w:pStyle w:val="BodyLarge"/>
              <w:tabs>
                <w:tab w:val="right" w:pos="2862"/>
              </w:tabs>
              <w:spacing w:line="300" w:lineRule="exact"/>
              <w:ind w:left="-108" w:right="-72"/>
              <w:rPr>
                <w:rFonts w:ascii="Liberation Sans" w:hAnsi="Liberation Sans" w:cs="Liberation Sans"/>
                <w:sz w:val="26"/>
                <w:szCs w:val="26"/>
              </w:rPr>
            </w:pPr>
            <w:r w:rsidRPr="00BB718F">
              <w:rPr>
                <w:rFonts w:ascii="Liberation Sans" w:hAnsi="Liberation Sans" w:cs="Liberation Sans"/>
                <w:sz w:val="26"/>
                <w:szCs w:val="26"/>
              </w:rPr>
              <w:t>(40 @ $123.889)</w:t>
            </w:r>
            <w:r w:rsidRPr="00BB718F">
              <w:rPr>
                <w:rFonts w:ascii="Liberation Sans" w:hAnsi="Liberation Sans" w:cs="Liberation Sans"/>
                <w:sz w:val="26"/>
                <w:szCs w:val="26"/>
              </w:rPr>
              <w:tab/>
              <w:t>$4,956*</w:t>
            </w:r>
          </w:p>
        </w:tc>
        <w:tc>
          <w:tcPr>
            <w:tcW w:w="270" w:type="dxa"/>
          </w:tcPr>
          <w:p w14:paraId="3EE7432E" w14:textId="77777777" w:rsidR="00E52A3C" w:rsidRPr="00BB718F" w:rsidRDefault="00E52A3C">
            <w:pPr>
              <w:pStyle w:val="BodyLarge"/>
              <w:spacing w:line="300" w:lineRule="exact"/>
              <w:ind w:left="-76" w:right="-76"/>
              <w:rPr>
                <w:rFonts w:ascii="Liberation Sans" w:hAnsi="Liberation Sans" w:cs="Liberation Sans"/>
                <w:sz w:val="26"/>
                <w:szCs w:val="26"/>
              </w:rPr>
            </w:pPr>
          </w:p>
        </w:tc>
        <w:tc>
          <w:tcPr>
            <w:tcW w:w="2970" w:type="dxa"/>
          </w:tcPr>
          <w:p w14:paraId="3EE7432F" w14:textId="77777777" w:rsidR="00E52A3C" w:rsidRPr="00BB718F" w:rsidRDefault="00E52A3C">
            <w:pPr>
              <w:pStyle w:val="BodyLarge"/>
              <w:tabs>
                <w:tab w:val="right" w:pos="2772"/>
              </w:tabs>
              <w:spacing w:line="300" w:lineRule="exact"/>
              <w:ind w:left="-76" w:right="-76"/>
              <w:rPr>
                <w:rFonts w:ascii="Liberation Sans" w:hAnsi="Liberation Sans" w:cs="Liberation Sans"/>
                <w:sz w:val="26"/>
                <w:szCs w:val="26"/>
              </w:rPr>
            </w:pPr>
            <w:r w:rsidRPr="00BB718F">
              <w:rPr>
                <w:rFonts w:ascii="Liberation Sans" w:hAnsi="Liberation Sans" w:cs="Liberation Sans"/>
                <w:sz w:val="26"/>
                <w:szCs w:val="26"/>
              </w:rPr>
              <w:t>(  5 @ $123.889*)</w:t>
            </w:r>
            <w:r w:rsidRPr="00BB718F">
              <w:rPr>
                <w:rFonts w:ascii="Liberation Sans" w:hAnsi="Liberation Sans" w:cs="Liberation Sans"/>
                <w:sz w:val="26"/>
                <w:szCs w:val="26"/>
              </w:rPr>
              <w:tab/>
              <w:t>$   619</w:t>
            </w:r>
          </w:p>
        </w:tc>
      </w:tr>
      <w:tr w:rsidR="00E52A3C" w:rsidRPr="00BB718F" w14:paraId="3EE74339" w14:textId="77777777">
        <w:trPr>
          <w:cantSplit/>
        </w:trPr>
        <w:tc>
          <w:tcPr>
            <w:tcW w:w="747" w:type="dxa"/>
          </w:tcPr>
          <w:p w14:paraId="3EE74331" w14:textId="77777777" w:rsidR="00E52A3C" w:rsidRPr="00BB718F" w:rsidRDefault="00E52A3C">
            <w:pPr>
              <w:pStyle w:val="BodyLarge"/>
              <w:spacing w:line="300" w:lineRule="exact"/>
              <w:ind w:left="-90" w:right="-152"/>
              <w:rPr>
                <w:rFonts w:ascii="Liberation Sans" w:hAnsi="Liberation Sans" w:cs="Liberation Sans"/>
                <w:sz w:val="26"/>
                <w:szCs w:val="26"/>
              </w:rPr>
            </w:pPr>
            <w:r w:rsidRPr="00BB718F">
              <w:rPr>
                <w:rFonts w:ascii="Liberation Sans" w:hAnsi="Liberation Sans" w:cs="Liberation Sans"/>
                <w:sz w:val="26"/>
                <w:szCs w:val="26"/>
              </w:rPr>
              <w:t>7/19</w:t>
            </w:r>
          </w:p>
        </w:tc>
        <w:tc>
          <w:tcPr>
            <w:tcW w:w="243" w:type="dxa"/>
          </w:tcPr>
          <w:p w14:paraId="3EE74332"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536" w:type="dxa"/>
          </w:tcPr>
          <w:p w14:paraId="3EE74333" w14:textId="77777777" w:rsidR="00E52A3C" w:rsidRPr="00BB718F" w:rsidRDefault="00E52A3C">
            <w:pPr>
              <w:pStyle w:val="BodyLarge"/>
              <w:tabs>
                <w:tab w:val="right" w:pos="2412"/>
              </w:tabs>
              <w:spacing w:line="300" w:lineRule="exact"/>
              <w:ind w:left="-64" w:right="-88"/>
              <w:rPr>
                <w:rFonts w:ascii="Liberation Sans" w:hAnsi="Liberation Sans" w:cs="Liberation Sans"/>
                <w:sz w:val="26"/>
                <w:szCs w:val="26"/>
              </w:rPr>
            </w:pPr>
            <w:r w:rsidRPr="00BB718F">
              <w:rPr>
                <w:rFonts w:ascii="Liberation Sans" w:hAnsi="Liberation Sans" w:cs="Liberation Sans"/>
                <w:sz w:val="26"/>
                <w:szCs w:val="26"/>
              </w:rPr>
              <w:t>(15 @ $128)</w:t>
            </w:r>
            <w:r w:rsidRPr="00BB718F">
              <w:rPr>
                <w:rFonts w:ascii="Liberation Sans" w:hAnsi="Liberation Sans" w:cs="Liberation Sans"/>
                <w:sz w:val="26"/>
                <w:szCs w:val="26"/>
              </w:rPr>
              <w:tab/>
              <w:t>$1,920</w:t>
            </w:r>
          </w:p>
        </w:tc>
        <w:tc>
          <w:tcPr>
            <w:tcW w:w="236" w:type="dxa"/>
          </w:tcPr>
          <w:p w14:paraId="3EE74334"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250" w:type="dxa"/>
          </w:tcPr>
          <w:p w14:paraId="3EE74335" w14:textId="77777777" w:rsidR="00E52A3C" w:rsidRPr="00BB718F" w:rsidRDefault="00E52A3C">
            <w:pPr>
              <w:pStyle w:val="BodyLarge"/>
              <w:tabs>
                <w:tab w:val="right" w:pos="2862"/>
              </w:tabs>
              <w:spacing w:line="300" w:lineRule="exact"/>
              <w:ind w:left="-108" w:right="-72"/>
              <w:rPr>
                <w:rFonts w:ascii="Liberation Sans" w:hAnsi="Liberation Sans" w:cs="Liberation Sans"/>
                <w:sz w:val="26"/>
                <w:szCs w:val="26"/>
              </w:rPr>
            </w:pPr>
          </w:p>
        </w:tc>
        <w:tc>
          <w:tcPr>
            <w:tcW w:w="810" w:type="dxa"/>
          </w:tcPr>
          <w:p w14:paraId="3EE74336" w14:textId="77777777" w:rsidR="00E52A3C" w:rsidRPr="00BB718F" w:rsidRDefault="00E52A3C">
            <w:pPr>
              <w:pStyle w:val="BodyLarge"/>
              <w:tabs>
                <w:tab w:val="right" w:pos="2862"/>
              </w:tabs>
              <w:spacing w:line="300" w:lineRule="exact"/>
              <w:ind w:left="-108" w:right="-72"/>
              <w:jc w:val="right"/>
              <w:rPr>
                <w:rFonts w:ascii="Liberation Sans" w:hAnsi="Liberation Sans" w:cs="Liberation Sans"/>
                <w:sz w:val="26"/>
                <w:szCs w:val="26"/>
              </w:rPr>
            </w:pPr>
          </w:p>
        </w:tc>
        <w:tc>
          <w:tcPr>
            <w:tcW w:w="270" w:type="dxa"/>
          </w:tcPr>
          <w:p w14:paraId="3EE74337" w14:textId="77777777" w:rsidR="00E52A3C" w:rsidRPr="00BB718F" w:rsidRDefault="00E52A3C">
            <w:pPr>
              <w:pStyle w:val="BodyLarge"/>
              <w:spacing w:line="300" w:lineRule="exact"/>
              <w:ind w:left="-76" w:right="-76"/>
              <w:rPr>
                <w:rFonts w:ascii="Liberation Sans" w:hAnsi="Liberation Sans" w:cs="Liberation Sans"/>
                <w:sz w:val="26"/>
                <w:szCs w:val="26"/>
              </w:rPr>
            </w:pPr>
          </w:p>
        </w:tc>
        <w:tc>
          <w:tcPr>
            <w:tcW w:w="2970" w:type="dxa"/>
          </w:tcPr>
          <w:p w14:paraId="3EE74338" w14:textId="77777777" w:rsidR="00E52A3C" w:rsidRPr="00BB718F" w:rsidRDefault="00E52A3C">
            <w:pPr>
              <w:pStyle w:val="BodyLarge"/>
              <w:tabs>
                <w:tab w:val="right" w:pos="2772"/>
              </w:tabs>
              <w:spacing w:line="300" w:lineRule="exact"/>
              <w:ind w:left="-76" w:right="-76"/>
              <w:rPr>
                <w:rFonts w:ascii="Liberation Sans" w:hAnsi="Liberation Sans" w:cs="Liberation Sans"/>
                <w:sz w:val="26"/>
                <w:szCs w:val="26"/>
              </w:rPr>
            </w:pPr>
            <w:r w:rsidRPr="00BB718F">
              <w:rPr>
                <w:rFonts w:ascii="Liberation Sans" w:hAnsi="Liberation Sans" w:cs="Liberation Sans"/>
                <w:sz w:val="26"/>
                <w:szCs w:val="26"/>
              </w:rPr>
              <w:t>(20 @ $126.95)</w:t>
            </w:r>
            <w:r w:rsidRPr="00BB718F">
              <w:rPr>
                <w:rFonts w:ascii="Liberation Sans" w:hAnsi="Liberation Sans" w:cs="Liberation Sans"/>
                <w:sz w:val="26"/>
                <w:szCs w:val="26"/>
              </w:rPr>
              <w:tab/>
              <w:t>$2,539</w:t>
            </w:r>
          </w:p>
        </w:tc>
      </w:tr>
      <w:tr w:rsidR="00E52A3C" w:rsidRPr="00BB718F" w14:paraId="3EE74342" w14:textId="77777777">
        <w:trPr>
          <w:cantSplit/>
        </w:trPr>
        <w:tc>
          <w:tcPr>
            <w:tcW w:w="747" w:type="dxa"/>
          </w:tcPr>
          <w:p w14:paraId="3EE7433A" w14:textId="77777777" w:rsidR="00E52A3C" w:rsidRPr="00BB718F" w:rsidRDefault="00E52A3C">
            <w:pPr>
              <w:pStyle w:val="BodyLarge"/>
              <w:spacing w:line="300" w:lineRule="exact"/>
              <w:ind w:left="-90" w:right="-152"/>
              <w:rPr>
                <w:rFonts w:ascii="Liberation Sans" w:hAnsi="Liberation Sans" w:cs="Liberation Sans"/>
                <w:sz w:val="26"/>
                <w:szCs w:val="26"/>
              </w:rPr>
            </w:pPr>
            <w:r w:rsidRPr="00BB718F">
              <w:rPr>
                <w:rFonts w:ascii="Liberation Sans" w:hAnsi="Liberation Sans" w:cs="Liberation Sans"/>
                <w:sz w:val="26"/>
                <w:szCs w:val="26"/>
              </w:rPr>
              <w:t>7/26</w:t>
            </w:r>
          </w:p>
        </w:tc>
        <w:tc>
          <w:tcPr>
            <w:tcW w:w="243" w:type="dxa"/>
          </w:tcPr>
          <w:p w14:paraId="3EE7433B"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536" w:type="dxa"/>
          </w:tcPr>
          <w:p w14:paraId="3EE7433C" w14:textId="77777777" w:rsidR="00E52A3C" w:rsidRPr="00BB718F" w:rsidRDefault="00E52A3C">
            <w:pPr>
              <w:pStyle w:val="BodyLarge"/>
              <w:tabs>
                <w:tab w:val="right" w:pos="2412"/>
              </w:tabs>
              <w:spacing w:line="300" w:lineRule="exact"/>
              <w:ind w:left="-64" w:right="-88"/>
              <w:rPr>
                <w:rFonts w:ascii="Liberation Sans" w:hAnsi="Liberation Sans" w:cs="Liberation Sans"/>
                <w:sz w:val="26"/>
                <w:szCs w:val="26"/>
              </w:rPr>
            </w:pPr>
            <w:r w:rsidRPr="00BB718F">
              <w:rPr>
                <w:rFonts w:ascii="Liberation Sans" w:hAnsi="Liberation Sans" w:cs="Liberation Sans"/>
                <w:sz w:val="26"/>
                <w:szCs w:val="26"/>
              </w:rPr>
              <w:t>(40 @ $130)</w:t>
            </w:r>
            <w:r w:rsidRPr="00BB718F">
              <w:rPr>
                <w:rFonts w:ascii="Liberation Sans" w:hAnsi="Liberation Sans" w:cs="Liberation Sans"/>
                <w:sz w:val="26"/>
                <w:szCs w:val="26"/>
              </w:rPr>
              <w:tab/>
              <w:t>$5,200</w:t>
            </w:r>
          </w:p>
        </w:tc>
        <w:tc>
          <w:tcPr>
            <w:tcW w:w="236" w:type="dxa"/>
          </w:tcPr>
          <w:p w14:paraId="3EE7433D"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250" w:type="dxa"/>
          </w:tcPr>
          <w:p w14:paraId="3EE7433E" w14:textId="77777777" w:rsidR="00E52A3C" w:rsidRPr="00BB718F" w:rsidRDefault="00E52A3C">
            <w:pPr>
              <w:pStyle w:val="BodyLarge"/>
              <w:tabs>
                <w:tab w:val="right" w:pos="2862"/>
              </w:tabs>
              <w:spacing w:line="300" w:lineRule="exact"/>
              <w:ind w:left="-108" w:right="-72"/>
              <w:jc w:val="right"/>
              <w:rPr>
                <w:rFonts w:ascii="Liberation Sans" w:hAnsi="Liberation Sans" w:cs="Liberation Sans"/>
                <w:sz w:val="26"/>
                <w:szCs w:val="26"/>
              </w:rPr>
            </w:pPr>
          </w:p>
        </w:tc>
        <w:tc>
          <w:tcPr>
            <w:tcW w:w="810" w:type="dxa"/>
          </w:tcPr>
          <w:p w14:paraId="3EE7433F" w14:textId="77777777" w:rsidR="00E52A3C" w:rsidRPr="00BB718F" w:rsidRDefault="00E52A3C">
            <w:pPr>
              <w:pStyle w:val="BodyLarge"/>
              <w:tabs>
                <w:tab w:val="right" w:pos="2862"/>
              </w:tabs>
              <w:spacing w:line="300" w:lineRule="exact"/>
              <w:ind w:left="-108" w:right="-72"/>
              <w:jc w:val="right"/>
              <w:rPr>
                <w:rFonts w:ascii="Liberation Sans" w:hAnsi="Liberation Sans" w:cs="Liberation Sans"/>
                <w:sz w:val="26"/>
                <w:szCs w:val="26"/>
                <w:u w:val="single"/>
              </w:rPr>
            </w:pPr>
          </w:p>
        </w:tc>
        <w:tc>
          <w:tcPr>
            <w:tcW w:w="270" w:type="dxa"/>
          </w:tcPr>
          <w:p w14:paraId="3EE74340" w14:textId="77777777" w:rsidR="00E52A3C" w:rsidRPr="00BB718F" w:rsidRDefault="00E52A3C">
            <w:pPr>
              <w:pStyle w:val="BodyLarge"/>
              <w:spacing w:line="300" w:lineRule="exact"/>
              <w:ind w:left="-76" w:right="-76"/>
              <w:rPr>
                <w:rFonts w:ascii="Liberation Sans" w:hAnsi="Liberation Sans" w:cs="Liberation Sans"/>
                <w:sz w:val="26"/>
                <w:szCs w:val="26"/>
              </w:rPr>
            </w:pPr>
          </w:p>
        </w:tc>
        <w:tc>
          <w:tcPr>
            <w:tcW w:w="2970" w:type="dxa"/>
          </w:tcPr>
          <w:p w14:paraId="3EE74341" w14:textId="77777777" w:rsidR="00E52A3C" w:rsidRPr="00BB718F" w:rsidRDefault="00E52A3C">
            <w:pPr>
              <w:pStyle w:val="BodyLarge"/>
              <w:tabs>
                <w:tab w:val="right" w:pos="2772"/>
              </w:tabs>
              <w:spacing w:line="300" w:lineRule="exact"/>
              <w:ind w:left="-76" w:right="-76"/>
              <w:rPr>
                <w:rFonts w:ascii="Liberation Sans" w:hAnsi="Liberation Sans" w:cs="Liberation Sans"/>
                <w:sz w:val="26"/>
                <w:szCs w:val="26"/>
              </w:rPr>
            </w:pPr>
            <w:r w:rsidRPr="00BB718F">
              <w:rPr>
                <w:rFonts w:ascii="Liberation Sans" w:hAnsi="Liberation Sans" w:cs="Liberation Sans"/>
                <w:sz w:val="26"/>
                <w:szCs w:val="26"/>
              </w:rPr>
              <w:t>(60 @ $128.983*)</w:t>
            </w:r>
            <w:r w:rsidRPr="00BB718F">
              <w:rPr>
                <w:rFonts w:ascii="Liberation Sans" w:hAnsi="Liberation Sans" w:cs="Liberation Sans"/>
                <w:sz w:val="26"/>
                <w:szCs w:val="26"/>
              </w:rPr>
              <w:tab/>
              <w:t>$7,739</w:t>
            </w:r>
          </w:p>
        </w:tc>
      </w:tr>
      <w:tr w:rsidR="00E52A3C" w:rsidRPr="00BB718F" w14:paraId="3EE7434A" w14:textId="77777777">
        <w:trPr>
          <w:cantSplit/>
        </w:trPr>
        <w:tc>
          <w:tcPr>
            <w:tcW w:w="747" w:type="dxa"/>
          </w:tcPr>
          <w:p w14:paraId="3EE74343" w14:textId="77777777" w:rsidR="00E52A3C" w:rsidRPr="00BB718F" w:rsidRDefault="00E52A3C">
            <w:pPr>
              <w:pStyle w:val="BodyLarge"/>
              <w:spacing w:line="300" w:lineRule="exact"/>
              <w:ind w:left="-90" w:right="-152"/>
              <w:rPr>
                <w:rFonts w:ascii="Liberation Sans" w:hAnsi="Liberation Sans" w:cs="Liberation Sans"/>
                <w:sz w:val="26"/>
                <w:szCs w:val="26"/>
              </w:rPr>
            </w:pPr>
            <w:r w:rsidRPr="00BB718F">
              <w:rPr>
                <w:rFonts w:ascii="Liberation Sans" w:hAnsi="Liberation Sans" w:cs="Liberation Sans"/>
                <w:sz w:val="26"/>
                <w:szCs w:val="26"/>
              </w:rPr>
              <w:t>7/29</w:t>
            </w:r>
          </w:p>
        </w:tc>
        <w:tc>
          <w:tcPr>
            <w:tcW w:w="243" w:type="dxa"/>
          </w:tcPr>
          <w:p w14:paraId="3EE74344"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2536" w:type="dxa"/>
          </w:tcPr>
          <w:p w14:paraId="3EE74345" w14:textId="77777777" w:rsidR="00E52A3C" w:rsidRPr="00BB718F" w:rsidRDefault="00E52A3C">
            <w:pPr>
              <w:pStyle w:val="BodyLarge"/>
              <w:tabs>
                <w:tab w:val="right" w:pos="2412"/>
              </w:tabs>
              <w:spacing w:line="300" w:lineRule="exact"/>
              <w:ind w:left="-64" w:right="-88"/>
              <w:rPr>
                <w:rFonts w:ascii="Liberation Sans" w:hAnsi="Liberation Sans" w:cs="Liberation Sans"/>
                <w:sz w:val="26"/>
                <w:szCs w:val="26"/>
              </w:rPr>
            </w:pPr>
          </w:p>
        </w:tc>
        <w:tc>
          <w:tcPr>
            <w:tcW w:w="236" w:type="dxa"/>
          </w:tcPr>
          <w:p w14:paraId="3EE74346" w14:textId="77777777" w:rsidR="00E52A3C" w:rsidRPr="00BB718F" w:rsidRDefault="00E52A3C">
            <w:pPr>
              <w:pStyle w:val="BodyLarge"/>
              <w:spacing w:line="300" w:lineRule="exact"/>
              <w:ind w:left="-64" w:right="-88"/>
              <w:rPr>
                <w:rFonts w:ascii="Liberation Sans" w:hAnsi="Liberation Sans" w:cs="Liberation Sans"/>
                <w:sz w:val="26"/>
                <w:szCs w:val="26"/>
              </w:rPr>
            </w:pPr>
          </w:p>
        </w:tc>
        <w:tc>
          <w:tcPr>
            <w:tcW w:w="3060" w:type="dxa"/>
            <w:gridSpan w:val="2"/>
          </w:tcPr>
          <w:p w14:paraId="3EE74347" w14:textId="77777777" w:rsidR="00E52A3C" w:rsidRPr="00BB718F" w:rsidRDefault="00E52A3C" w:rsidP="004E1A6D">
            <w:pPr>
              <w:pStyle w:val="BodyLarge"/>
              <w:tabs>
                <w:tab w:val="right" w:pos="2862"/>
              </w:tabs>
              <w:spacing w:line="300" w:lineRule="exact"/>
              <w:ind w:left="-108" w:right="-72"/>
              <w:rPr>
                <w:rFonts w:ascii="Liberation Sans" w:hAnsi="Liberation Sans" w:cs="Liberation Sans"/>
                <w:sz w:val="26"/>
                <w:szCs w:val="26"/>
                <w:u w:val="double"/>
              </w:rPr>
            </w:pPr>
            <w:r w:rsidRPr="00BB718F">
              <w:rPr>
                <w:rFonts w:ascii="Liberation Sans" w:hAnsi="Liberation Sans" w:cs="Liberation Sans"/>
                <w:sz w:val="26"/>
                <w:szCs w:val="26"/>
              </w:rPr>
              <w:t>(38 @ $128.983)</w:t>
            </w:r>
            <w:r w:rsidRPr="00BB718F">
              <w:rPr>
                <w:rFonts w:ascii="Liberation Sans" w:hAnsi="Liberation Sans" w:cs="Liberation Sans"/>
                <w:sz w:val="26"/>
                <w:szCs w:val="26"/>
              </w:rPr>
              <w:tab/>
              <w:t>$4,901*</w:t>
            </w:r>
          </w:p>
        </w:tc>
        <w:tc>
          <w:tcPr>
            <w:tcW w:w="270" w:type="dxa"/>
          </w:tcPr>
          <w:p w14:paraId="3EE74348" w14:textId="77777777" w:rsidR="00E52A3C" w:rsidRPr="00BB718F" w:rsidRDefault="00E52A3C">
            <w:pPr>
              <w:pStyle w:val="BodyLarge"/>
              <w:spacing w:line="300" w:lineRule="exact"/>
              <w:ind w:left="-76" w:right="-76"/>
              <w:rPr>
                <w:rFonts w:ascii="Liberation Sans" w:hAnsi="Liberation Sans" w:cs="Liberation Sans"/>
                <w:sz w:val="26"/>
                <w:szCs w:val="26"/>
              </w:rPr>
            </w:pPr>
          </w:p>
        </w:tc>
        <w:tc>
          <w:tcPr>
            <w:tcW w:w="2970" w:type="dxa"/>
          </w:tcPr>
          <w:p w14:paraId="3EE74349" w14:textId="77777777" w:rsidR="00E52A3C" w:rsidRPr="00BB718F" w:rsidRDefault="00E52A3C" w:rsidP="004E1A6D">
            <w:pPr>
              <w:pStyle w:val="BodyLarge"/>
              <w:tabs>
                <w:tab w:val="right" w:pos="2772"/>
              </w:tabs>
              <w:spacing w:line="300" w:lineRule="exact"/>
              <w:ind w:left="-76" w:right="-76"/>
              <w:rPr>
                <w:rFonts w:ascii="Liberation Sans" w:hAnsi="Liberation Sans" w:cs="Liberation Sans"/>
                <w:sz w:val="26"/>
                <w:szCs w:val="26"/>
              </w:rPr>
            </w:pPr>
            <w:r w:rsidRPr="00BB718F">
              <w:rPr>
                <w:rFonts w:ascii="Liberation Sans" w:hAnsi="Liberation Sans" w:cs="Liberation Sans"/>
                <w:sz w:val="26"/>
                <w:szCs w:val="26"/>
              </w:rPr>
              <w:t>(22 @ $128.983)</w:t>
            </w:r>
            <w:r w:rsidRPr="00BB718F">
              <w:rPr>
                <w:rFonts w:ascii="Liberation Sans" w:hAnsi="Liberation Sans" w:cs="Liberation Sans"/>
                <w:sz w:val="26"/>
                <w:szCs w:val="26"/>
              </w:rPr>
              <w:tab/>
              <w:t xml:space="preserve"> $2,838</w:t>
            </w:r>
          </w:p>
        </w:tc>
      </w:tr>
    </w:tbl>
    <w:p w14:paraId="3EE7434B" w14:textId="77777777" w:rsidR="00E52A3C" w:rsidRPr="00BB718F" w:rsidRDefault="00E52A3C">
      <w:pPr>
        <w:pStyle w:val="BodyLarge"/>
        <w:spacing w:line="300" w:lineRule="exact"/>
        <w:ind w:left="27"/>
        <w:rPr>
          <w:rFonts w:ascii="Liberation Sans" w:hAnsi="Liberation Sans" w:cs="Liberation Sans"/>
        </w:rPr>
      </w:pPr>
    </w:p>
    <w:p w14:paraId="3EE7434C" w14:textId="77777777" w:rsidR="00E52A3C" w:rsidRPr="00BB718F" w:rsidRDefault="00E52A3C">
      <w:pPr>
        <w:pStyle w:val="BodyLarge"/>
        <w:spacing w:line="300" w:lineRule="exact"/>
        <w:ind w:left="9"/>
        <w:rPr>
          <w:rFonts w:ascii="Liberation Sans" w:hAnsi="Liberation Sans" w:cs="Liberation Sans"/>
          <w:sz w:val="26"/>
          <w:szCs w:val="26"/>
        </w:rPr>
      </w:pPr>
      <w:r w:rsidRPr="00BB718F">
        <w:rPr>
          <w:rFonts w:ascii="Liberation Sans" w:hAnsi="Liberation Sans" w:cs="Liberation Sans"/>
          <w:sz w:val="26"/>
          <w:szCs w:val="26"/>
        </w:rPr>
        <w:tab/>
        <w:t>*Rounded</w:t>
      </w:r>
    </w:p>
    <w:p w14:paraId="3EE7434D" w14:textId="77777777" w:rsidR="00E52A3C" w:rsidRPr="00BB718F" w:rsidRDefault="00E52A3C">
      <w:pPr>
        <w:pStyle w:val="BodyLarge"/>
        <w:spacing w:line="300" w:lineRule="exact"/>
        <w:ind w:left="27"/>
        <w:rPr>
          <w:rFonts w:ascii="Liberation Sans" w:hAnsi="Liberation Sans" w:cs="Liberation Sans"/>
          <w:sz w:val="26"/>
          <w:szCs w:val="26"/>
        </w:rPr>
      </w:pPr>
    </w:p>
    <w:p w14:paraId="3EE7434E" w14:textId="77777777" w:rsidR="00E52A3C" w:rsidRPr="00BB718F" w:rsidRDefault="00E52A3C">
      <w:pPr>
        <w:pStyle w:val="BodyLarge"/>
        <w:spacing w:line="300" w:lineRule="exact"/>
        <w:ind w:left="9"/>
        <w:rPr>
          <w:rFonts w:ascii="Liberation Sans" w:hAnsi="Liberation Sans" w:cs="Liberation Sans"/>
          <w:sz w:val="26"/>
          <w:szCs w:val="26"/>
        </w:rPr>
      </w:pPr>
      <w:r w:rsidRPr="00BB718F">
        <w:rPr>
          <w:rFonts w:ascii="Liberation Sans" w:hAnsi="Liberation Sans" w:cs="Liberation Sans"/>
          <w:sz w:val="26"/>
          <w:szCs w:val="26"/>
        </w:rPr>
        <w:t>(b)</w:t>
      </w:r>
      <w:r w:rsidRPr="00BB718F">
        <w:rPr>
          <w:rFonts w:ascii="Liberation Sans" w:hAnsi="Liberation Sans" w:cs="Liberation Sans"/>
          <w:sz w:val="26"/>
          <w:szCs w:val="26"/>
        </w:rPr>
        <w:tab/>
      </w:r>
    </w:p>
    <w:tbl>
      <w:tblPr>
        <w:tblW w:w="0" w:type="auto"/>
        <w:tblInd w:w="-106" w:type="dxa"/>
        <w:tblLayout w:type="fixed"/>
        <w:tblLook w:val="0000" w:firstRow="0" w:lastRow="0" w:firstColumn="0" w:lastColumn="0" w:noHBand="0" w:noVBand="0"/>
      </w:tblPr>
      <w:tblGrid>
        <w:gridCol w:w="3510"/>
        <w:gridCol w:w="477"/>
        <w:gridCol w:w="2313"/>
        <w:gridCol w:w="450"/>
        <w:gridCol w:w="2142"/>
      </w:tblGrid>
      <w:tr w:rsidR="00E52A3C" w:rsidRPr="00BB718F" w14:paraId="3EE74354" w14:textId="77777777">
        <w:tc>
          <w:tcPr>
            <w:tcW w:w="3510" w:type="dxa"/>
          </w:tcPr>
          <w:p w14:paraId="3EE7434F" w14:textId="77777777" w:rsidR="00E52A3C" w:rsidRPr="00BB718F" w:rsidRDefault="00E52A3C">
            <w:pPr>
              <w:pStyle w:val="BodyLarge"/>
              <w:spacing w:line="300" w:lineRule="exact"/>
              <w:ind w:left="-108"/>
              <w:rPr>
                <w:rFonts w:ascii="Liberation Sans" w:hAnsi="Liberation Sans" w:cs="Liberation Sans"/>
                <w:sz w:val="26"/>
                <w:szCs w:val="26"/>
              </w:rPr>
            </w:pPr>
          </w:p>
        </w:tc>
        <w:tc>
          <w:tcPr>
            <w:tcW w:w="477" w:type="dxa"/>
          </w:tcPr>
          <w:p w14:paraId="3EE74350" w14:textId="77777777" w:rsidR="00E52A3C" w:rsidRPr="00BB718F" w:rsidRDefault="00E52A3C">
            <w:pPr>
              <w:pStyle w:val="BodyLarge"/>
              <w:spacing w:line="300" w:lineRule="exact"/>
              <w:rPr>
                <w:rFonts w:ascii="Liberation Sans" w:hAnsi="Liberation Sans" w:cs="Liberation Sans"/>
                <w:sz w:val="26"/>
                <w:szCs w:val="26"/>
              </w:rPr>
            </w:pPr>
          </w:p>
        </w:tc>
        <w:tc>
          <w:tcPr>
            <w:tcW w:w="2313" w:type="dxa"/>
          </w:tcPr>
          <w:p w14:paraId="3EE74351" w14:textId="77777777" w:rsidR="00E52A3C" w:rsidRPr="00BB718F" w:rsidRDefault="00E52A3C">
            <w:pPr>
              <w:pStyle w:val="BodyLarge"/>
              <w:spacing w:line="300" w:lineRule="exact"/>
              <w:jc w:val="center"/>
              <w:rPr>
                <w:rFonts w:ascii="Liberation Sans" w:hAnsi="Liberation Sans" w:cs="Liberation Sans"/>
                <w:sz w:val="26"/>
                <w:szCs w:val="26"/>
              </w:rPr>
            </w:pPr>
            <w:r w:rsidRPr="00BB718F">
              <w:rPr>
                <w:rFonts w:ascii="Liberation Sans" w:hAnsi="Liberation Sans" w:cs="Liberation Sans"/>
                <w:sz w:val="26"/>
                <w:szCs w:val="26"/>
              </w:rPr>
              <w:t>Periodic</w:t>
            </w:r>
          </w:p>
        </w:tc>
        <w:tc>
          <w:tcPr>
            <w:tcW w:w="450" w:type="dxa"/>
          </w:tcPr>
          <w:p w14:paraId="3EE74352" w14:textId="77777777" w:rsidR="00E52A3C" w:rsidRPr="00BB718F" w:rsidRDefault="00E52A3C">
            <w:pPr>
              <w:pStyle w:val="BodyLarge"/>
              <w:spacing w:line="300" w:lineRule="exact"/>
              <w:rPr>
                <w:rFonts w:ascii="Liberation Sans" w:hAnsi="Liberation Sans" w:cs="Liberation Sans"/>
                <w:sz w:val="26"/>
                <w:szCs w:val="26"/>
              </w:rPr>
            </w:pPr>
          </w:p>
        </w:tc>
        <w:tc>
          <w:tcPr>
            <w:tcW w:w="2142" w:type="dxa"/>
          </w:tcPr>
          <w:p w14:paraId="3EE74353" w14:textId="77777777" w:rsidR="00E52A3C" w:rsidRPr="00BB718F" w:rsidRDefault="00E52A3C">
            <w:pPr>
              <w:pStyle w:val="BodyLarge"/>
              <w:spacing w:line="300" w:lineRule="exact"/>
              <w:jc w:val="center"/>
              <w:rPr>
                <w:rFonts w:ascii="Liberation Sans" w:hAnsi="Liberation Sans" w:cs="Liberation Sans"/>
                <w:sz w:val="26"/>
                <w:szCs w:val="26"/>
              </w:rPr>
            </w:pPr>
            <w:r w:rsidRPr="00BB718F">
              <w:rPr>
                <w:rFonts w:ascii="Liberation Sans" w:hAnsi="Liberation Sans" w:cs="Liberation Sans"/>
                <w:sz w:val="26"/>
                <w:szCs w:val="26"/>
              </w:rPr>
              <w:t>Perpetual</w:t>
            </w:r>
          </w:p>
        </w:tc>
      </w:tr>
      <w:tr w:rsidR="00E52A3C" w:rsidRPr="00BB718F" w14:paraId="3EE7435A" w14:textId="77777777">
        <w:tc>
          <w:tcPr>
            <w:tcW w:w="3510" w:type="dxa"/>
          </w:tcPr>
          <w:p w14:paraId="3EE74355" w14:textId="77777777" w:rsidR="00E52A3C" w:rsidRPr="00BB718F" w:rsidRDefault="00E52A3C">
            <w:pPr>
              <w:pStyle w:val="BodyLarge"/>
              <w:spacing w:line="300" w:lineRule="exact"/>
              <w:ind w:left="-108"/>
              <w:rPr>
                <w:rFonts w:ascii="Liberation Sans" w:hAnsi="Liberation Sans" w:cs="Liberation Sans"/>
                <w:sz w:val="26"/>
                <w:szCs w:val="26"/>
              </w:rPr>
            </w:pPr>
            <w:r w:rsidRPr="00BB718F">
              <w:rPr>
                <w:rFonts w:ascii="Liberation Sans" w:hAnsi="Liberation Sans" w:cs="Liberation Sans"/>
                <w:sz w:val="26"/>
                <w:szCs w:val="26"/>
              </w:rPr>
              <w:t>Ending Inventory FIFO</w:t>
            </w:r>
          </w:p>
        </w:tc>
        <w:tc>
          <w:tcPr>
            <w:tcW w:w="477" w:type="dxa"/>
          </w:tcPr>
          <w:p w14:paraId="3EE74356" w14:textId="77777777" w:rsidR="00E52A3C" w:rsidRPr="00BB718F" w:rsidRDefault="00E52A3C">
            <w:pPr>
              <w:pStyle w:val="BodyLarge"/>
              <w:spacing w:line="300" w:lineRule="exact"/>
              <w:rPr>
                <w:rFonts w:ascii="Liberation Sans" w:hAnsi="Liberation Sans" w:cs="Liberation Sans"/>
                <w:sz w:val="26"/>
                <w:szCs w:val="26"/>
              </w:rPr>
            </w:pPr>
          </w:p>
        </w:tc>
        <w:tc>
          <w:tcPr>
            <w:tcW w:w="2313" w:type="dxa"/>
          </w:tcPr>
          <w:p w14:paraId="3EE74357" w14:textId="77777777" w:rsidR="00E52A3C" w:rsidRPr="00BB718F" w:rsidRDefault="00E52A3C" w:rsidP="006434FC">
            <w:pPr>
              <w:pStyle w:val="BodyLarge"/>
              <w:spacing w:line="300" w:lineRule="exact"/>
              <w:ind w:right="792"/>
              <w:jc w:val="right"/>
              <w:rPr>
                <w:rFonts w:ascii="Liberation Sans" w:hAnsi="Liberation Sans" w:cs="Liberation Sans"/>
                <w:sz w:val="26"/>
                <w:szCs w:val="26"/>
              </w:rPr>
            </w:pPr>
            <w:r w:rsidRPr="00BB718F">
              <w:rPr>
                <w:rFonts w:ascii="Liberation Sans" w:hAnsi="Liberation Sans" w:cs="Liberation Sans"/>
                <w:sz w:val="26"/>
                <w:szCs w:val="26"/>
              </w:rPr>
              <w:t>$2,860</w:t>
            </w:r>
          </w:p>
        </w:tc>
        <w:tc>
          <w:tcPr>
            <w:tcW w:w="450" w:type="dxa"/>
          </w:tcPr>
          <w:p w14:paraId="3EE74358" w14:textId="77777777" w:rsidR="00E52A3C" w:rsidRPr="00BB718F" w:rsidRDefault="00E52A3C">
            <w:pPr>
              <w:pStyle w:val="BodyLarge"/>
              <w:spacing w:line="300" w:lineRule="exact"/>
              <w:ind w:right="792"/>
              <w:jc w:val="right"/>
              <w:rPr>
                <w:rFonts w:ascii="Liberation Sans" w:hAnsi="Liberation Sans" w:cs="Liberation Sans"/>
                <w:sz w:val="26"/>
                <w:szCs w:val="26"/>
              </w:rPr>
            </w:pPr>
          </w:p>
        </w:tc>
        <w:tc>
          <w:tcPr>
            <w:tcW w:w="2142" w:type="dxa"/>
          </w:tcPr>
          <w:p w14:paraId="3EE74359" w14:textId="77777777" w:rsidR="00E52A3C" w:rsidRPr="00BB718F" w:rsidRDefault="00E52A3C" w:rsidP="006434FC">
            <w:pPr>
              <w:pStyle w:val="BodyLarge"/>
              <w:spacing w:line="300" w:lineRule="exact"/>
              <w:ind w:left="-136" w:right="539"/>
              <w:jc w:val="right"/>
              <w:rPr>
                <w:rFonts w:ascii="Liberation Sans" w:hAnsi="Liberation Sans" w:cs="Liberation Sans"/>
                <w:sz w:val="26"/>
                <w:szCs w:val="26"/>
              </w:rPr>
            </w:pPr>
            <w:r w:rsidRPr="00BB718F">
              <w:rPr>
                <w:rFonts w:ascii="Liberation Sans" w:hAnsi="Liberation Sans" w:cs="Liberation Sans"/>
                <w:sz w:val="26"/>
                <w:szCs w:val="26"/>
              </w:rPr>
              <w:t>$2,860</w:t>
            </w:r>
          </w:p>
        </w:tc>
      </w:tr>
      <w:tr w:rsidR="00E52A3C" w:rsidRPr="00BB718F" w14:paraId="3EE74360" w14:textId="77777777">
        <w:tc>
          <w:tcPr>
            <w:tcW w:w="3510" w:type="dxa"/>
          </w:tcPr>
          <w:p w14:paraId="3EE7435B" w14:textId="77777777" w:rsidR="00E52A3C" w:rsidRPr="00BB718F" w:rsidRDefault="00E52A3C">
            <w:pPr>
              <w:pStyle w:val="BodyLarge"/>
              <w:spacing w:line="300" w:lineRule="exact"/>
              <w:ind w:left="-108"/>
              <w:rPr>
                <w:rFonts w:ascii="Liberation Sans" w:hAnsi="Liberation Sans" w:cs="Liberation Sans"/>
                <w:sz w:val="26"/>
                <w:szCs w:val="26"/>
              </w:rPr>
            </w:pPr>
            <w:r w:rsidRPr="00BB718F">
              <w:rPr>
                <w:rFonts w:ascii="Liberation Sans" w:hAnsi="Liberation Sans" w:cs="Liberation Sans"/>
                <w:sz w:val="26"/>
                <w:szCs w:val="26"/>
              </w:rPr>
              <w:t>Ending Inventory LIFO</w:t>
            </w:r>
          </w:p>
        </w:tc>
        <w:tc>
          <w:tcPr>
            <w:tcW w:w="477" w:type="dxa"/>
          </w:tcPr>
          <w:p w14:paraId="3EE7435C" w14:textId="77777777" w:rsidR="00E52A3C" w:rsidRPr="00BB718F" w:rsidRDefault="00E52A3C">
            <w:pPr>
              <w:pStyle w:val="BodyLarge"/>
              <w:spacing w:line="300" w:lineRule="exact"/>
              <w:rPr>
                <w:rFonts w:ascii="Liberation Sans" w:hAnsi="Liberation Sans" w:cs="Liberation Sans"/>
                <w:sz w:val="26"/>
                <w:szCs w:val="26"/>
              </w:rPr>
            </w:pPr>
          </w:p>
        </w:tc>
        <w:tc>
          <w:tcPr>
            <w:tcW w:w="2313" w:type="dxa"/>
          </w:tcPr>
          <w:p w14:paraId="3EE7435D" w14:textId="77777777" w:rsidR="00E52A3C" w:rsidRPr="00BB718F" w:rsidRDefault="00E52A3C" w:rsidP="006434FC">
            <w:pPr>
              <w:pStyle w:val="BodyLarge"/>
              <w:spacing w:line="300" w:lineRule="exact"/>
              <w:ind w:right="792"/>
              <w:jc w:val="right"/>
              <w:rPr>
                <w:rFonts w:ascii="Liberation Sans" w:hAnsi="Liberation Sans" w:cs="Liberation Sans"/>
                <w:sz w:val="26"/>
                <w:szCs w:val="26"/>
              </w:rPr>
            </w:pPr>
            <w:r w:rsidRPr="00BB718F">
              <w:rPr>
                <w:rFonts w:ascii="Liberation Sans" w:hAnsi="Liberation Sans" w:cs="Liberation Sans"/>
                <w:sz w:val="26"/>
                <w:szCs w:val="26"/>
              </w:rPr>
              <w:t>$2,650</w:t>
            </w:r>
          </w:p>
        </w:tc>
        <w:tc>
          <w:tcPr>
            <w:tcW w:w="450" w:type="dxa"/>
          </w:tcPr>
          <w:p w14:paraId="3EE7435E" w14:textId="77777777" w:rsidR="00E52A3C" w:rsidRPr="00BB718F" w:rsidRDefault="00E52A3C">
            <w:pPr>
              <w:pStyle w:val="BodyLarge"/>
              <w:spacing w:line="300" w:lineRule="exact"/>
              <w:ind w:right="792"/>
              <w:jc w:val="right"/>
              <w:rPr>
                <w:rFonts w:ascii="Liberation Sans" w:hAnsi="Liberation Sans" w:cs="Liberation Sans"/>
                <w:sz w:val="26"/>
                <w:szCs w:val="26"/>
              </w:rPr>
            </w:pPr>
          </w:p>
        </w:tc>
        <w:tc>
          <w:tcPr>
            <w:tcW w:w="2142" w:type="dxa"/>
          </w:tcPr>
          <w:p w14:paraId="3EE7435F" w14:textId="77777777" w:rsidR="00E52A3C" w:rsidRPr="00BB718F" w:rsidRDefault="00E52A3C" w:rsidP="006434FC">
            <w:pPr>
              <w:pStyle w:val="BodyLarge"/>
              <w:spacing w:line="300" w:lineRule="exact"/>
              <w:ind w:left="-136" w:right="539"/>
              <w:jc w:val="right"/>
              <w:rPr>
                <w:rFonts w:ascii="Liberation Sans" w:hAnsi="Liberation Sans" w:cs="Liberation Sans"/>
                <w:sz w:val="26"/>
                <w:szCs w:val="26"/>
              </w:rPr>
            </w:pPr>
            <w:r w:rsidRPr="00BB718F">
              <w:rPr>
                <w:rFonts w:ascii="Liberation Sans" w:hAnsi="Liberation Sans" w:cs="Liberation Sans"/>
                <w:sz w:val="26"/>
                <w:szCs w:val="26"/>
              </w:rPr>
              <w:t>$2,780</w:t>
            </w:r>
          </w:p>
        </w:tc>
      </w:tr>
    </w:tbl>
    <w:p w14:paraId="3EE74361" w14:textId="77777777" w:rsidR="00E52A3C" w:rsidRPr="00BB718F" w:rsidRDefault="00E52A3C">
      <w:pPr>
        <w:pStyle w:val="BodyLarge"/>
        <w:spacing w:line="300" w:lineRule="exact"/>
        <w:ind w:left="27"/>
        <w:rPr>
          <w:rFonts w:ascii="Liberation Sans" w:hAnsi="Liberation Sans" w:cs="Liberation Sans"/>
          <w:sz w:val="26"/>
          <w:szCs w:val="26"/>
        </w:rPr>
      </w:pPr>
    </w:p>
    <w:p w14:paraId="3EE74362" w14:textId="77777777" w:rsidR="00E52A3C" w:rsidRPr="00BB718F" w:rsidRDefault="00E52A3C">
      <w:pPr>
        <w:pStyle w:val="BodyLarge"/>
        <w:spacing w:after="120" w:line="300" w:lineRule="exact"/>
        <w:ind w:left="720" w:hanging="706"/>
        <w:jc w:val="both"/>
        <w:rPr>
          <w:rFonts w:ascii="Liberation Sans" w:hAnsi="Liberation Sans" w:cs="Liberation Sans"/>
        </w:rPr>
      </w:pPr>
      <w:r w:rsidRPr="00BB718F">
        <w:rPr>
          <w:rFonts w:ascii="Liberation Sans" w:hAnsi="Liberation Sans" w:cs="Liberation Sans"/>
        </w:rPr>
        <w:t>(c)</w:t>
      </w:r>
      <w:r w:rsidRPr="00BB718F">
        <w:rPr>
          <w:rFonts w:ascii="Liberation Sans" w:hAnsi="Liberation Sans" w:cs="Liberation Sans"/>
        </w:rPr>
        <w:tab/>
        <w:t>FIFO yields the same ending inventory value under both the periodic and perpetual inventory system.</w:t>
      </w:r>
    </w:p>
    <w:p w14:paraId="3EE74363" w14:textId="77777777" w:rsidR="00E52A3C" w:rsidRPr="00BB718F" w:rsidRDefault="00E52A3C">
      <w:pPr>
        <w:pStyle w:val="BodyLarge"/>
        <w:spacing w:line="300" w:lineRule="exact"/>
        <w:ind w:left="720" w:hanging="810"/>
        <w:jc w:val="both"/>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spacing w:val="-3"/>
        </w:rPr>
        <w:t xml:space="preserve">LIFO yields different ending inventory values when using the periodic versus </w:t>
      </w:r>
      <w:r w:rsidRPr="00BB718F">
        <w:rPr>
          <w:rFonts w:ascii="Liberation Sans" w:hAnsi="Liberation Sans" w:cs="Liberation Sans"/>
        </w:rPr>
        <w:t>perpetual inventory system.</w:t>
      </w:r>
    </w:p>
    <w:p w14:paraId="3EE74364" w14:textId="77777777" w:rsidR="00E52A3C" w:rsidRPr="00BB718F" w:rsidRDefault="00E52A3C">
      <w:pPr>
        <w:pStyle w:val="BodyLarge"/>
        <w:ind w:left="720" w:hanging="693"/>
        <w:rPr>
          <w:rFonts w:ascii="Liberation Sans" w:hAnsi="Liberation Sans" w:cs="Liberation Sans"/>
        </w:rPr>
      </w:pPr>
    </w:p>
    <w:p w14:paraId="3EE74365" w14:textId="77777777" w:rsidR="00E52A3C" w:rsidRPr="00BB718F" w:rsidRDefault="00E52A3C">
      <w:pPr>
        <w:pStyle w:val="BodyLarge"/>
        <w:ind w:left="720" w:hanging="693"/>
        <w:rPr>
          <w:rFonts w:ascii="Liberation Sans" w:hAnsi="Liberation Sans" w:cs="Liberation Sans"/>
        </w:rPr>
      </w:pPr>
    </w:p>
    <w:p w14:paraId="3EE74366" w14:textId="52782D34" w:rsidR="00E52A3C" w:rsidRPr="00BB718F" w:rsidRDefault="00E52A3C">
      <w:pPr>
        <w:pStyle w:val="BodyLarge"/>
        <w:ind w:left="9"/>
        <w:rPr>
          <w:rFonts w:ascii="Liberation Sans" w:hAnsi="Liberation Sans" w:cs="Liberation Sans"/>
        </w:rPr>
      </w:pPr>
      <w:r w:rsidRPr="00BB718F">
        <w:rPr>
          <w:rFonts w:ascii="Liberation Sans" w:hAnsi="Liberation Sans" w:cs="Liberation Sans"/>
        </w:rPr>
        <w:t>*EXERCISE 6-</w:t>
      </w:r>
      <w:r w:rsidR="00AD2B00" w:rsidRPr="00BB718F">
        <w:rPr>
          <w:rFonts w:ascii="Liberation Sans" w:hAnsi="Liberation Sans" w:cs="Liberation Sans"/>
        </w:rPr>
        <w:t>1</w:t>
      </w:r>
      <w:r w:rsidR="00AD2B00">
        <w:rPr>
          <w:rFonts w:ascii="Liberation Sans" w:hAnsi="Liberation Sans" w:cs="Liberation Sans"/>
        </w:rPr>
        <w:t>7</w:t>
      </w:r>
      <w:r w:rsidR="00AD2B00" w:rsidRPr="00BB718F">
        <w:rPr>
          <w:rFonts w:ascii="Liberation Sans" w:hAnsi="Liberation Sans" w:cs="Liberation Sans"/>
        </w:rPr>
        <w:t>B</w:t>
      </w:r>
    </w:p>
    <w:p w14:paraId="3EE74367" w14:textId="77777777" w:rsidR="00E52A3C" w:rsidRPr="00BB718F" w:rsidRDefault="00E52A3C">
      <w:pPr>
        <w:pStyle w:val="BodyLarge"/>
        <w:ind w:left="720" w:hanging="691"/>
        <w:rPr>
          <w:rFonts w:ascii="Liberation Sans" w:hAnsi="Liberation Sans" w:cs="Liberation Sans"/>
        </w:rPr>
      </w:pPr>
    </w:p>
    <w:p w14:paraId="3EE74368" w14:textId="77777777" w:rsidR="00E52A3C" w:rsidRPr="00BB718F" w:rsidRDefault="00E52A3C">
      <w:pPr>
        <w:pStyle w:val="BodyLarge"/>
        <w:tabs>
          <w:tab w:val="left" w:pos="720"/>
          <w:tab w:val="left" w:pos="1440"/>
          <w:tab w:val="right" w:leader="dot" w:pos="7020"/>
          <w:tab w:val="right" w:pos="8460"/>
          <w:tab w:val="right" w:pos="9990"/>
        </w:tabs>
        <w:rPr>
          <w:rFonts w:ascii="Liberation Sans" w:hAnsi="Liberation Sans" w:cs="Liberation Sans"/>
        </w:rPr>
      </w:pPr>
      <w:r w:rsidRPr="00BB718F">
        <w:rPr>
          <w:rFonts w:ascii="Liberation Sans" w:hAnsi="Liberation Sans" w:cs="Liberation Sans"/>
        </w:rPr>
        <w:t>(a)</w:t>
      </w:r>
      <w:r w:rsidRPr="00BB718F">
        <w:rPr>
          <w:rFonts w:ascii="Liberation Sans" w:hAnsi="Liberation Sans" w:cs="Liberation Sans"/>
        </w:rPr>
        <w:tab/>
        <w:t>Sales revenue</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$1,000,000</w:t>
      </w:r>
    </w:p>
    <w:p w14:paraId="3EE74369" w14:textId="77777777" w:rsidR="00E52A3C" w:rsidRPr="00BB718F" w:rsidRDefault="00E52A3C">
      <w:pPr>
        <w:pStyle w:val="BodyLarge"/>
        <w:tabs>
          <w:tab w:val="left" w:pos="720"/>
          <w:tab w:val="left" w:pos="1440"/>
          <w:tab w:val="right" w:leader="dot" w:pos="7020"/>
          <w:tab w:val="right" w:pos="8460"/>
          <w:tab w:val="right" w:pos="9990"/>
        </w:tabs>
        <w:rPr>
          <w:rFonts w:ascii="Liberation Sans" w:hAnsi="Liberation Sans" w:cs="Liberation Sans"/>
        </w:rPr>
      </w:pPr>
      <w:r w:rsidRPr="00BB718F">
        <w:rPr>
          <w:rFonts w:ascii="Liberation Sans" w:hAnsi="Liberation Sans" w:cs="Liberation Sans"/>
        </w:rPr>
        <w:tab/>
        <w:t>Cost of goods sold</w:t>
      </w:r>
    </w:p>
    <w:p w14:paraId="3EE7436A" w14:textId="77777777" w:rsidR="00E52A3C" w:rsidRPr="00BB718F" w:rsidRDefault="00E52A3C">
      <w:pPr>
        <w:pStyle w:val="BodyLarge"/>
        <w:tabs>
          <w:tab w:val="left" w:pos="720"/>
          <w:tab w:val="left" w:pos="1440"/>
          <w:tab w:val="right" w:leader="dot" w:pos="7020"/>
          <w:tab w:val="right" w:pos="8460"/>
          <w:tab w:val="right" w:pos="9990"/>
        </w:tabs>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Inventory, November 1</w:t>
      </w:r>
      <w:r w:rsidRPr="00BB718F">
        <w:rPr>
          <w:rFonts w:ascii="Liberation Sans" w:hAnsi="Liberation Sans" w:cs="Liberation Sans"/>
        </w:rPr>
        <w:tab/>
      </w:r>
      <w:r w:rsidRPr="00BB718F">
        <w:rPr>
          <w:rFonts w:ascii="Liberation Sans" w:hAnsi="Liberation Sans" w:cs="Liberation Sans"/>
        </w:rPr>
        <w:tab/>
        <w:t>$140,000</w:t>
      </w:r>
    </w:p>
    <w:p w14:paraId="3EE7436B" w14:textId="77777777" w:rsidR="00E52A3C" w:rsidRPr="00BB718F" w:rsidRDefault="00E52A3C">
      <w:pPr>
        <w:pStyle w:val="BodyLarge"/>
        <w:tabs>
          <w:tab w:val="left" w:pos="720"/>
          <w:tab w:val="left" w:pos="1440"/>
          <w:tab w:val="right" w:leader="dot" w:pos="7020"/>
          <w:tab w:val="right" w:pos="8460"/>
          <w:tab w:val="right" w:pos="9990"/>
        </w:tabs>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Cost of goods purchased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600,000</w:t>
      </w:r>
    </w:p>
    <w:p w14:paraId="3EE7436C" w14:textId="77777777" w:rsidR="00E52A3C" w:rsidRPr="00BB718F" w:rsidRDefault="00E52A3C">
      <w:pPr>
        <w:pStyle w:val="BodyLarge"/>
        <w:tabs>
          <w:tab w:val="left" w:pos="720"/>
          <w:tab w:val="left" w:pos="1440"/>
          <w:tab w:val="right" w:leader="dot" w:pos="7020"/>
          <w:tab w:val="right" w:pos="8460"/>
          <w:tab w:val="right" w:pos="9990"/>
        </w:tabs>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t>740,000</w:t>
      </w:r>
    </w:p>
    <w:p w14:paraId="3EE7436D" w14:textId="77777777" w:rsidR="00E52A3C" w:rsidRPr="00BB718F" w:rsidRDefault="00E52A3C">
      <w:pPr>
        <w:pStyle w:val="BodyLarge"/>
        <w:tabs>
          <w:tab w:val="left" w:pos="720"/>
          <w:tab w:val="left" w:pos="1440"/>
          <w:tab w:val="right" w:leader="dot" w:pos="7020"/>
          <w:tab w:val="right" w:pos="8550"/>
          <w:tab w:val="right" w:pos="9990"/>
        </w:tabs>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t>Inventory, December 31</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(120,000</w:t>
      </w:r>
      <w:r w:rsidRPr="00BB718F">
        <w:rPr>
          <w:rFonts w:ascii="Liberation Sans" w:hAnsi="Liberation Sans" w:cs="Liberation Sans"/>
        </w:rPr>
        <w:t>)</w:t>
      </w:r>
    </w:p>
    <w:p w14:paraId="3EE7436E" w14:textId="77777777" w:rsidR="00E52A3C" w:rsidRPr="00BB718F" w:rsidRDefault="00E52A3C">
      <w:pPr>
        <w:pStyle w:val="BodyLarge"/>
        <w:tabs>
          <w:tab w:val="left" w:pos="720"/>
          <w:tab w:val="left" w:pos="1440"/>
          <w:tab w:val="left" w:pos="2160"/>
          <w:tab w:val="right" w:leader="dot" w:pos="7020"/>
          <w:tab w:val="right" w:pos="8460"/>
          <w:tab w:val="right" w:pos="9990"/>
        </w:tabs>
        <w:rPr>
          <w:rFonts w:ascii="Liberation Sans" w:hAnsi="Liberation Sans" w:cs="Liberation Sans"/>
        </w:rPr>
      </w:pP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t>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620,000</w:t>
      </w:r>
    </w:p>
    <w:p w14:paraId="3EE7436F" w14:textId="77777777" w:rsidR="00E52A3C" w:rsidRPr="00BB718F" w:rsidRDefault="00E52A3C">
      <w:pPr>
        <w:pStyle w:val="BodyLarge"/>
        <w:tabs>
          <w:tab w:val="left" w:pos="720"/>
          <w:tab w:val="left" w:pos="1440"/>
          <w:tab w:val="left" w:pos="2160"/>
          <w:tab w:val="right" w:leader="dot" w:pos="7020"/>
          <w:tab w:val="right" w:pos="8460"/>
          <w:tab w:val="right" w:pos="9990"/>
        </w:tabs>
        <w:rPr>
          <w:rFonts w:ascii="Liberation Sans" w:hAnsi="Liberation Sans" w:cs="Liberation Sans"/>
        </w:rPr>
      </w:pPr>
      <w:r w:rsidRPr="00BB718F">
        <w:rPr>
          <w:rFonts w:ascii="Liberation Sans" w:hAnsi="Liberation Sans" w:cs="Liberation Sans"/>
        </w:rPr>
        <w:tab/>
        <w:t>Gross profit</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380,000</w:t>
      </w:r>
    </w:p>
    <w:p w14:paraId="3EE74370" w14:textId="77777777" w:rsidR="00E52A3C" w:rsidRPr="00BB718F" w:rsidRDefault="00E52A3C">
      <w:pPr>
        <w:pStyle w:val="BodyLarge"/>
        <w:tabs>
          <w:tab w:val="left" w:pos="720"/>
          <w:tab w:val="right" w:leader="dot" w:pos="7200"/>
          <w:tab w:val="right" w:pos="8640"/>
          <w:tab w:val="right" w:pos="9940"/>
        </w:tabs>
        <w:rPr>
          <w:rFonts w:ascii="Liberation Sans" w:hAnsi="Liberation Sans" w:cs="Liberation Sans"/>
        </w:rPr>
      </w:pPr>
    </w:p>
    <w:p w14:paraId="3EE74371" w14:textId="77777777" w:rsidR="00E52A3C" w:rsidRPr="00BB718F" w:rsidRDefault="00E52A3C">
      <w:pPr>
        <w:pStyle w:val="BodyLarge"/>
        <w:tabs>
          <w:tab w:val="left" w:pos="720"/>
          <w:tab w:val="right" w:leader="dot" w:pos="7200"/>
          <w:tab w:val="right" w:pos="8640"/>
          <w:tab w:val="right" w:pos="9940"/>
        </w:tabs>
        <w:rPr>
          <w:rFonts w:ascii="Liberation Sans" w:hAnsi="Liberation Sans" w:cs="Liberation Sans"/>
        </w:rPr>
      </w:pPr>
      <w:r w:rsidRPr="00BB718F">
        <w:rPr>
          <w:rFonts w:ascii="Liberation Sans" w:hAnsi="Liberation Sans" w:cs="Liberation Sans"/>
        </w:rPr>
        <w:tab/>
        <w:t>Gross profit rate</w:t>
      </w:r>
      <w:r w:rsidRPr="00BB718F">
        <w:rPr>
          <w:rFonts w:ascii="Liberation Sans" w:hAnsi="Liberation Sans" w:cs="Liberation Sans"/>
        </w:rPr>
        <w:t> </w:t>
      </w:r>
      <w:r w:rsidRPr="00BB718F">
        <w:rPr>
          <w:rFonts w:ascii="Liberation Sans" w:hAnsi="Liberation Sans" w:cs="Liberation Sans"/>
        </w:rPr>
        <w:t xml:space="preserve">$380,000/$1,000,000 = </w:t>
      </w:r>
      <w:r w:rsidRPr="00BB718F">
        <w:rPr>
          <w:rFonts w:ascii="Liberation Sans" w:hAnsi="Liberation Sans" w:cs="Liberation Sans"/>
          <w:u w:val="double"/>
        </w:rPr>
        <w:t>38%</w:t>
      </w:r>
    </w:p>
    <w:p w14:paraId="3EE74372" w14:textId="77777777" w:rsidR="00E52A3C" w:rsidRPr="00BB718F" w:rsidRDefault="00E52A3C">
      <w:pPr>
        <w:pStyle w:val="BodyLarge"/>
        <w:ind w:left="720" w:hanging="691"/>
        <w:rPr>
          <w:rFonts w:ascii="Liberation Sans" w:hAnsi="Liberation Sans" w:cs="Liberation Sans"/>
        </w:rPr>
      </w:pPr>
    </w:p>
    <w:p w14:paraId="3EE74373" w14:textId="676AF69C" w:rsidR="00E52A3C" w:rsidRPr="00BB718F" w:rsidRDefault="00E52A3C">
      <w:pPr>
        <w:pStyle w:val="BodyLarge"/>
        <w:ind w:left="9"/>
        <w:rPr>
          <w:rFonts w:ascii="Liberation Sans" w:hAnsi="Liberation Sans" w:cs="Liberation Sans"/>
        </w:rPr>
      </w:pPr>
      <w:r w:rsidRPr="00BB718F">
        <w:rPr>
          <w:rFonts w:ascii="Liberation Sans" w:hAnsi="Liberation Sans" w:cs="Liberation Sans"/>
        </w:rPr>
        <w:br w:type="page"/>
      </w:r>
      <w:r w:rsidRPr="00BB718F">
        <w:rPr>
          <w:rFonts w:ascii="Liberation Sans" w:hAnsi="Liberation Sans" w:cs="Liberation Sans"/>
        </w:rPr>
        <w:lastRenderedPageBreak/>
        <w:t>*EXERCISE 6-</w:t>
      </w:r>
      <w:r w:rsidR="00AD2B00" w:rsidRPr="00BB718F">
        <w:rPr>
          <w:rFonts w:ascii="Liberation Sans" w:hAnsi="Liberation Sans" w:cs="Liberation Sans"/>
        </w:rPr>
        <w:t>1</w:t>
      </w:r>
      <w:r w:rsidR="00AD2B00">
        <w:rPr>
          <w:rFonts w:ascii="Liberation Sans" w:hAnsi="Liberation Sans" w:cs="Liberation Sans"/>
        </w:rPr>
        <w:t>7</w:t>
      </w:r>
      <w:r w:rsidR="00AD2B00" w:rsidRPr="00BB718F">
        <w:rPr>
          <w:rFonts w:ascii="Liberation Sans" w:hAnsi="Liberation Sans" w:cs="Liberation Sans"/>
        </w:rPr>
        <w:t xml:space="preserve">B </w:t>
      </w:r>
      <w:r w:rsidRPr="00BB718F">
        <w:rPr>
          <w:rFonts w:ascii="Liberation Sans" w:hAnsi="Liberation Sans" w:cs="Liberation Sans"/>
        </w:rPr>
        <w:t>(Continued)</w:t>
      </w:r>
    </w:p>
    <w:p w14:paraId="3EE74374" w14:textId="77777777" w:rsidR="00E52A3C" w:rsidRPr="00BB718F" w:rsidRDefault="00E52A3C">
      <w:pPr>
        <w:pStyle w:val="BodyLarge"/>
        <w:tabs>
          <w:tab w:val="left" w:pos="600"/>
          <w:tab w:val="right" w:leader="dot" w:pos="8460"/>
          <w:tab w:val="right" w:pos="9940"/>
        </w:tabs>
        <w:rPr>
          <w:rFonts w:ascii="Liberation Sans" w:hAnsi="Liberation Sans" w:cs="Liberation Sans"/>
        </w:rPr>
      </w:pPr>
    </w:p>
    <w:p w14:paraId="3EE74375"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(b)</w:t>
      </w:r>
      <w:r w:rsidRPr="00BB718F">
        <w:rPr>
          <w:rFonts w:ascii="Liberation Sans" w:hAnsi="Liberation Sans" w:cs="Liberation Sans"/>
        </w:rPr>
        <w:tab/>
        <w:t>Sales revenue</w:t>
      </w:r>
      <w:r w:rsidRPr="00BB718F">
        <w:rPr>
          <w:rFonts w:ascii="Liberation Sans" w:hAnsi="Liberation Sans" w:cs="Liberation Sans"/>
        </w:rPr>
        <w:tab/>
      </w:r>
      <w:r w:rsidRPr="00BB718F">
        <w:rPr>
          <w:rFonts w:ascii="Liberation Sans" w:hAnsi="Liberation Sans" w:cs="Liberation Sans"/>
        </w:rPr>
        <w:tab/>
        <w:t>$1,200,000</w:t>
      </w:r>
    </w:p>
    <w:p w14:paraId="3EE74376"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Less:  Estimated gross profit (38% X $1,200,000)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spacing w:val="-6"/>
          <w:u w:val="single"/>
        </w:rPr>
        <w:t xml:space="preserve">     </w:t>
      </w:r>
      <w:r w:rsidRPr="00BB718F">
        <w:rPr>
          <w:rFonts w:ascii="Liberation Sans" w:hAnsi="Liberation Sans" w:cs="Liberation Sans"/>
          <w:u w:val="single"/>
        </w:rPr>
        <w:t>456,000</w:t>
      </w:r>
    </w:p>
    <w:p w14:paraId="3EE74377"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Estimated 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744,000</w:t>
      </w:r>
    </w:p>
    <w:p w14:paraId="3EE74378" w14:textId="77777777" w:rsidR="00E52A3C" w:rsidRPr="00BB718F" w:rsidRDefault="00E52A3C">
      <w:pPr>
        <w:pStyle w:val="BodyLarge"/>
        <w:tabs>
          <w:tab w:val="left" w:pos="600"/>
          <w:tab w:val="right" w:leader="dot" w:pos="8280"/>
          <w:tab w:val="right" w:pos="9940"/>
        </w:tabs>
        <w:ind w:left="27"/>
        <w:rPr>
          <w:rFonts w:ascii="Liberation Sans" w:hAnsi="Liberation Sans" w:cs="Liberation Sans"/>
        </w:rPr>
      </w:pPr>
    </w:p>
    <w:p w14:paraId="3EE74379"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Beginning inventory</w:t>
      </w:r>
      <w:r w:rsidRPr="00BB718F">
        <w:rPr>
          <w:rFonts w:ascii="Liberation Sans" w:hAnsi="Liberation Sans" w:cs="Liberation Sans"/>
        </w:rPr>
        <w:tab/>
      </w:r>
      <w:r w:rsidRPr="00BB718F">
        <w:rPr>
          <w:rFonts w:ascii="Liberation Sans" w:hAnsi="Liberation Sans" w:cs="Liberation Sans"/>
        </w:rPr>
        <w:tab/>
        <w:t>$   120,000</w:t>
      </w:r>
    </w:p>
    <w:p w14:paraId="3EE7437A"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Cost of goods purchased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700,000</w:t>
      </w:r>
    </w:p>
    <w:p w14:paraId="3EE7437B"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t>820,000</w:t>
      </w:r>
    </w:p>
    <w:p w14:paraId="3EE7437C"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Less:  Estimated 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744,000</w:t>
      </w:r>
    </w:p>
    <w:p w14:paraId="3EE7437D"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Estimated cost of ending inventory</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76,000</w:t>
      </w:r>
    </w:p>
    <w:p w14:paraId="3EE7437E" w14:textId="77777777" w:rsidR="00E52A3C" w:rsidRPr="00BB718F" w:rsidRDefault="00E52A3C">
      <w:pPr>
        <w:pStyle w:val="BodyLarge"/>
        <w:tabs>
          <w:tab w:val="right" w:leader="dot" w:pos="8280"/>
        </w:tabs>
        <w:ind w:left="9"/>
        <w:rPr>
          <w:rFonts w:ascii="Liberation Sans" w:hAnsi="Liberation Sans" w:cs="Liberation Sans"/>
        </w:rPr>
      </w:pPr>
    </w:p>
    <w:p w14:paraId="3EE7437F" w14:textId="77777777" w:rsidR="00E52A3C" w:rsidRPr="00BB718F" w:rsidRDefault="00E52A3C">
      <w:pPr>
        <w:pStyle w:val="BodyLarge"/>
        <w:tabs>
          <w:tab w:val="right" w:leader="dot" w:pos="8280"/>
        </w:tabs>
        <w:ind w:left="9"/>
        <w:rPr>
          <w:rFonts w:ascii="Liberation Sans" w:hAnsi="Liberation Sans" w:cs="Liberation Sans"/>
        </w:rPr>
      </w:pPr>
    </w:p>
    <w:p w14:paraId="3EE74380" w14:textId="0D83ACE5" w:rsidR="00E52A3C" w:rsidRPr="00BB718F" w:rsidRDefault="00E52A3C">
      <w:pPr>
        <w:pStyle w:val="BodyLarge"/>
        <w:tabs>
          <w:tab w:val="right" w:leader="dot" w:pos="8280"/>
        </w:tabs>
        <w:ind w:left="9"/>
        <w:rPr>
          <w:rFonts w:ascii="Liberation Sans" w:hAnsi="Liberation Sans" w:cs="Liberation Sans"/>
        </w:rPr>
      </w:pPr>
      <w:r w:rsidRPr="00BB718F">
        <w:rPr>
          <w:rFonts w:ascii="Liberation Sans" w:hAnsi="Liberation Sans" w:cs="Liberation Sans"/>
        </w:rPr>
        <w:t>*EXERCISE 6-1</w:t>
      </w:r>
      <w:r w:rsidR="00AD2B00">
        <w:rPr>
          <w:rFonts w:ascii="Liberation Sans" w:hAnsi="Liberation Sans" w:cs="Liberation Sans"/>
        </w:rPr>
        <w:t>8</w:t>
      </w:r>
      <w:r w:rsidRPr="00BB718F">
        <w:rPr>
          <w:rFonts w:ascii="Liberation Sans" w:hAnsi="Liberation Sans" w:cs="Liberation Sans"/>
        </w:rPr>
        <w:t>B</w:t>
      </w:r>
    </w:p>
    <w:p w14:paraId="3EE74381" w14:textId="77777777" w:rsidR="00E52A3C" w:rsidRPr="00BB718F" w:rsidRDefault="00E52A3C">
      <w:pPr>
        <w:pStyle w:val="BodyLarge"/>
        <w:tabs>
          <w:tab w:val="right" w:leader="dot" w:pos="8280"/>
        </w:tabs>
        <w:ind w:left="27"/>
        <w:rPr>
          <w:rFonts w:ascii="Liberation Sans" w:hAnsi="Liberation Sans" w:cs="Liberation Sans"/>
        </w:rPr>
      </w:pPr>
    </w:p>
    <w:p w14:paraId="3EE74382"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w:t>
      </w:r>
      <w:r w:rsidRPr="00BB718F">
        <w:rPr>
          <w:rFonts w:ascii="Liberation Sans" w:hAnsi="Liberation Sans" w:cs="Liberation Sans"/>
        </w:rPr>
        <w:tab/>
        <w:t>Net sales ($105,000 – $5,000)</w:t>
      </w:r>
      <w:r w:rsidRPr="00BB718F">
        <w:rPr>
          <w:rFonts w:ascii="Liberation Sans" w:hAnsi="Liberation Sans" w:cs="Liberation Sans"/>
        </w:rPr>
        <w:tab/>
      </w:r>
      <w:r w:rsidRPr="00BB718F">
        <w:rPr>
          <w:rFonts w:ascii="Liberation Sans" w:hAnsi="Liberation Sans" w:cs="Liberation Sans"/>
        </w:rPr>
        <w:tab/>
        <w:t>$100,000</w:t>
      </w:r>
    </w:p>
    <w:p w14:paraId="3EE74383"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Less:  Estimated gross profit (40% X $100,000)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40,000</w:t>
      </w:r>
    </w:p>
    <w:p w14:paraId="3EE74384"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Estimated 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60,000</w:t>
      </w:r>
    </w:p>
    <w:p w14:paraId="3EE74385" w14:textId="77777777" w:rsidR="00E52A3C" w:rsidRPr="00BB718F" w:rsidRDefault="00E52A3C">
      <w:pPr>
        <w:pStyle w:val="BodyLarge"/>
        <w:tabs>
          <w:tab w:val="left" w:pos="600"/>
          <w:tab w:val="right" w:leader="dot" w:pos="8280"/>
          <w:tab w:val="right" w:pos="9940"/>
        </w:tabs>
        <w:ind w:left="27"/>
        <w:rPr>
          <w:rFonts w:ascii="Liberation Sans" w:hAnsi="Liberation Sans" w:cs="Liberation Sans"/>
        </w:rPr>
      </w:pPr>
    </w:p>
    <w:p w14:paraId="3EE74386"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Beginning inventory</w:t>
      </w:r>
      <w:r w:rsidRPr="00BB718F">
        <w:rPr>
          <w:rFonts w:ascii="Liberation Sans" w:hAnsi="Liberation Sans" w:cs="Liberation Sans"/>
        </w:rPr>
        <w:tab/>
      </w:r>
      <w:r w:rsidRPr="00BB718F">
        <w:rPr>
          <w:rFonts w:ascii="Liberation Sans" w:hAnsi="Liberation Sans" w:cs="Liberation Sans"/>
        </w:rPr>
        <w:tab/>
        <w:t>$  30,000</w:t>
      </w:r>
    </w:p>
    <w:p w14:paraId="3EE74387"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Cost of goods purchased ($62,000 – $1,000 + $2,000)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63,000</w:t>
      </w:r>
    </w:p>
    <w:p w14:paraId="3EE74388"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t>93,000</w:t>
      </w:r>
    </w:p>
    <w:p w14:paraId="3EE74389"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Less:  Estimated 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60,000</w:t>
      </w:r>
    </w:p>
    <w:p w14:paraId="3EE7438A"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Estimated cost of merchandise lost</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33,000</w:t>
      </w:r>
    </w:p>
    <w:p w14:paraId="3EE7438B"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p>
    <w:p w14:paraId="3EE7438C" w14:textId="77777777" w:rsidR="00E52A3C" w:rsidRPr="00BB718F" w:rsidRDefault="00E52A3C">
      <w:pPr>
        <w:pStyle w:val="BodyLarge"/>
        <w:tabs>
          <w:tab w:val="left" w:pos="600"/>
          <w:tab w:val="right" w:leader="dot" w:pos="8280"/>
          <w:tab w:val="right" w:pos="9940"/>
        </w:tabs>
        <w:spacing w:before="120"/>
        <w:rPr>
          <w:rFonts w:ascii="Liberation Sans" w:hAnsi="Liberation Sans" w:cs="Liberation Sans"/>
        </w:rPr>
      </w:pPr>
      <w:r w:rsidRPr="00BB718F">
        <w:rPr>
          <w:rFonts w:ascii="Liberation Sans" w:hAnsi="Liberation Sans" w:cs="Liberation Sans"/>
        </w:rPr>
        <w:t>(b)</w:t>
      </w:r>
      <w:r w:rsidRPr="00BB718F">
        <w:rPr>
          <w:rFonts w:ascii="Liberation Sans" w:hAnsi="Liberation Sans" w:cs="Liberation Sans"/>
        </w:rPr>
        <w:tab/>
        <w:t>Net sales</w:t>
      </w:r>
      <w:r w:rsidRPr="00BB718F">
        <w:rPr>
          <w:rFonts w:ascii="Liberation Sans" w:hAnsi="Liberation Sans" w:cs="Liberation Sans"/>
        </w:rPr>
        <w:tab/>
      </w:r>
      <w:r w:rsidRPr="00BB718F">
        <w:rPr>
          <w:rFonts w:ascii="Liberation Sans" w:hAnsi="Liberation Sans" w:cs="Liberation Sans"/>
        </w:rPr>
        <w:tab/>
        <w:t>$100,000</w:t>
      </w:r>
    </w:p>
    <w:p w14:paraId="3EE7438D"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Less:  Estimated gross profit (30% X $100,000)</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30,000</w:t>
      </w:r>
    </w:p>
    <w:p w14:paraId="3EE7438E"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Estimated 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70,000</w:t>
      </w:r>
    </w:p>
    <w:p w14:paraId="3EE7438F"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p>
    <w:p w14:paraId="3EE74390"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Beginning inventory</w:t>
      </w:r>
      <w:r w:rsidRPr="00BB718F">
        <w:rPr>
          <w:rFonts w:ascii="Liberation Sans" w:hAnsi="Liberation Sans" w:cs="Liberation Sans"/>
        </w:rPr>
        <w:tab/>
      </w:r>
      <w:r w:rsidRPr="00BB718F">
        <w:rPr>
          <w:rFonts w:ascii="Liberation Sans" w:hAnsi="Liberation Sans" w:cs="Liberation Sans"/>
        </w:rPr>
        <w:tab/>
        <w:t>$  35,000</w:t>
      </w:r>
    </w:p>
    <w:p w14:paraId="3EE74391"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Cost of goods purchased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63,000</w:t>
      </w:r>
    </w:p>
    <w:p w14:paraId="3EE74392"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Cost of goods available for sale</w:t>
      </w:r>
      <w:r w:rsidRPr="00BB718F">
        <w:rPr>
          <w:rFonts w:ascii="Liberation Sans" w:hAnsi="Liberation Sans" w:cs="Liberation Sans"/>
        </w:rPr>
        <w:tab/>
      </w:r>
      <w:r w:rsidRPr="00BB718F">
        <w:rPr>
          <w:rFonts w:ascii="Liberation Sans" w:hAnsi="Liberation Sans" w:cs="Liberation Sans"/>
        </w:rPr>
        <w:tab/>
        <w:t>98,000</w:t>
      </w:r>
    </w:p>
    <w:p w14:paraId="3EE74393" w14:textId="77777777" w:rsidR="00E52A3C" w:rsidRPr="00BB718F" w:rsidRDefault="00E52A3C">
      <w:pPr>
        <w:pStyle w:val="BodyLarge"/>
        <w:tabs>
          <w:tab w:val="left" w:pos="600"/>
          <w:tab w:val="right" w:leader="dot" w:pos="8280"/>
          <w:tab w:val="right" w:pos="9940"/>
        </w:tabs>
        <w:rPr>
          <w:rFonts w:ascii="Liberation Sans" w:hAnsi="Liberation Sans" w:cs="Liberation Sans"/>
        </w:rPr>
      </w:pPr>
      <w:r w:rsidRPr="00BB718F">
        <w:rPr>
          <w:rFonts w:ascii="Liberation Sans" w:hAnsi="Liberation Sans" w:cs="Liberation Sans"/>
        </w:rPr>
        <w:tab/>
        <w:t>Less:  Estimated cost of goods sold</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single"/>
        </w:rPr>
        <w:t xml:space="preserve">    70,000</w:t>
      </w:r>
    </w:p>
    <w:p w14:paraId="3EE74394" w14:textId="77777777" w:rsidR="00E52A3C" w:rsidRPr="00BB718F" w:rsidRDefault="00E52A3C">
      <w:pPr>
        <w:pStyle w:val="BodyLarge"/>
        <w:tabs>
          <w:tab w:val="left" w:pos="600"/>
          <w:tab w:val="right" w:leader="dot" w:pos="8280"/>
          <w:tab w:val="right" w:pos="9940"/>
        </w:tabs>
        <w:rPr>
          <w:rFonts w:ascii="Liberation Sans" w:hAnsi="Liberation Sans" w:cs="Liberation Sans"/>
          <w:u w:val="double"/>
        </w:rPr>
      </w:pPr>
      <w:r w:rsidRPr="00BB718F">
        <w:rPr>
          <w:rFonts w:ascii="Liberation Sans" w:hAnsi="Liberation Sans" w:cs="Liberation Sans"/>
        </w:rPr>
        <w:tab/>
        <w:t>Estimated cost of merchandise lost</w:t>
      </w:r>
      <w:r w:rsidRPr="00BB718F">
        <w:rPr>
          <w:rFonts w:ascii="Liberation Sans" w:hAnsi="Liberation Sans" w:cs="Liberation Sans"/>
        </w:rPr>
        <w:tab/>
      </w:r>
      <w:r w:rsidRPr="00BB718F">
        <w:rPr>
          <w:rFonts w:ascii="Liberation Sans" w:hAnsi="Liberation Sans" w:cs="Liberation Sans"/>
        </w:rPr>
        <w:tab/>
      </w:r>
      <w:r w:rsidRPr="00BB718F">
        <w:rPr>
          <w:rFonts w:ascii="Liberation Sans" w:hAnsi="Liberation Sans" w:cs="Liberation Sans"/>
          <w:u w:val="double"/>
        </w:rPr>
        <w:t>$  28,000</w:t>
      </w:r>
    </w:p>
    <w:p w14:paraId="3EE74395" w14:textId="77777777" w:rsidR="00E52A3C" w:rsidRPr="00BB718F" w:rsidRDefault="00E52A3C">
      <w:pPr>
        <w:pStyle w:val="BodyLarge"/>
        <w:tabs>
          <w:tab w:val="left" w:pos="600"/>
          <w:tab w:val="right" w:leader="dot" w:pos="8460"/>
          <w:tab w:val="right" w:pos="9940"/>
        </w:tabs>
        <w:rPr>
          <w:rFonts w:ascii="Liberation Sans" w:hAnsi="Liberation Sans" w:cs="Liberation Sans"/>
          <w:u w:val="double"/>
        </w:rPr>
      </w:pPr>
    </w:p>
    <w:p w14:paraId="3EE74396" w14:textId="77777777" w:rsidR="00E52A3C" w:rsidRPr="00BB718F" w:rsidRDefault="00E52A3C">
      <w:pPr>
        <w:pStyle w:val="BodyLarge"/>
        <w:tabs>
          <w:tab w:val="left" w:pos="600"/>
          <w:tab w:val="right" w:leader="dot" w:pos="8460"/>
          <w:tab w:val="right" w:pos="9940"/>
        </w:tabs>
        <w:rPr>
          <w:rFonts w:ascii="Liberation Sans" w:hAnsi="Liberation Sans" w:cs="Liberation Sans"/>
          <w:u w:val="double"/>
        </w:rPr>
      </w:pPr>
    </w:p>
    <w:p w14:paraId="3EE74397" w14:textId="0F8C8817" w:rsidR="00E52A3C" w:rsidRPr="00BB718F" w:rsidRDefault="00E52A3C">
      <w:pPr>
        <w:pStyle w:val="BodyLarge"/>
        <w:rPr>
          <w:rFonts w:ascii="Liberation Sans" w:hAnsi="Liberation Sans" w:cs="Liberation Sans"/>
        </w:rPr>
      </w:pPr>
      <w:r w:rsidRPr="00BB718F">
        <w:rPr>
          <w:rFonts w:ascii="Liberation Sans" w:hAnsi="Liberation Sans" w:cs="Liberation Sans"/>
        </w:rPr>
        <w:br w:type="page"/>
      </w:r>
      <w:r w:rsidRPr="00BB718F">
        <w:rPr>
          <w:rFonts w:ascii="Liberation Sans" w:hAnsi="Liberation Sans" w:cs="Liberation Sans"/>
        </w:rPr>
        <w:lastRenderedPageBreak/>
        <w:t>*EXERCISE 6-</w:t>
      </w:r>
      <w:r w:rsidR="00AD2B00">
        <w:rPr>
          <w:rFonts w:ascii="Liberation Sans" w:hAnsi="Liberation Sans" w:cs="Liberation Sans"/>
        </w:rPr>
        <w:t>19</w:t>
      </w:r>
      <w:r w:rsidR="00AD2B00" w:rsidRPr="00BB718F">
        <w:rPr>
          <w:rFonts w:ascii="Liberation Sans" w:hAnsi="Liberation Sans" w:cs="Liberation Sans"/>
        </w:rPr>
        <w:t>B</w:t>
      </w:r>
    </w:p>
    <w:p w14:paraId="3EE74398" w14:textId="77777777" w:rsidR="00E52A3C" w:rsidRPr="00BB718F" w:rsidRDefault="00E52A3C">
      <w:pPr>
        <w:pStyle w:val="BodyLarge"/>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3582"/>
        <w:gridCol w:w="252"/>
        <w:gridCol w:w="1233"/>
        <w:gridCol w:w="279"/>
        <w:gridCol w:w="1279"/>
        <w:gridCol w:w="260"/>
        <w:gridCol w:w="1332"/>
        <w:gridCol w:w="315"/>
        <w:gridCol w:w="1373"/>
      </w:tblGrid>
      <w:tr w:rsidR="00E52A3C" w:rsidRPr="00BB718F" w14:paraId="3EE743A0" w14:textId="77777777">
        <w:trPr>
          <w:cantSplit/>
        </w:trPr>
        <w:tc>
          <w:tcPr>
            <w:tcW w:w="3582" w:type="dxa"/>
          </w:tcPr>
          <w:p w14:paraId="3EE74399" w14:textId="77777777" w:rsidR="00E52A3C" w:rsidRPr="00BB718F" w:rsidRDefault="00E52A3C">
            <w:pPr>
              <w:pStyle w:val="BodyLarge"/>
              <w:rPr>
                <w:rFonts w:ascii="Liberation Sans" w:hAnsi="Liberation Sans" w:cs="Liberation Sans"/>
              </w:rPr>
            </w:pPr>
          </w:p>
        </w:tc>
        <w:tc>
          <w:tcPr>
            <w:tcW w:w="252" w:type="dxa"/>
          </w:tcPr>
          <w:p w14:paraId="3EE7439A" w14:textId="77777777" w:rsidR="00E52A3C" w:rsidRPr="00BB718F" w:rsidRDefault="00E52A3C">
            <w:pPr>
              <w:pStyle w:val="BodyLarge"/>
              <w:rPr>
                <w:rFonts w:ascii="Liberation Sans" w:hAnsi="Liberation Sans" w:cs="Liberation Sans"/>
              </w:rPr>
            </w:pPr>
          </w:p>
        </w:tc>
        <w:tc>
          <w:tcPr>
            <w:tcW w:w="2791" w:type="dxa"/>
            <w:gridSpan w:val="3"/>
            <w:tcBorders>
              <w:bottom w:val="single" w:sz="6" w:space="0" w:color="auto"/>
            </w:tcBorders>
          </w:tcPr>
          <w:p w14:paraId="3EE7439B" w14:textId="77777777" w:rsidR="00E52A3C" w:rsidRPr="00BB718F" w:rsidRDefault="00E52A3C">
            <w:pPr>
              <w:pStyle w:val="BodyLarge"/>
              <w:ind w:left="-108" w:right="-116"/>
              <w:jc w:val="center"/>
              <w:rPr>
                <w:rFonts w:ascii="Liberation Sans" w:hAnsi="Liberation Sans" w:cs="Liberation Sans"/>
              </w:rPr>
            </w:pPr>
            <w:r w:rsidRPr="00BB718F">
              <w:rPr>
                <w:rFonts w:ascii="Liberation Sans" w:hAnsi="Liberation Sans" w:cs="Liberation Sans"/>
              </w:rPr>
              <w:t>Adult’s</w:t>
            </w:r>
          </w:p>
          <w:p w14:paraId="3EE7439C" w14:textId="77777777" w:rsidR="00E52A3C" w:rsidRPr="00BB718F" w:rsidRDefault="00E52A3C">
            <w:pPr>
              <w:pStyle w:val="BodyLarge"/>
              <w:ind w:left="-108" w:right="-116"/>
              <w:jc w:val="center"/>
              <w:rPr>
                <w:rFonts w:ascii="Liberation Sans" w:hAnsi="Liberation Sans" w:cs="Liberation Sans"/>
              </w:rPr>
            </w:pPr>
            <w:r w:rsidRPr="00BB718F">
              <w:rPr>
                <w:rFonts w:ascii="Liberation Sans" w:hAnsi="Liberation Sans" w:cs="Liberation Sans"/>
              </w:rPr>
              <w:t>Department</w:t>
            </w:r>
          </w:p>
        </w:tc>
        <w:tc>
          <w:tcPr>
            <w:tcW w:w="260" w:type="dxa"/>
          </w:tcPr>
          <w:p w14:paraId="3EE7439D" w14:textId="77777777" w:rsidR="00E52A3C" w:rsidRPr="00BB718F" w:rsidRDefault="00E52A3C">
            <w:pPr>
              <w:pStyle w:val="BodyLarge"/>
              <w:rPr>
                <w:rFonts w:ascii="Liberation Sans" w:hAnsi="Liberation Sans" w:cs="Liberation Sans"/>
              </w:rPr>
            </w:pPr>
          </w:p>
        </w:tc>
        <w:tc>
          <w:tcPr>
            <w:tcW w:w="3020" w:type="dxa"/>
            <w:gridSpan w:val="3"/>
            <w:tcBorders>
              <w:bottom w:val="single" w:sz="6" w:space="0" w:color="auto"/>
            </w:tcBorders>
          </w:tcPr>
          <w:p w14:paraId="3EE7439E" w14:textId="77777777" w:rsidR="00E52A3C" w:rsidRPr="00BB718F" w:rsidRDefault="00E52A3C">
            <w:pPr>
              <w:pStyle w:val="BodyLarge"/>
              <w:ind w:left="-108" w:right="-112"/>
              <w:jc w:val="center"/>
              <w:rPr>
                <w:rFonts w:ascii="Liberation Sans" w:hAnsi="Liberation Sans" w:cs="Liberation Sans"/>
              </w:rPr>
            </w:pPr>
            <w:r w:rsidRPr="00BB718F">
              <w:rPr>
                <w:rFonts w:ascii="Liberation Sans" w:hAnsi="Liberation Sans" w:cs="Liberation Sans"/>
              </w:rPr>
              <w:t>Kid’s</w:t>
            </w:r>
          </w:p>
          <w:p w14:paraId="3EE7439F" w14:textId="77777777" w:rsidR="00E52A3C" w:rsidRPr="00BB718F" w:rsidRDefault="00E52A3C">
            <w:pPr>
              <w:pStyle w:val="BodyLarge"/>
              <w:ind w:left="-108" w:right="-112"/>
              <w:jc w:val="center"/>
              <w:rPr>
                <w:rFonts w:ascii="Liberation Sans" w:hAnsi="Liberation Sans" w:cs="Liberation Sans"/>
              </w:rPr>
            </w:pPr>
            <w:r w:rsidRPr="00BB718F">
              <w:rPr>
                <w:rFonts w:ascii="Liberation Sans" w:hAnsi="Liberation Sans" w:cs="Liberation Sans"/>
              </w:rPr>
              <w:t>Department</w:t>
            </w:r>
          </w:p>
        </w:tc>
      </w:tr>
      <w:tr w:rsidR="00E52A3C" w:rsidRPr="00BB718F" w14:paraId="3EE743AA" w14:textId="77777777">
        <w:trPr>
          <w:cantSplit/>
        </w:trPr>
        <w:tc>
          <w:tcPr>
            <w:tcW w:w="3582" w:type="dxa"/>
          </w:tcPr>
          <w:p w14:paraId="3EE743A1" w14:textId="77777777" w:rsidR="00E52A3C" w:rsidRPr="00BB718F" w:rsidRDefault="00E52A3C">
            <w:pPr>
              <w:pStyle w:val="BodyLarge"/>
              <w:spacing w:line="80" w:lineRule="exact"/>
              <w:rPr>
                <w:rFonts w:ascii="Liberation Sans" w:hAnsi="Liberation Sans" w:cs="Liberation Sans"/>
              </w:rPr>
            </w:pPr>
          </w:p>
        </w:tc>
        <w:tc>
          <w:tcPr>
            <w:tcW w:w="252" w:type="dxa"/>
          </w:tcPr>
          <w:p w14:paraId="3EE743A2" w14:textId="77777777" w:rsidR="00E52A3C" w:rsidRPr="00BB718F" w:rsidRDefault="00E52A3C">
            <w:pPr>
              <w:pStyle w:val="BodyLarge"/>
              <w:spacing w:line="80" w:lineRule="exact"/>
              <w:rPr>
                <w:rFonts w:ascii="Liberation Sans" w:hAnsi="Liberation Sans" w:cs="Liberation Sans"/>
              </w:rPr>
            </w:pPr>
          </w:p>
        </w:tc>
        <w:tc>
          <w:tcPr>
            <w:tcW w:w="1233" w:type="dxa"/>
            <w:tcBorders>
              <w:top w:val="single" w:sz="6" w:space="0" w:color="auto"/>
            </w:tcBorders>
          </w:tcPr>
          <w:p w14:paraId="3EE743A3" w14:textId="77777777" w:rsidR="00E52A3C" w:rsidRPr="00BB718F" w:rsidRDefault="00E52A3C">
            <w:pPr>
              <w:pStyle w:val="BodyLarge"/>
              <w:spacing w:line="80" w:lineRule="exact"/>
              <w:jc w:val="center"/>
              <w:rPr>
                <w:rFonts w:ascii="Liberation Sans" w:hAnsi="Liberation Sans" w:cs="Liberation Sans"/>
              </w:rPr>
            </w:pPr>
          </w:p>
        </w:tc>
        <w:tc>
          <w:tcPr>
            <w:tcW w:w="279" w:type="dxa"/>
            <w:tcBorders>
              <w:top w:val="single" w:sz="6" w:space="0" w:color="auto"/>
            </w:tcBorders>
          </w:tcPr>
          <w:p w14:paraId="3EE743A4" w14:textId="77777777" w:rsidR="00E52A3C" w:rsidRPr="00BB718F" w:rsidRDefault="00E52A3C">
            <w:pPr>
              <w:pStyle w:val="BodyLarge"/>
              <w:spacing w:line="80" w:lineRule="exact"/>
              <w:rPr>
                <w:rFonts w:ascii="Liberation Sans" w:hAnsi="Liberation Sans" w:cs="Liberation Sans"/>
              </w:rPr>
            </w:pPr>
          </w:p>
        </w:tc>
        <w:tc>
          <w:tcPr>
            <w:tcW w:w="1279" w:type="dxa"/>
            <w:tcBorders>
              <w:top w:val="single" w:sz="6" w:space="0" w:color="auto"/>
            </w:tcBorders>
          </w:tcPr>
          <w:p w14:paraId="3EE743A5" w14:textId="77777777" w:rsidR="00E52A3C" w:rsidRPr="00BB718F" w:rsidRDefault="00E52A3C">
            <w:pPr>
              <w:pStyle w:val="BodyLarge"/>
              <w:spacing w:line="80" w:lineRule="exact"/>
              <w:jc w:val="center"/>
              <w:rPr>
                <w:rFonts w:ascii="Liberation Sans" w:hAnsi="Liberation Sans" w:cs="Liberation Sans"/>
              </w:rPr>
            </w:pPr>
          </w:p>
        </w:tc>
        <w:tc>
          <w:tcPr>
            <w:tcW w:w="260" w:type="dxa"/>
          </w:tcPr>
          <w:p w14:paraId="3EE743A6" w14:textId="77777777" w:rsidR="00E52A3C" w:rsidRPr="00BB718F" w:rsidRDefault="00E52A3C">
            <w:pPr>
              <w:pStyle w:val="BodyLarge"/>
              <w:spacing w:line="80" w:lineRule="exact"/>
              <w:rPr>
                <w:rFonts w:ascii="Liberation Sans" w:hAnsi="Liberation Sans" w:cs="Liberation Sans"/>
              </w:rPr>
            </w:pPr>
          </w:p>
        </w:tc>
        <w:tc>
          <w:tcPr>
            <w:tcW w:w="1332" w:type="dxa"/>
            <w:tcBorders>
              <w:top w:val="single" w:sz="6" w:space="0" w:color="auto"/>
            </w:tcBorders>
          </w:tcPr>
          <w:p w14:paraId="3EE743A7" w14:textId="77777777" w:rsidR="00E52A3C" w:rsidRPr="00BB718F" w:rsidRDefault="00E52A3C">
            <w:pPr>
              <w:pStyle w:val="BodyLarge"/>
              <w:spacing w:line="80" w:lineRule="exact"/>
              <w:jc w:val="center"/>
              <w:rPr>
                <w:rFonts w:ascii="Liberation Sans" w:hAnsi="Liberation Sans" w:cs="Liberation Sans"/>
              </w:rPr>
            </w:pPr>
          </w:p>
        </w:tc>
        <w:tc>
          <w:tcPr>
            <w:tcW w:w="315" w:type="dxa"/>
            <w:tcBorders>
              <w:top w:val="single" w:sz="6" w:space="0" w:color="auto"/>
            </w:tcBorders>
          </w:tcPr>
          <w:p w14:paraId="3EE743A8" w14:textId="77777777" w:rsidR="00E52A3C" w:rsidRPr="00BB718F" w:rsidRDefault="00E52A3C">
            <w:pPr>
              <w:pStyle w:val="BodyLarge"/>
              <w:spacing w:line="80" w:lineRule="exact"/>
              <w:rPr>
                <w:rFonts w:ascii="Liberation Sans" w:hAnsi="Liberation Sans" w:cs="Liberation Sans"/>
              </w:rPr>
            </w:pPr>
          </w:p>
        </w:tc>
        <w:tc>
          <w:tcPr>
            <w:tcW w:w="1373" w:type="dxa"/>
            <w:tcBorders>
              <w:top w:val="single" w:sz="6" w:space="0" w:color="auto"/>
            </w:tcBorders>
          </w:tcPr>
          <w:p w14:paraId="3EE743A9" w14:textId="77777777" w:rsidR="00E52A3C" w:rsidRPr="00BB718F" w:rsidRDefault="00E52A3C">
            <w:pPr>
              <w:pStyle w:val="BodyLarge"/>
              <w:spacing w:line="80" w:lineRule="exact"/>
              <w:jc w:val="center"/>
              <w:rPr>
                <w:rFonts w:ascii="Liberation Sans" w:hAnsi="Liberation Sans" w:cs="Liberation Sans"/>
              </w:rPr>
            </w:pPr>
          </w:p>
        </w:tc>
      </w:tr>
      <w:tr w:rsidR="00E52A3C" w:rsidRPr="00BB718F" w14:paraId="3EE743B4" w14:textId="77777777">
        <w:trPr>
          <w:cantSplit/>
          <w:trHeight w:val="414"/>
        </w:trPr>
        <w:tc>
          <w:tcPr>
            <w:tcW w:w="3582" w:type="dxa"/>
          </w:tcPr>
          <w:p w14:paraId="3EE743AB" w14:textId="77777777" w:rsidR="00E52A3C" w:rsidRPr="00BB718F" w:rsidRDefault="00E52A3C">
            <w:pPr>
              <w:pStyle w:val="BodyLarge"/>
              <w:ind w:left="-100"/>
              <w:rPr>
                <w:rFonts w:ascii="Liberation Sans" w:hAnsi="Liberation Sans" w:cs="Liberation Sans"/>
              </w:rPr>
            </w:pPr>
          </w:p>
        </w:tc>
        <w:tc>
          <w:tcPr>
            <w:tcW w:w="252" w:type="dxa"/>
          </w:tcPr>
          <w:p w14:paraId="3EE743AC" w14:textId="77777777" w:rsidR="00E52A3C" w:rsidRPr="00BB718F" w:rsidRDefault="00E52A3C">
            <w:pPr>
              <w:pStyle w:val="BodyLarge"/>
              <w:rPr>
                <w:rFonts w:ascii="Liberation Sans" w:hAnsi="Liberation Sans" w:cs="Liberation Sans"/>
              </w:rPr>
            </w:pPr>
          </w:p>
        </w:tc>
        <w:tc>
          <w:tcPr>
            <w:tcW w:w="1233" w:type="dxa"/>
            <w:tcBorders>
              <w:bottom w:val="single" w:sz="4" w:space="0" w:color="auto"/>
            </w:tcBorders>
          </w:tcPr>
          <w:p w14:paraId="3EE743AD" w14:textId="77777777" w:rsidR="00E52A3C" w:rsidRPr="00BB718F" w:rsidRDefault="00E52A3C">
            <w:pPr>
              <w:pStyle w:val="BodyLarge"/>
              <w:ind w:left="-108" w:right="-63"/>
              <w:jc w:val="center"/>
              <w:rPr>
                <w:rFonts w:ascii="Liberation Sans" w:hAnsi="Liberation Sans" w:cs="Liberation Sans"/>
              </w:rPr>
            </w:pPr>
            <w:r w:rsidRPr="00BB718F">
              <w:rPr>
                <w:rFonts w:ascii="Liberation Sans" w:hAnsi="Liberation Sans" w:cs="Liberation Sans"/>
              </w:rPr>
              <w:t>Cost</w:t>
            </w:r>
          </w:p>
        </w:tc>
        <w:tc>
          <w:tcPr>
            <w:tcW w:w="279" w:type="dxa"/>
          </w:tcPr>
          <w:p w14:paraId="3EE743AE" w14:textId="77777777" w:rsidR="00E52A3C" w:rsidRPr="00BB718F" w:rsidRDefault="00E52A3C">
            <w:pPr>
              <w:pStyle w:val="BodyLarge"/>
              <w:rPr>
                <w:rFonts w:ascii="Liberation Sans" w:hAnsi="Liberation Sans" w:cs="Liberation Sans"/>
              </w:rPr>
            </w:pPr>
          </w:p>
        </w:tc>
        <w:tc>
          <w:tcPr>
            <w:tcW w:w="1279" w:type="dxa"/>
            <w:tcBorders>
              <w:bottom w:val="single" w:sz="4" w:space="0" w:color="auto"/>
            </w:tcBorders>
          </w:tcPr>
          <w:p w14:paraId="3EE743AF" w14:textId="77777777" w:rsidR="00E52A3C" w:rsidRPr="00BB718F" w:rsidRDefault="00E52A3C">
            <w:pPr>
              <w:pStyle w:val="BodyLarge"/>
              <w:ind w:left="-108" w:right="-62"/>
              <w:jc w:val="center"/>
              <w:rPr>
                <w:rFonts w:ascii="Liberation Sans" w:hAnsi="Liberation Sans" w:cs="Liberation Sans"/>
              </w:rPr>
            </w:pPr>
            <w:r w:rsidRPr="00BB718F">
              <w:rPr>
                <w:rFonts w:ascii="Liberation Sans" w:hAnsi="Liberation Sans" w:cs="Liberation Sans"/>
              </w:rPr>
              <w:t>Retail</w:t>
            </w:r>
          </w:p>
        </w:tc>
        <w:tc>
          <w:tcPr>
            <w:tcW w:w="260" w:type="dxa"/>
          </w:tcPr>
          <w:p w14:paraId="3EE743B0" w14:textId="77777777" w:rsidR="00E52A3C" w:rsidRPr="00BB718F" w:rsidRDefault="00E52A3C">
            <w:pPr>
              <w:pStyle w:val="BodyLarge"/>
              <w:rPr>
                <w:rFonts w:ascii="Liberation Sans" w:hAnsi="Liberation Sans" w:cs="Liberation Sans"/>
              </w:rPr>
            </w:pPr>
          </w:p>
        </w:tc>
        <w:tc>
          <w:tcPr>
            <w:tcW w:w="1332" w:type="dxa"/>
            <w:tcBorders>
              <w:bottom w:val="single" w:sz="4" w:space="0" w:color="auto"/>
            </w:tcBorders>
          </w:tcPr>
          <w:p w14:paraId="3EE743B1" w14:textId="77777777" w:rsidR="00E52A3C" w:rsidRPr="00BB718F" w:rsidRDefault="00E52A3C">
            <w:pPr>
              <w:pStyle w:val="BodyLarge"/>
              <w:ind w:left="-108" w:right="-72"/>
              <w:jc w:val="center"/>
              <w:rPr>
                <w:rFonts w:ascii="Liberation Sans" w:hAnsi="Liberation Sans" w:cs="Liberation Sans"/>
              </w:rPr>
            </w:pPr>
            <w:r w:rsidRPr="00BB718F">
              <w:rPr>
                <w:rFonts w:ascii="Liberation Sans" w:hAnsi="Liberation Sans" w:cs="Liberation Sans"/>
              </w:rPr>
              <w:t>Cost</w:t>
            </w:r>
          </w:p>
        </w:tc>
        <w:tc>
          <w:tcPr>
            <w:tcW w:w="315" w:type="dxa"/>
          </w:tcPr>
          <w:p w14:paraId="3EE743B2" w14:textId="77777777" w:rsidR="00E52A3C" w:rsidRPr="00BB718F" w:rsidRDefault="00E52A3C">
            <w:pPr>
              <w:pStyle w:val="BodyLarge"/>
              <w:rPr>
                <w:rFonts w:ascii="Liberation Sans" w:hAnsi="Liberation Sans" w:cs="Liberation Sans"/>
              </w:rPr>
            </w:pPr>
          </w:p>
        </w:tc>
        <w:tc>
          <w:tcPr>
            <w:tcW w:w="1373" w:type="dxa"/>
            <w:tcBorders>
              <w:bottom w:val="single" w:sz="4" w:space="0" w:color="auto"/>
            </w:tcBorders>
          </w:tcPr>
          <w:p w14:paraId="3EE743B3" w14:textId="77777777" w:rsidR="00E52A3C" w:rsidRPr="00BB718F" w:rsidRDefault="00E52A3C">
            <w:pPr>
              <w:pStyle w:val="BodyLarge"/>
              <w:jc w:val="center"/>
              <w:rPr>
                <w:rFonts w:ascii="Liberation Sans" w:hAnsi="Liberation Sans" w:cs="Liberation Sans"/>
              </w:rPr>
            </w:pPr>
            <w:r w:rsidRPr="00BB718F">
              <w:rPr>
                <w:rFonts w:ascii="Liberation Sans" w:hAnsi="Liberation Sans" w:cs="Liberation Sans"/>
              </w:rPr>
              <w:t>Retail</w:t>
            </w:r>
          </w:p>
        </w:tc>
      </w:tr>
      <w:tr w:rsidR="00E52A3C" w:rsidRPr="00BB718F" w14:paraId="3EE743BE" w14:textId="77777777">
        <w:trPr>
          <w:cantSplit/>
        </w:trPr>
        <w:tc>
          <w:tcPr>
            <w:tcW w:w="3582" w:type="dxa"/>
          </w:tcPr>
          <w:p w14:paraId="3EE743B5" w14:textId="77777777" w:rsidR="00E52A3C" w:rsidRPr="00BB718F" w:rsidRDefault="00E52A3C">
            <w:pPr>
              <w:pStyle w:val="BodyLarge"/>
              <w:ind w:left="-100"/>
              <w:rPr>
                <w:rFonts w:ascii="Liberation Sans" w:hAnsi="Liberation Sans" w:cs="Liberation Sans"/>
              </w:rPr>
            </w:pPr>
            <w:r w:rsidRPr="00BB718F">
              <w:rPr>
                <w:rFonts w:ascii="Liberation Sans" w:hAnsi="Liberation Sans" w:cs="Liberation Sans"/>
              </w:rPr>
              <w:t>Beginning inventory</w:t>
            </w:r>
          </w:p>
        </w:tc>
        <w:tc>
          <w:tcPr>
            <w:tcW w:w="252" w:type="dxa"/>
          </w:tcPr>
          <w:p w14:paraId="3EE743B6" w14:textId="77777777" w:rsidR="00E52A3C" w:rsidRPr="00BB718F" w:rsidRDefault="00E52A3C">
            <w:pPr>
              <w:pStyle w:val="BodyLarge"/>
              <w:rPr>
                <w:rFonts w:ascii="Liberation Sans" w:hAnsi="Liberation Sans" w:cs="Liberation Sans"/>
              </w:rPr>
            </w:pPr>
          </w:p>
        </w:tc>
        <w:tc>
          <w:tcPr>
            <w:tcW w:w="1233" w:type="dxa"/>
          </w:tcPr>
          <w:p w14:paraId="3EE743B7" w14:textId="77777777" w:rsidR="00E52A3C" w:rsidRPr="00BB718F" w:rsidRDefault="00E52A3C">
            <w:pPr>
              <w:pStyle w:val="BodyLarge"/>
              <w:tabs>
                <w:tab w:val="left" w:pos="990"/>
              </w:tabs>
              <w:ind w:left="-115" w:right="-81"/>
              <w:jc w:val="right"/>
              <w:rPr>
                <w:rFonts w:ascii="Liberation Sans" w:hAnsi="Liberation Sans" w:cs="Liberation Sans"/>
              </w:rPr>
            </w:pPr>
            <w:r w:rsidRPr="00BB718F">
              <w:rPr>
                <w:rFonts w:ascii="Liberation Sans" w:hAnsi="Liberation Sans" w:cs="Liberation Sans"/>
              </w:rPr>
              <w:t>$  40,000</w:t>
            </w:r>
          </w:p>
        </w:tc>
        <w:tc>
          <w:tcPr>
            <w:tcW w:w="279" w:type="dxa"/>
          </w:tcPr>
          <w:p w14:paraId="3EE743B8" w14:textId="77777777" w:rsidR="00E52A3C" w:rsidRPr="00BB718F" w:rsidRDefault="00E52A3C">
            <w:pPr>
              <w:pStyle w:val="BodyLarge"/>
              <w:ind w:left="-90" w:right="-96"/>
              <w:jc w:val="right"/>
              <w:rPr>
                <w:rFonts w:ascii="Liberation Sans" w:hAnsi="Liberation Sans" w:cs="Liberation Sans"/>
              </w:rPr>
            </w:pPr>
          </w:p>
        </w:tc>
        <w:tc>
          <w:tcPr>
            <w:tcW w:w="1279" w:type="dxa"/>
          </w:tcPr>
          <w:p w14:paraId="3EE743B9" w14:textId="77777777" w:rsidR="00E52A3C" w:rsidRPr="00BB718F" w:rsidRDefault="00E52A3C">
            <w:pPr>
              <w:pStyle w:val="BodyLarge"/>
              <w:ind w:left="-108" w:right="-62"/>
              <w:jc w:val="right"/>
              <w:rPr>
                <w:rFonts w:ascii="Liberation Sans" w:hAnsi="Liberation Sans" w:cs="Liberation Sans"/>
              </w:rPr>
            </w:pPr>
            <w:r w:rsidRPr="00BB718F">
              <w:rPr>
                <w:rFonts w:ascii="Liberation Sans" w:hAnsi="Liberation Sans" w:cs="Liberation Sans"/>
              </w:rPr>
              <w:t>$  57,000</w:t>
            </w:r>
          </w:p>
        </w:tc>
        <w:tc>
          <w:tcPr>
            <w:tcW w:w="260" w:type="dxa"/>
          </w:tcPr>
          <w:p w14:paraId="3EE743BA" w14:textId="77777777" w:rsidR="00E52A3C" w:rsidRPr="00BB718F" w:rsidRDefault="00E52A3C">
            <w:pPr>
              <w:pStyle w:val="BodyLarge"/>
              <w:ind w:left="-90" w:right="-96"/>
              <w:jc w:val="right"/>
              <w:rPr>
                <w:rFonts w:ascii="Liberation Sans" w:hAnsi="Liberation Sans" w:cs="Liberation Sans"/>
              </w:rPr>
            </w:pPr>
          </w:p>
        </w:tc>
        <w:tc>
          <w:tcPr>
            <w:tcW w:w="1332" w:type="dxa"/>
          </w:tcPr>
          <w:p w14:paraId="3EE743BB" w14:textId="77777777" w:rsidR="00E52A3C" w:rsidRPr="00BB718F" w:rsidRDefault="00E52A3C">
            <w:pPr>
              <w:pStyle w:val="BodyLarge"/>
              <w:tabs>
                <w:tab w:val="left" w:pos="1224"/>
              </w:tabs>
              <w:ind w:left="-108" w:right="-90"/>
              <w:jc w:val="right"/>
              <w:rPr>
                <w:rFonts w:ascii="Liberation Sans" w:hAnsi="Liberation Sans" w:cs="Liberation Sans"/>
              </w:rPr>
            </w:pPr>
            <w:r w:rsidRPr="00BB718F">
              <w:rPr>
                <w:rFonts w:ascii="Liberation Sans" w:hAnsi="Liberation Sans" w:cs="Liberation Sans"/>
              </w:rPr>
              <w:t>$  50,000</w:t>
            </w:r>
          </w:p>
        </w:tc>
        <w:tc>
          <w:tcPr>
            <w:tcW w:w="315" w:type="dxa"/>
          </w:tcPr>
          <w:p w14:paraId="3EE743BC" w14:textId="77777777" w:rsidR="00E52A3C" w:rsidRPr="00BB718F" w:rsidRDefault="00E52A3C">
            <w:pPr>
              <w:pStyle w:val="BodyLarge"/>
              <w:ind w:left="-90" w:right="-108"/>
              <w:jc w:val="right"/>
              <w:rPr>
                <w:rFonts w:ascii="Liberation Sans" w:hAnsi="Liberation Sans" w:cs="Liberation Sans"/>
              </w:rPr>
            </w:pPr>
          </w:p>
        </w:tc>
        <w:tc>
          <w:tcPr>
            <w:tcW w:w="1373" w:type="dxa"/>
          </w:tcPr>
          <w:p w14:paraId="3EE743BD" w14:textId="77777777" w:rsidR="00E52A3C" w:rsidRPr="00BB718F" w:rsidRDefault="00E52A3C">
            <w:pPr>
              <w:pStyle w:val="BodyLarge"/>
              <w:ind w:left="-90" w:right="-76"/>
              <w:jc w:val="right"/>
              <w:rPr>
                <w:rFonts w:ascii="Liberation Sans" w:hAnsi="Liberation Sans" w:cs="Liberation Sans"/>
              </w:rPr>
            </w:pPr>
            <w:r w:rsidRPr="00BB718F">
              <w:rPr>
                <w:rFonts w:ascii="Liberation Sans" w:hAnsi="Liberation Sans" w:cs="Liberation Sans"/>
              </w:rPr>
              <w:t>$  77,000</w:t>
            </w:r>
          </w:p>
        </w:tc>
      </w:tr>
      <w:tr w:rsidR="00E52A3C" w:rsidRPr="00BB718F" w14:paraId="3EE743C8" w14:textId="77777777">
        <w:trPr>
          <w:cantSplit/>
        </w:trPr>
        <w:tc>
          <w:tcPr>
            <w:tcW w:w="3582" w:type="dxa"/>
          </w:tcPr>
          <w:p w14:paraId="3EE743BF" w14:textId="77777777" w:rsidR="00E52A3C" w:rsidRPr="00BB718F" w:rsidRDefault="00E52A3C">
            <w:pPr>
              <w:pStyle w:val="BodyLarge"/>
              <w:ind w:left="-100"/>
              <w:rPr>
                <w:rFonts w:ascii="Liberation Sans" w:hAnsi="Liberation Sans" w:cs="Liberation Sans"/>
              </w:rPr>
            </w:pPr>
            <w:r w:rsidRPr="00BB718F">
              <w:rPr>
                <w:rFonts w:ascii="Liberation Sans" w:hAnsi="Liberation Sans" w:cs="Liberation Sans"/>
              </w:rPr>
              <w:t>Goods purchased</w:t>
            </w:r>
          </w:p>
        </w:tc>
        <w:tc>
          <w:tcPr>
            <w:tcW w:w="252" w:type="dxa"/>
          </w:tcPr>
          <w:p w14:paraId="3EE743C0" w14:textId="77777777" w:rsidR="00E52A3C" w:rsidRPr="00BB718F" w:rsidRDefault="00E52A3C">
            <w:pPr>
              <w:pStyle w:val="BodyLarge"/>
              <w:rPr>
                <w:rFonts w:ascii="Liberation Sans" w:hAnsi="Liberation Sans" w:cs="Liberation Sans"/>
              </w:rPr>
            </w:pPr>
          </w:p>
        </w:tc>
        <w:tc>
          <w:tcPr>
            <w:tcW w:w="1233" w:type="dxa"/>
          </w:tcPr>
          <w:p w14:paraId="3EE743C1" w14:textId="77777777" w:rsidR="00E52A3C" w:rsidRPr="00BB718F" w:rsidRDefault="00E52A3C">
            <w:pPr>
              <w:pStyle w:val="BodyLarge"/>
              <w:ind w:left="-108" w:right="-81"/>
              <w:jc w:val="right"/>
              <w:rPr>
                <w:rFonts w:ascii="Liberation Sans" w:hAnsi="Liberation Sans" w:cs="Liberation Sans"/>
              </w:rPr>
            </w:pPr>
            <w:r w:rsidRPr="00BB718F">
              <w:rPr>
                <w:rFonts w:ascii="Liberation Sans" w:hAnsi="Liberation Sans" w:cs="Liberation Sans"/>
                <w:u w:val="single"/>
              </w:rPr>
              <w:t>  100,000</w:t>
            </w:r>
          </w:p>
        </w:tc>
        <w:tc>
          <w:tcPr>
            <w:tcW w:w="279" w:type="dxa"/>
          </w:tcPr>
          <w:p w14:paraId="3EE743C2" w14:textId="77777777" w:rsidR="00E52A3C" w:rsidRPr="00BB718F" w:rsidRDefault="00E52A3C">
            <w:pPr>
              <w:pStyle w:val="BodyLarge"/>
              <w:ind w:left="-90" w:right="-96"/>
              <w:jc w:val="right"/>
              <w:rPr>
                <w:rFonts w:ascii="Liberation Sans" w:hAnsi="Liberation Sans" w:cs="Liberation Sans"/>
              </w:rPr>
            </w:pPr>
          </w:p>
        </w:tc>
        <w:tc>
          <w:tcPr>
            <w:tcW w:w="1279" w:type="dxa"/>
          </w:tcPr>
          <w:p w14:paraId="3EE743C3" w14:textId="77777777" w:rsidR="00E52A3C" w:rsidRPr="00BB718F" w:rsidRDefault="00E52A3C">
            <w:pPr>
              <w:pStyle w:val="BodyLarge"/>
              <w:tabs>
                <w:tab w:val="left" w:pos="1494"/>
              </w:tabs>
              <w:ind w:left="-108" w:right="-62"/>
              <w:jc w:val="right"/>
              <w:rPr>
                <w:rFonts w:ascii="Liberation Sans" w:hAnsi="Liberation Sans" w:cs="Liberation Sans"/>
              </w:rPr>
            </w:pPr>
            <w:r w:rsidRPr="00BB718F">
              <w:rPr>
                <w:rFonts w:ascii="Liberation Sans" w:hAnsi="Liberation Sans" w:cs="Liberation Sans"/>
                <w:u w:val="single"/>
              </w:rPr>
              <w:t>  143,000</w:t>
            </w:r>
          </w:p>
        </w:tc>
        <w:tc>
          <w:tcPr>
            <w:tcW w:w="260" w:type="dxa"/>
          </w:tcPr>
          <w:p w14:paraId="3EE743C4" w14:textId="77777777" w:rsidR="00E52A3C" w:rsidRPr="00BB718F" w:rsidRDefault="00E52A3C">
            <w:pPr>
              <w:pStyle w:val="BodyLarge"/>
              <w:ind w:left="-90" w:right="-96"/>
              <w:jc w:val="right"/>
              <w:rPr>
                <w:rFonts w:ascii="Liberation Sans" w:hAnsi="Liberation Sans" w:cs="Liberation Sans"/>
              </w:rPr>
            </w:pPr>
          </w:p>
        </w:tc>
        <w:tc>
          <w:tcPr>
            <w:tcW w:w="1332" w:type="dxa"/>
          </w:tcPr>
          <w:p w14:paraId="3EE743C5" w14:textId="77777777" w:rsidR="00E52A3C" w:rsidRPr="00BB718F" w:rsidRDefault="00E52A3C">
            <w:pPr>
              <w:pStyle w:val="BodyLarge"/>
              <w:tabs>
                <w:tab w:val="left" w:pos="1026"/>
              </w:tabs>
              <w:ind w:left="-108" w:right="-90"/>
              <w:jc w:val="right"/>
              <w:rPr>
                <w:rFonts w:ascii="Liberation Sans" w:hAnsi="Liberation Sans" w:cs="Liberation Sans"/>
              </w:rPr>
            </w:pPr>
            <w:r w:rsidRPr="00BB718F">
              <w:rPr>
                <w:rFonts w:ascii="Liberation Sans" w:hAnsi="Liberation Sans" w:cs="Liberation Sans"/>
              </w:rPr>
              <w:t> </w:t>
            </w:r>
            <w:r w:rsidRPr="00BB718F">
              <w:rPr>
                <w:rFonts w:ascii="Liberation Sans" w:hAnsi="Liberation Sans" w:cs="Liberation Sans"/>
                <w:u w:val="single"/>
              </w:rPr>
              <w:t>  145,000</w:t>
            </w:r>
          </w:p>
        </w:tc>
        <w:tc>
          <w:tcPr>
            <w:tcW w:w="315" w:type="dxa"/>
          </w:tcPr>
          <w:p w14:paraId="3EE743C6" w14:textId="77777777" w:rsidR="00E52A3C" w:rsidRPr="00BB718F" w:rsidRDefault="00E52A3C">
            <w:pPr>
              <w:pStyle w:val="BodyLarge"/>
              <w:ind w:left="-90" w:right="-96"/>
              <w:jc w:val="right"/>
              <w:rPr>
                <w:rFonts w:ascii="Liberation Sans" w:hAnsi="Liberation Sans" w:cs="Liberation Sans"/>
              </w:rPr>
            </w:pPr>
          </w:p>
        </w:tc>
        <w:tc>
          <w:tcPr>
            <w:tcW w:w="1373" w:type="dxa"/>
          </w:tcPr>
          <w:p w14:paraId="3EE743C7" w14:textId="77777777" w:rsidR="00E52A3C" w:rsidRPr="00BB718F" w:rsidRDefault="00E52A3C">
            <w:pPr>
              <w:pStyle w:val="BodyLarge"/>
              <w:ind w:left="-90" w:right="-76"/>
              <w:jc w:val="right"/>
              <w:rPr>
                <w:rFonts w:ascii="Liberation Sans" w:hAnsi="Liberation Sans" w:cs="Liberation Sans"/>
              </w:rPr>
            </w:pPr>
            <w:r w:rsidRPr="00BB718F">
              <w:rPr>
                <w:rFonts w:ascii="Liberation Sans" w:hAnsi="Liberation Sans" w:cs="Liberation Sans"/>
                <w:u w:val="single"/>
              </w:rPr>
              <w:t>  223,000</w:t>
            </w:r>
          </w:p>
        </w:tc>
      </w:tr>
      <w:tr w:rsidR="00E52A3C" w:rsidRPr="00BB718F" w14:paraId="3EE743D2" w14:textId="77777777">
        <w:trPr>
          <w:cantSplit/>
        </w:trPr>
        <w:tc>
          <w:tcPr>
            <w:tcW w:w="3582" w:type="dxa"/>
          </w:tcPr>
          <w:p w14:paraId="3EE743C9" w14:textId="77777777" w:rsidR="00E52A3C" w:rsidRPr="00BB718F" w:rsidRDefault="00E52A3C">
            <w:pPr>
              <w:pStyle w:val="BodyLarge"/>
              <w:ind w:left="-100"/>
              <w:rPr>
                <w:rFonts w:ascii="Liberation Sans" w:hAnsi="Liberation Sans" w:cs="Liberation Sans"/>
              </w:rPr>
            </w:pPr>
            <w:r w:rsidRPr="00BB718F">
              <w:rPr>
                <w:rFonts w:ascii="Liberation Sans" w:hAnsi="Liberation Sans" w:cs="Liberation Sans"/>
              </w:rPr>
              <w:t>Goods available for sale</w:t>
            </w:r>
          </w:p>
        </w:tc>
        <w:tc>
          <w:tcPr>
            <w:tcW w:w="252" w:type="dxa"/>
          </w:tcPr>
          <w:p w14:paraId="3EE743CA" w14:textId="77777777" w:rsidR="00E52A3C" w:rsidRPr="00BB718F" w:rsidRDefault="00E52A3C">
            <w:pPr>
              <w:pStyle w:val="BodyLarge"/>
              <w:rPr>
                <w:rFonts w:ascii="Liberation Sans" w:hAnsi="Liberation Sans" w:cs="Liberation Sans"/>
              </w:rPr>
            </w:pPr>
          </w:p>
        </w:tc>
        <w:tc>
          <w:tcPr>
            <w:tcW w:w="1233" w:type="dxa"/>
          </w:tcPr>
          <w:p w14:paraId="3EE743CB" w14:textId="77777777" w:rsidR="00E52A3C" w:rsidRPr="00BB718F" w:rsidRDefault="00E52A3C">
            <w:pPr>
              <w:pStyle w:val="BodyLarge"/>
              <w:ind w:left="-108" w:right="-81"/>
              <w:jc w:val="right"/>
              <w:rPr>
                <w:rFonts w:ascii="Liberation Sans" w:hAnsi="Liberation Sans" w:cs="Liberation Sans"/>
              </w:rPr>
            </w:pPr>
            <w:r w:rsidRPr="00BB718F">
              <w:rPr>
                <w:rFonts w:ascii="Liberation Sans" w:hAnsi="Liberation Sans" w:cs="Liberation Sans"/>
                <w:u w:val="double"/>
              </w:rPr>
              <w:t>$140,000</w:t>
            </w:r>
          </w:p>
        </w:tc>
        <w:tc>
          <w:tcPr>
            <w:tcW w:w="279" w:type="dxa"/>
          </w:tcPr>
          <w:p w14:paraId="3EE743CC" w14:textId="77777777" w:rsidR="00E52A3C" w:rsidRPr="00BB718F" w:rsidRDefault="00E52A3C">
            <w:pPr>
              <w:pStyle w:val="BodyLarge"/>
              <w:ind w:left="-90" w:right="-96"/>
              <w:jc w:val="right"/>
              <w:rPr>
                <w:rFonts w:ascii="Liberation Sans" w:hAnsi="Liberation Sans" w:cs="Liberation Sans"/>
              </w:rPr>
            </w:pPr>
          </w:p>
        </w:tc>
        <w:tc>
          <w:tcPr>
            <w:tcW w:w="1279" w:type="dxa"/>
          </w:tcPr>
          <w:p w14:paraId="3EE743CD" w14:textId="77777777" w:rsidR="00E52A3C" w:rsidRPr="00BB718F" w:rsidRDefault="00E52A3C">
            <w:pPr>
              <w:pStyle w:val="BodyLarge"/>
              <w:tabs>
                <w:tab w:val="left" w:pos="1494"/>
              </w:tabs>
              <w:ind w:left="-108" w:right="-62"/>
              <w:jc w:val="right"/>
              <w:rPr>
                <w:rFonts w:ascii="Liberation Sans" w:hAnsi="Liberation Sans" w:cs="Liberation Sans"/>
              </w:rPr>
            </w:pPr>
            <w:r w:rsidRPr="00BB718F">
              <w:rPr>
                <w:rFonts w:ascii="Liberation Sans" w:hAnsi="Liberation Sans" w:cs="Liberation Sans"/>
              </w:rPr>
              <w:t>200,000</w:t>
            </w:r>
          </w:p>
        </w:tc>
        <w:tc>
          <w:tcPr>
            <w:tcW w:w="260" w:type="dxa"/>
          </w:tcPr>
          <w:p w14:paraId="3EE743CE" w14:textId="77777777" w:rsidR="00E52A3C" w:rsidRPr="00BB718F" w:rsidRDefault="00E52A3C">
            <w:pPr>
              <w:pStyle w:val="BodyLarge"/>
              <w:ind w:left="-90" w:right="-96"/>
              <w:jc w:val="right"/>
              <w:rPr>
                <w:rFonts w:ascii="Liberation Sans" w:hAnsi="Liberation Sans" w:cs="Liberation Sans"/>
              </w:rPr>
            </w:pPr>
          </w:p>
        </w:tc>
        <w:tc>
          <w:tcPr>
            <w:tcW w:w="1332" w:type="dxa"/>
          </w:tcPr>
          <w:p w14:paraId="3EE743CF" w14:textId="77777777" w:rsidR="00E52A3C" w:rsidRPr="00BB718F" w:rsidRDefault="00E52A3C">
            <w:pPr>
              <w:pStyle w:val="BodyLarge"/>
              <w:tabs>
                <w:tab w:val="left" w:pos="990"/>
              </w:tabs>
              <w:ind w:left="-108" w:right="-90"/>
              <w:jc w:val="right"/>
              <w:rPr>
                <w:rFonts w:ascii="Liberation Sans" w:hAnsi="Liberation Sans" w:cs="Liberation Sans"/>
              </w:rPr>
            </w:pPr>
            <w:r w:rsidRPr="00BB718F">
              <w:rPr>
                <w:rFonts w:ascii="Liberation Sans" w:hAnsi="Liberation Sans" w:cs="Liberation Sans"/>
                <w:u w:val="double"/>
              </w:rPr>
              <w:t>$195,000</w:t>
            </w:r>
          </w:p>
        </w:tc>
        <w:tc>
          <w:tcPr>
            <w:tcW w:w="315" w:type="dxa"/>
          </w:tcPr>
          <w:p w14:paraId="3EE743D0" w14:textId="77777777" w:rsidR="00E52A3C" w:rsidRPr="00BB718F" w:rsidRDefault="00E52A3C">
            <w:pPr>
              <w:pStyle w:val="BodyLarge"/>
              <w:ind w:left="-90" w:right="-96"/>
              <w:jc w:val="right"/>
              <w:rPr>
                <w:rFonts w:ascii="Liberation Sans" w:hAnsi="Liberation Sans" w:cs="Liberation Sans"/>
              </w:rPr>
            </w:pPr>
          </w:p>
        </w:tc>
        <w:tc>
          <w:tcPr>
            <w:tcW w:w="1373" w:type="dxa"/>
          </w:tcPr>
          <w:p w14:paraId="3EE743D1" w14:textId="77777777" w:rsidR="00E52A3C" w:rsidRPr="00BB718F" w:rsidRDefault="00E52A3C">
            <w:pPr>
              <w:pStyle w:val="BodyLarge"/>
              <w:ind w:left="-117" w:right="-76"/>
              <w:jc w:val="right"/>
              <w:rPr>
                <w:rFonts w:ascii="Liberation Sans" w:hAnsi="Liberation Sans" w:cs="Liberation Sans"/>
              </w:rPr>
            </w:pPr>
            <w:r w:rsidRPr="00BB718F">
              <w:rPr>
                <w:rFonts w:ascii="Liberation Sans" w:hAnsi="Liberation Sans" w:cs="Liberation Sans"/>
              </w:rPr>
              <w:t>300,000</w:t>
            </w:r>
          </w:p>
        </w:tc>
      </w:tr>
      <w:tr w:rsidR="00E52A3C" w:rsidRPr="00BB718F" w14:paraId="3EE743DC" w14:textId="77777777">
        <w:trPr>
          <w:cantSplit/>
        </w:trPr>
        <w:tc>
          <w:tcPr>
            <w:tcW w:w="3582" w:type="dxa"/>
          </w:tcPr>
          <w:p w14:paraId="3EE743D3" w14:textId="77777777" w:rsidR="00E52A3C" w:rsidRPr="00BB718F" w:rsidRDefault="00E52A3C">
            <w:pPr>
              <w:pStyle w:val="BodyLarge"/>
              <w:ind w:left="-100"/>
              <w:rPr>
                <w:rFonts w:ascii="Liberation Sans" w:hAnsi="Liberation Sans" w:cs="Liberation Sans"/>
              </w:rPr>
            </w:pPr>
            <w:r w:rsidRPr="00BB718F">
              <w:rPr>
                <w:rFonts w:ascii="Liberation Sans" w:hAnsi="Liberation Sans" w:cs="Liberation Sans"/>
              </w:rPr>
              <w:t>Net sales</w:t>
            </w:r>
          </w:p>
        </w:tc>
        <w:tc>
          <w:tcPr>
            <w:tcW w:w="252" w:type="dxa"/>
          </w:tcPr>
          <w:p w14:paraId="3EE743D4" w14:textId="77777777" w:rsidR="00E52A3C" w:rsidRPr="00BB718F" w:rsidRDefault="00E52A3C">
            <w:pPr>
              <w:pStyle w:val="BodyLarge"/>
              <w:rPr>
                <w:rFonts w:ascii="Liberation Sans" w:hAnsi="Liberation Sans" w:cs="Liberation Sans"/>
              </w:rPr>
            </w:pPr>
          </w:p>
        </w:tc>
        <w:tc>
          <w:tcPr>
            <w:tcW w:w="1233" w:type="dxa"/>
          </w:tcPr>
          <w:p w14:paraId="3EE743D5" w14:textId="77777777" w:rsidR="00E52A3C" w:rsidRPr="00BB718F" w:rsidRDefault="00E52A3C">
            <w:pPr>
              <w:pStyle w:val="BodyLarge"/>
              <w:ind w:left="-108" w:right="-81"/>
              <w:jc w:val="right"/>
              <w:rPr>
                <w:rFonts w:ascii="Liberation Sans" w:hAnsi="Liberation Sans" w:cs="Liberation Sans"/>
              </w:rPr>
            </w:pPr>
          </w:p>
        </w:tc>
        <w:tc>
          <w:tcPr>
            <w:tcW w:w="279" w:type="dxa"/>
          </w:tcPr>
          <w:p w14:paraId="3EE743D6" w14:textId="77777777" w:rsidR="00E52A3C" w:rsidRPr="00BB718F" w:rsidRDefault="00E52A3C">
            <w:pPr>
              <w:pStyle w:val="BodyLarge"/>
              <w:ind w:left="-90" w:right="-96"/>
              <w:jc w:val="right"/>
              <w:rPr>
                <w:rFonts w:ascii="Liberation Sans" w:hAnsi="Liberation Sans" w:cs="Liberation Sans"/>
              </w:rPr>
            </w:pPr>
          </w:p>
        </w:tc>
        <w:tc>
          <w:tcPr>
            <w:tcW w:w="1279" w:type="dxa"/>
          </w:tcPr>
          <w:p w14:paraId="3EE743D7" w14:textId="77777777" w:rsidR="00E52A3C" w:rsidRPr="00BB718F" w:rsidRDefault="00E52A3C" w:rsidP="0099671F">
            <w:pPr>
              <w:pStyle w:val="BodyLarge"/>
              <w:tabs>
                <w:tab w:val="left" w:pos="1494"/>
              </w:tabs>
              <w:ind w:left="-108" w:right="-62"/>
              <w:jc w:val="right"/>
              <w:rPr>
                <w:rFonts w:ascii="Liberation Sans" w:hAnsi="Liberation Sans" w:cs="Liberation Sans"/>
              </w:rPr>
            </w:pPr>
            <w:r w:rsidRPr="00BB718F">
              <w:rPr>
                <w:rFonts w:ascii="Liberation Sans" w:hAnsi="Liberation Sans" w:cs="Liberation Sans"/>
                <w:u w:val="single"/>
              </w:rPr>
              <w:t>  160,000</w:t>
            </w:r>
          </w:p>
        </w:tc>
        <w:tc>
          <w:tcPr>
            <w:tcW w:w="260" w:type="dxa"/>
          </w:tcPr>
          <w:p w14:paraId="3EE743D8" w14:textId="77777777" w:rsidR="00E52A3C" w:rsidRPr="00BB718F" w:rsidRDefault="00E52A3C">
            <w:pPr>
              <w:pStyle w:val="BodyLarge"/>
              <w:ind w:left="-90" w:right="-96"/>
              <w:jc w:val="right"/>
              <w:rPr>
                <w:rFonts w:ascii="Liberation Sans" w:hAnsi="Liberation Sans" w:cs="Liberation Sans"/>
              </w:rPr>
            </w:pPr>
          </w:p>
        </w:tc>
        <w:tc>
          <w:tcPr>
            <w:tcW w:w="1332" w:type="dxa"/>
          </w:tcPr>
          <w:p w14:paraId="3EE743D9" w14:textId="77777777" w:rsidR="00E52A3C" w:rsidRPr="00BB718F" w:rsidRDefault="00E52A3C">
            <w:pPr>
              <w:pStyle w:val="BodyLarge"/>
              <w:ind w:left="-90" w:right="-96"/>
              <w:jc w:val="right"/>
              <w:rPr>
                <w:rFonts w:ascii="Liberation Sans" w:hAnsi="Liberation Sans" w:cs="Liberation Sans"/>
              </w:rPr>
            </w:pPr>
          </w:p>
        </w:tc>
        <w:tc>
          <w:tcPr>
            <w:tcW w:w="315" w:type="dxa"/>
          </w:tcPr>
          <w:p w14:paraId="3EE743DA" w14:textId="77777777" w:rsidR="00E52A3C" w:rsidRPr="00BB718F" w:rsidRDefault="00E52A3C">
            <w:pPr>
              <w:pStyle w:val="BodyLarge"/>
              <w:ind w:left="-90" w:right="-96"/>
              <w:jc w:val="right"/>
              <w:rPr>
                <w:rFonts w:ascii="Liberation Sans" w:hAnsi="Liberation Sans" w:cs="Liberation Sans"/>
              </w:rPr>
            </w:pPr>
          </w:p>
        </w:tc>
        <w:tc>
          <w:tcPr>
            <w:tcW w:w="1373" w:type="dxa"/>
          </w:tcPr>
          <w:p w14:paraId="3EE743DB" w14:textId="77777777" w:rsidR="00E52A3C" w:rsidRPr="00BB718F" w:rsidRDefault="00E52A3C" w:rsidP="0099671F">
            <w:pPr>
              <w:pStyle w:val="BodyLarge"/>
              <w:ind w:left="-117" w:right="-76"/>
              <w:jc w:val="right"/>
              <w:rPr>
                <w:rFonts w:ascii="Liberation Sans" w:hAnsi="Liberation Sans" w:cs="Liberation Sans"/>
              </w:rPr>
            </w:pPr>
            <w:r w:rsidRPr="00BB718F">
              <w:rPr>
                <w:rFonts w:ascii="Liberation Sans" w:hAnsi="Liberation Sans" w:cs="Liberation Sans"/>
                <w:u w:val="single"/>
              </w:rPr>
              <w:t>  230,000</w:t>
            </w:r>
          </w:p>
        </w:tc>
      </w:tr>
      <w:tr w:rsidR="00E52A3C" w:rsidRPr="00BB718F" w14:paraId="3EE743E6" w14:textId="77777777">
        <w:trPr>
          <w:cantSplit/>
        </w:trPr>
        <w:tc>
          <w:tcPr>
            <w:tcW w:w="3582" w:type="dxa"/>
          </w:tcPr>
          <w:p w14:paraId="3EE743DD" w14:textId="77777777" w:rsidR="00E52A3C" w:rsidRPr="00BB718F" w:rsidRDefault="00E52A3C">
            <w:pPr>
              <w:pStyle w:val="BodyLarge"/>
              <w:ind w:left="-100"/>
              <w:rPr>
                <w:rFonts w:ascii="Liberation Sans" w:hAnsi="Liberation Sans" w:cs="Liberation Sans"/>
              </w:rPr>
            </w:pPr>
            <w:r w:rsidRPr="00BB718F">
              <w:rPr>
                <w:rFonts w:ascii="Liberation Sans" w:hAnsi="Liberation Sans" w:cs="Liberation Sans"/>
              </w:rPr>
              <w:t>Ending inventory at retail</w:t>
            </w:r>
          </w:p>
        </w:tc>
        <w:tc>
          <w:tcPr>
            <w:tcW w:w="252" w:type="dxa"/>
          </w:tcPr>
          <w:p w14:paraId="3EE743DE" w14:textId="77777777" w:rsidR="00E52A3C" w:rsidRPr="00BB718F" w:rsidRDefault="00E52A3C">
            <w:pPr>
              <w:pStyle w:val="BodyLarge"/>
              <w:rPr>
                <w:rFonts w:ascii="Liberation Sans" w:hAnsi="Liberation Sans" w:cs="Liberation Sans"/>
              </w:rPr>
            </w:pPr>
          </w:p>
        </w:tc>
        <w:tc>
          <w:tcPr>
            <w:tcW w:w="1233" w:type="dxa"/>
          </w:tcPr>
          <w:p w14:paraId="3EE743DF" w14:textId="77777777" w:rsidR="00E52A3C" w:rsidRPr="00BB718F" w:rsidRDefault="00E52A3C">
            <w:pPr>
              <w:pStyle w:val="BodyLarge"/>
              <w:ind w:left="-108" w:right="-63"/>
              <w:jc w:val="right"/>
              <w:rPr>
                <w:rFonts w:ascii="Liberation Sans" w:hAnsi="Liberation Sans" w:cs="Liberation Sans"/>
              </w:rPr>
            </w:pPr>
          </w:p>
        </w:tc>
        <w:tc>
          <w:tcPr>
            <w:tcW w:w="279" w:type="dxa"/>
          </w:tcPr>
          <w:p w14:paraId="3EE743E0" w14:textId="77777777" w:rsidR="00E52A3C" w:rsidRPr="00BB718F" w:rsidRDefault="00E52A3C">
            <w:pPr>
              <w:pStyle w:val="BodyLarge"/>
              <w:ind w:left="-90" w:right="-96"/>
              <w:jc w:val="right"/>
              <w:rPr>
                <w:rFonts w:ascii="Liberation Sans" w:hAnsi="Liberation Sans" w:cs="Liberation Sans"/>
              </w:rPr>
            </w:pPr>
          </w:p>
        </w:tc>
        <w:tc>
          <w:tcPr>
            <w:tcW w:w="1279" w:type="dxa"/>
          </w:tcPr>
          <w:p w14:paraId="3EE743E1" w14:textId="77777777" w:rsidR="00E52A3C" w:rsidRPr="00BB718F" w:rsidRDefault="00E52A3C" w:rsidP="0099671F">
            <w:pPr>
              <w:pStyle w:val="BodyLarge"/>
              <w:ind w:left="-108" w:right="-62"/>
              <w:jc w:val="right"/>
              <w:rPr>
                <w:rFonts w:ascii="Liberation Sans" w:hAnsi="Liberation Sans" w:cs="Liberation Sans"/>
              </w:rPr>
            </w:pPr>
            <w:r w:rsidRPr="00BB718F">
              <w:rPr>
                <w:rFonts w:ascii="Liberation Sans" w:hAnsi="Liberation Sans" w:cs="Liberation Sans"/>
                <w:u w:val="double"/>
              </w:rPr>
              <w:t>$  40,000</w:t>
            </w:r>
          </w:p>
        </w:tc>
        <w:tc>
          <w:tcPr>
            <w:tcW w:w="260" w:type="dxa"/>
          </w:tcPr>
          <w:p w14:paraId="3EE743E2" w14:textId="77777777" w:rsidR="00E52A3C" w:rsidRPr="00BB718F" w:rsidRDefault="00E52A3C">
            <w:pPr>
              <w:pStyle w:val="BodyLarge"/>
              <w:ind w:left="-90" w:right="-96"/>
              <w:jc w:val="right"/>
              <w:rPr>
                <w:rFonts w:ascii="Liberation Sans" w:hAnsi="Liberation Sans" w:cs="Liberation Sans"/>
              </w:rPr>
            </w:pPr>
          </w:p>
        </w:tc>
        <w:tc>
          <w:tcPr>
            <w:tcW w:w="1332" w:type="dxa"/>
          </w:tcPr>
          <w:p w14:paraId="3EE743E3" w14:textId="77777777" w:rsidR="00E52A3C" w:rsidRPr="00BB718F" w:rsidRDefault="00E52A3C">
            <w:pPr>
              <w:pStyle w:val="BodyLarge"/>
              <w:ind w:left="-90" w:right="-96"/>
              <w:jc w:val="right"/>
              <w:rPr>
                <w:rFonts w:ascii="Liberation Sans" w:hAnsi="Liberation Sans" w:cs="Liberation Sans"/>
              </w:rPr>
            </w:pPr>
          </w:p>
        </w:tc>
        <w:tc>
          <w:tcPr>
            <w:tcW w:w="315" w:type="dxa"/>
          </w:tcPr>
          <w:p w14:paraId="3EE743E4" w14:textId="77777777" w:rsidR="00E52A3C" w:rsidRPr="00BB718F" w:rsidRDefault="00E52A3C">
            <w:pPr>
              <w:pStyle w:val="BodyLarge"/>
              <w:ind w:left="-90" w:right="-96"/>
              <w:jc w:val="right"/>
              <w:rPr>
                <w:rFonts w:ascii="Liberation Sans" w:hAnsi="Liberation Sans" w:cs="Liberation Sans"/>
              </w:rPr>
            </w:pPr>
          </w:p>
        </w:tc>
        <w:tc>
          <w:tcPr>
            <w:tcW w:w="1373" w:type="dxa"/>
          </w:tcPr>
          <w:p w14:paraId="3EE743E5" w14:textId="77777777" w:rsidR="00E52A3C" w:rsidRPr="00BB718F" w:rsidRDefault="00E52A3C" w:rsidP="0099671F">
            <w:pPr>
              <w:pStyle w:val="BodyLarge"/>
              <w:ind w:left="-90" w:right="-76"/>
              <w:jc w:val="right"/>
              <w:rPr>
                <w:rFonts w:ascii="Liberation Sans" w:hAnsi="Liberation Sans" w:cs="Liberation Sans"/>
              </w:rPr>
            </w:pPr>
            <w:r w:rsidRPr="00BB718F">
              <w:rPr>
                <w:rFonts w:ascii="Liberation Sans" w:hAnsi="Liberation Sans" w:cs="Liberation Sans"/>
                <w:u w:val="double"/>
              </w:rPr>
              <w:t>$  70,000</w:t>
            </w:r>
          </w:p>
        </w:tc>
      </w:tr>
    </w:tbl>
    <w:p w14:paraId="3EE743E7" w14:textId="77777777" w:rsidR="00E52A3C" w:rsidRPr="00BB718F" w:rsidRDefault="00E52A3C">
      <w:pPr>
        <w:pStyle w:val="BodyLarge"/>
        <w:spacing w:before="160"/>
        <w:rPr>
          <w:rFonts w:ascii="Liberation Sans" w:hAnsi="Liberation Sans" w:cs="Liberation Sans"/>
        </w:rPr>
      </w:pPr>
    </w:p>
    <w:tbl>
      <w:tblPr>
        <w:tblW w:w="0" w:type="auto"/>
        <w:tblInd w:w="-106" w:type="dxa"/>
        <w:tblLayout w:type="fixed"/>
        <w:tblLook w:val="0000" w:firstRow="0" w:lastRow="0" w:firstColumn="0" w:lastColumn="0" w:noHBand="0" w:noVBand="0"/>
      </w:tblPr>
      <w:tblGrid>
        <w:gridCol w:w="2502"/>
        <w:gridCol w:w="1222"/>
        <w:gridCol w:w="1316"/>
        <w:gridCol w:w="954"/>
        <w:gridCol w:w="1278"/>
        <w:gridCol w:w="1170"/>
        <w:gridCol w:w="1206"/>
      </w:tblGrid>
      <w:tr w:rsidR="00E52A3C" w:rsidRPr="00BB718F" w14:paraId="3EE743EF" w14:textId="77777777" w:rsidTr="00513C92">
        <w:trPr>
          <w:cantSplit/>
        </w:trPr>
        <w:tc>
          <w:tcPr>
            <w:tcW w:w="2502" w:type="dxa"/>
            <w:vMerge w:val="restart"/>
            <w:vAlign w:val="center"/>
          </w:tcPr>
          <w:p w14:paraId="3EE743E8" w14:textId="77777777" w:rsidR="00E52A3C" w:rsidRPr="00BB718F" w:rsidRDefault="00E52A3C">
            <w:pPr>
              <w:pStyle w:val="BodyLarge"/>
              <w:spacing w:after="50"/>
              <w:ind w:left="-115" w:right="-115"/>
              <w:rPr>
                <w:rFonts w:ascii="Liberation Sans" w:hAnsi="Liberation Sans" w:cs="Liberation Sans"/>
              </w:rPr>
            </w:pPr>
            <w:r w:rsidRPr="00BB718F">
              <w:rPr>
                <w:rFonts w:ascii="Liberation Sans" w:hAnsi="Liberation Sans" w:cs="Liberation Sans"/>
              </w:rPr>
              <w:t>Cost/retail ratio</w:t>
            </w:r>
          </w:p>
        </w:tc>
        <w:tc>
          <w:tcPr>
            <w:tcW w:w="1222" w:type="dxa"/>
          </w:tcPr>
          <w:p w14:paraId="3EE743E9" w14:textId="77777777" w:rsidR="00E52A3C" w:rsidRPr="00BB718F" w:rsidRDefault="00E52A3C">
            <w:pPr>
              <w:pStyle w:val="BodyLarge"/>
              <w:spacing w:before="160"/>
              <w:rPr>
                <w:rFonts w:ascii="Liberation Sans" w:hAnsi="Liberation Sans" w:cs="Liberation Sans"/>
              </w:rPr>
            </w:pPr>
          </w:p>
        </w:tc>
        <w:tc>
          <w:tcPr>
            <w:tcW w:w="1316" w:type="dxa"/>
            <w:tcBorders>
              <w:bottom w:val="single" w:sz="4" w:space="0" w:color="auto"/>
            </w:tcBorders>
          </w:tcPr>
          <w:p w14:paraId="3EE743EA" w14:textId="77777777" w:rsidR="00E52A3C" w:rsidRPr="00BB718F" w:rsidRDefault="00E52A3C">
            <w:pPr>
              <w:pStyle w:val="BodyLarge"/>
              <w:spacing w:before="160"/>
              <w:ind w:left="-108" w:right="-108" w:hanging="50"/>
              <w:jc w:val="center"/>
              <w:rPr>
                <w:rFonts w:ascii="Liberation Sans" w:hAnsi="Liberation Sans" w:cs="Liberation Sans"/>
              </w:rPr>
            </w:pPr>
            <w:r w:rsidRPr="00BB718F">
              <w:rPr>
                <w:rFonts w:ascii="Liberation Sans" w:hAnsi="Liberation Sans" w:cs="Liberation Sans"/>
              </w:rPr>
              <w:t>$140,000</w:t>
            </w:r>
          </w:p>
        </w:tc>
        <w:tc>
          <w:tcPr>
            <w:tcW w:w="954" w:type="dxa"/>
            <w:vMerge w:val="restart"/>
            <w:vAlign w:val="center"/>
          </w:tcPr>
          <w:p w14:paraId="3EE743EB" w14:textId="77777777" w:rsidR="00E52A3C" w:rsidRPr="00BB718F" w:rsidRDefault="00E52A3C">
            <w:pPr>
              <w:pStyle w:val="BodyLarge"/>
              <w:spacing w:after="50"/>
              <w:ind w:left="-115" w:right="-115"/>
              <w:jc w:val="center"/>
              <w:rPr>
                <w:rFonts w:ascii="Liberation Sans" w:hAnsi="Liberation Sans" w:cs="Liberation Sans"/>
              </w:rPr>
            </w:pPr>
            <w:r w:rsidRPr="00BB718F">
              <w:rPr>
                <w:rFonts w:ascii="Liberation Sans" w:hAnsi="Liberation Sans" w:cs="Liberation Sans"/>
              </w:rPr>
              <w:t xml:space="preserve">= </w:t>
            </w:r>
            <w:r w:rsidRPr="00BB718F">
              <w:rPr>
                <w:rFonts w:ascii="Liberation Sans" w:hAnsi="Liberation Sans" w:cs="Liberation Sans"/>
                <w:u w:val="double"/>
              </w:rPr>
              <w:t>70%</w:t>
            </w:r>
          </w:p>
        </w:tc>
        <w:tc>
          <w:tcPr>
            <w:tcW w:w="1278" w:type="dxa"/>
          </w:tcPr>
          <w:p w14:paraId="3EE743EC" w14:textId="77777777" w:rsidR="00E52A3C" w:rsidRPr="00BB718F" w:rsidRDefault="00E52A3C">
            <w:pPr>
              <w:pStyle w:val="BodyLarge"/>
              <w:spacing w:before="160"/>
              <w:rPr>
                <w:rFonts w:ascii="Liberation Sans" w:hAnsi="Liberation Sans" w:cs="Liberation Sans"/>
              </w:rPr>
            </w:pPr>
          </w:p>
        </w:tc>
        <w:tc>
          <w:tcPr>
            <w:tcW w:w="1170" w:type="dxa"/>
            <w:tcBorders>
              <w:bottom w:val="single" w:sz="4" w:space="0" w:color="auto"/>
            </w:tcBorders>
          </w:tcPr>
          <w:p w14:paraId="3EE743ED" w14:textId="77777777" w:rsidR="00E52A3C" w:rsidRPr="00BB718F" w:rsidRDefault="00E52A3C">
            <w:pPr>
              <w:pStyle w:val="BodyLarge"/>
              <w:spacing w:before="160"/>
              <w:ind w:left="-150" w:right="-126"/>
              <w:jc w:val="center"/>
              <w:rPr>
                <w:rFonts w:ascii="Liberation Sans" w:hAnsi="Liberation Sans" w:cs="Liberation Sans"/>
              </w:rPr>
            </w:pPr>
            <w:r w:rsidRPr="00BB718F">
              <w:rPr>
                <w:rFonts w:ascii="Liberation Sans" w:hAnsi="Liberation Sans" w:cs="Liberation Sans"/>
              </w:rPr>
              <w:t>$195,000</w:t>
            </w:r>
          </w:p>
        </w:tc>
        <w:tc>
          <w:tcPr>
            <w:tcW w:w="1206" w:type="dxa"/>
            <w:vMerge w:val="restart"/>
            <w:vAlign w:val="center"/>
          </w:tcPr>
          <w:p w14:paraId="3EE743EE" w14:textId="77777777" w:rsidR="00E52A3C" w:rsidRPr="00BB718F" w:rsidRDefault="00E52A3C">
            <w:pPr>
              <w:pStyle w:val="BodyLarge"/>
              <w:spacing w:after="50"/>
              <w:ind w:left="-115" w:right="-115"/>
              <w:jc w:val="center"/>
              <w:rPr>
                <w:rFonts w:ascii="Liberation Sans" w:hAnsi="Liberation Sans" w:cs="Liberation Sans"/>
              </w:rPr>
            </w:pPr>
            <w:r w:rsidRPr="00BB718F">
              <w:rPr>
                <w:rFonts w:ascii="Liberation Sans" w:hAnsi="Liberation Sans" w:cs="Liberation Sans"/>
              </w:rPr>
              <w:t xml:space="preserve">= </w:t>
            </w:r>
            <w:r w:rsidRPr="00BB718F">
              <w:rPr>
                <w:rFonts w:ascii="Liberation Sans" w:hAnsi="Liberation Sans" w:cs="Liberation Sans"/>
                <w:u w:val="double"/>
              </w:rPr>
              <w:t>65%</w:t>
            </w:r>
          </w:p>
        </w:tc>
      </w:tr>
      <w:tr w:rsidR="00E52A3C" w:rsidRPr="00BB718F" w14:paraId="3EE743F7" w14:textId="77777777" w:rsidTr="00513C92">
        <w:trPr>
          <w:cantSplit/>
          <w:trHeight w:val="386"/>
        </w:trPr>
        <w:tc>
          <w:tcPr>
            <w:tcW w:w="2502" w:type="dxa"/>
            <w:vMerge/>
          </w:tcPr>
          <w:p w14:paraId="3EE743F0" w14:textId="77777777" w:rsidR="00E52A3C" w:rsidRPr="00BB718F" w:rsidRDefault="00E52A3C">
            <w:pPr>
              <w:pStyle w:val="BodyLarge"/>
              <w:spacing w:before="160"/>
              <w:ind w:left="-90" w:right="-108"/>
              <w:rPr>
                <w:rFonts w:ascii="Liberation Sans" w:hAnsi="Liberation Sans" w:cs="Liberation Sans"/>
              </w:rPr>
            </w:pPr>
          </w:p>
        </w:tc>
        <w:tc>
          <w:tcPr>
            <w:tcW w:w="1222" w:type="dxa"/>
          </w:tcPr>
          <w:p w14:paraId="3EE743F1" w14:textId="77777777" w:rsidR="00E52A3C" w:rsidRPr="00BB718F" w:rsidRDefault="00E52A3C">
            <w:pPr>
              <w:pStyle w:val="BodyLarge"/>
              <w:spacing w:before="160"/>
              <w:rPr>
                <w:rFonts w:ascii="Liberation Sans" w:hAnsi="Liberation Sans" w:cs="Liberation Sans"/>
              </w:rPr>
            </w:pPr>
          </w:p>
        </w:tc>
        <w:tc>
          <w:tcPr>
            <w:tcW w:w="1316" w:type="dxa"/>
          </w:tcPr>
          <w:p w14:paraId="3EE743F2" w14:textId="77777777" w:rsidR="00E52A3C" w:rsidRPr="00BB718F" w:rsidRDefault="00E52A3C">
            <w:pPr>
              <w:pStyle w:val="BodyLarge"/>
              <w:ind w:left="-108" w:right="-108" w:hanging="50"/>
              <w:jc w:val="center"/>
              <w:rPr>
                <w:rFonts w:ascii="Liberation Sans" w:hAnsi="Liberation Sans" w:cs="Liberation Sans"/>
              </w:rPr>
            </w:pPr>
            <w:r w:rsidRPr="00BB718F">
              <w:rPr>
                <w:rFonts w:ascii="Liberation Sans" w:hAnsi="Liberation Sans" w:cs="Liberation Sans"/>
              </w:rPr>
              <w:t>$200,000</w:t>
            </w:r>
          </w:p>
        </w:tc>
        <w:tc>
          <w:tcPr>
            <w:tcW w:w="954" w:type="dxa"/>
            <w:vMerge/>
          </w:tcPr>
          <w:p w14:paraId="3EE743F3" w14:textId="77777777" w:rsidR="00E52A3C" w:rsidRPr="00BB718F" w:rsidRDefault="00E52A3C">
            <w:pPr>
              <w:pStyle w:val="BodyLarge"/>
              <w:spacing w:before="160"/>
              <w:rPr>
                <w:rFonts w:ascii="Liberation Sans" w:hAnsi="Liberation Sans" w:cs="Liberation Sans"/>
              </w:rPr>
            </w:pPr>
          </w:p>
        </w:tc>
        <w:tc>
          <w:tcPr>
            <w:tcW w:w="1278" w:type="dxa"/>
          </w:tcPr>
          <w:p w14:paraId="3EE743F4" w14:textId="77777777" w:rsidR="00E52A3C" w:rsidRPr="00BB718F" w:rsidRDefault="00E52A3C">
            <w:pPr>
              <w:pStyle w:val="BodyLarge"/>
              <w:spacing w:before="160"/>
              <w:rPr>
                <w:rFonts w:ascii="Liberation Sans" w:hAnsi="Liberation Sans" w:cs="Liberation Sans"/>
              </w:rPr>
            </w:pPr>
          </w:p>
        </w:tc>
        <w:tc>
          <w:tcPr>
            <w:tcW w:w="1170" w:type="dxa"/>
          </w:tcPr>
          <w:p w14:paraId="3EE743F5" w14:textId="77777777" w:rsidR="00E52A3C" w:rsidRPr="00BB718F" w:rsidRDefault="00E52A3C">
            <w:pPr>
              <w:pStyle w:val="BodyLarge"/>
              <w:ind w:left="-144" w:right="-130"/>
              <w:jc w:val="center"/>
              <w:rPr>
                <w:rFonts w:ascii="Liberation Sans" w:hAnsi="Liberation Sans" w:cs="Liberation Sans"/>
              </w:rPr>
            </w:pPr>
            <w:r w:rsidRPr="00BB718F">
              <w:rPr>
                <w:rFonts w:ascii="Liberation Sans" w:hAnsi="Liberation Sans" w:cs="Liberation Sans"/>
              </w:rPr>
              <w:t>$300,000</w:t>
            </w:r>
          </w:p>
        </w:tc>
        <w:tc>
          <w:tcPr>
            <w:tcW w:w="1206" w:type="dxa"/>
            <w:vMerge/>
          </w:tcPr>
          <w:p w14:paraId="3EE743F6" w14:textId="77777777" w:rsidR="00E52A3C" w:rsidRPr="00BB718F" w:rsidRDefault="00E52A3C">
            <w:pPr>
              <w:pStyle w:val="BodyLarge"/>
              <w:spacing w:before="160"/>
              <w:rPr>
                <w:rFonts w:ascii="Liberation Sans" w:hAnsi="Liberation Sans" w:cs="Liberation Sans"/>
              </w:rPr>
            </w:pPr>
          </w:p>
        </w:tc>
      </w:tr>
    </w:tbl>
    <w:p w14:paraId="3EE743F8" w14:textId="77777777" w:rsidR="00E52A3C" w:rsidRPr="00BB718F" w:rsidRDefault="00E52A3C">
      <w:pPr>
        <w:pStyle w:val="BodyLarge"/>
        <w:jc w:val="center"/>
        <w:rPr>
          <w:rFonts w:ascii="Liberation Sans" w:hAnsi="Liberation Sans" w:cs="Liberation Sans"/>
        </w:rPr>
      </w:pPr>
    </w:p>
    <w:p w14:paraId="3EE743F9" w14:textId="77777777" w:rsidR="00E52A3C" w:rsidRPr="00BB718F" w:rsidRDefault="00E52A3C">
      <w:pPr>
        <w:pStyle w:val="BodyLarge"/>
        <w:rPr>
          <w:rFonts w:ascii="Liberation Sans" w:hAnsi="Liberation Sans" w:cs="Liberation Sans"/>
        </w:rPr>
      </w:pPr>
      <w:r w:rsidRPr="00BB718F">
        <w:rPr>
          <w:rFonts w:ascii="Liberation Sans" w:hAnsi="Liberation Sans" w:cs="Liberation Sans"/>
        </w:rPr>
        <w:t>Estimated cost of ending</w:t>
      </w:r>
    </w:p>
    <w:p w14:paraId="3EE743FA" w14:textId="77777777" w:rsidR="00E52A3C" w:rsidRPr="00BB718F" w:rsidRDefault="00E52A3C">
      <w:pPr>
        <w:pStyle w:val="BodyLarge"/>
        <w:tabs>
          <w:tab w:val="left" w:pos="3600"/>
          <w:tab w:val="left" w:pos="7020"/>
        </w:tabs>
        <w:rPr>
          <w:rFonts w:ascii="Liberation Sans" w:hAnsi="Liberation Sans" w:cs="Liberation Sans"/>
          <w:sz w:val="24"/>
          <w:szCs w:val="24"/>
        </w:rPr>
      </w:pPr>
      <w:r w:rsidRPr="00BB718F">
        <w:rPr>
          <w:rFonts w:ascii="Liberation Sans" w:hAnsi="Liberation Sans" w:cs="Liberation Sans"/>
        </w:rPr>
        <w:t xml:space="preserve">    inventory</w:t>
      </w:r>
      <w:r w:rsidRPr="00BB718F">
        <w:rPr>
          <w:rFonts w:ascii="Liberation Sans" w:hAnsi="Liberation Sans" w:cs="Liberation Sans"/>
        </w:rPr>
        <w:tab/>
      </w:r>
      <w:r w:rsidRPr="00BB718F">
        <w:rPr>
          <w:rFonts w:ascii="Liberation Sans" w:hAnsi="Liberation Sans" w:cs="Liberation Sans"/>
          <w:sz w:val="24"/>
          <w:szCs w:val="24"/>
        </w:rPr>
        <w:t xml:space="preserve">$40,000 X 70% = </w:t>
      </w:r>
      <w:r w:rsidRPr="00BB718F">
        <w:rPr>
          <w:rFonts w:ascii="Liberation Sans" w:hAnsi="Liberation Sans" w:cs="Liberation Sans"/>
          <w:sz w:val="24"/>
          <w:szCs w:val="24"/>
          <w:u w:val="double"/>
        </w:rPr>
        <w:t>$28,000</w:t>
      </w:r>
      <w:r w:rsidRPr="00BB718F">
        <w:rPr>
          <w:rFonts w:ascii="Liberation Sans" w:hAnsi="Liberation Sans" w:cs="Liberation Sans"/>
          <w:sz w:val="24"/>
          <w:szCs w:val="24"/>
        </w:rPr>
        <w:tab/>
        <w:t xml:space="preserve">$70,000 X 65% = </w:t>
      </w:r>
      <w:r w:rsidRPr="00BB718F">
        <w:rPr>
          <w:rFonts w:ascii="Liberation Sans" w:hAnsi="Liberation Sans" w:cs="Liberation Sans"/>
          <w:sz w:val="24"/>
          <w:szCs w:val="24"/>
          <w:u w:val="double"/>
        </w:rPr>
        <w:t>$45,500</w:t>
      </w:r>
    </w:p>
    <w:p w14:paraId="3EE743FB" w14:textId="77777777" w:rsidR="00E52A3C" w:rsidRPr="00BB718F" w:rsidRDefault="00E52A3C">
      <w:pPr>
        <w:pStyle w:val="2Head"/>
        <w:spacing w:after="120"/>
        <w:rPr>
          <w:rFonts w:ascii="Liberation Sans" w:hAnsi="Liberation Sans" w:cs="Liberation Sans"/>
        </w:rPr>
      </w:pPr>
    </w:p>
    <w:p w14:paraId="3EE743FC" w14:textId="77777777" w:rsidR="00E52A3C" w:rsidRPr="00BB718F" w:rsidRDefault="00E52A3C">
      <w:pPr>
        <w:pStyle w:val="2Head"/>
        <w:spacing w:after="120"/>
        <w:rPr>
          <w:rFonts w:ascii="Liberation Sans" w:hAnsi="Liberation Sans" w:cs="Liberation Sans"/>
        </w:rPr>
      </w:pPr>
    </w:p>
    <w:p w14:paraId="3EE743FD" w14:textId="77777777" w:rsidR="00E52A3C" w:rsidRPr="00BB718F" w:rsidRDefault="00E52A3C" w:rsidP="00E35B81">
      <w:pPr>
        <w:pStyle w:val="2Head"/>
        <w:spacing w:after="120"/>
        <w:jc w:val="both"/>
        <w:rPr>
          <w:rFonts w:ascii="Liberation Sans" w:hAnsi="Liberation Sans" w:cs="Liberation Sans"/>
        </w:rPr>
      </w:pPr>
    </w:p>
    <w:sectPr w:rsidR="00E52A3C" w:rsidRPr="00BB718F" w:rsidSect="004E4EFA">
      <w:footerReference w:type="default" r:id="rId7"/>
      <w:pgSz w:w="12240" w:h="15840" w:code="1"/>
      <w:pgMar w:top="720" w:right="360" w:bottom="907"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74402" w14:textId="77777777" w:rsidR="00480A06" w:rsidRDefault="00480A06">
      <w:pPr>
        <w:spacing w:line="240" w:lineRule="auto"/>
        <w:rPr>
          <w:rFonts w:cs="Times New Roman"/>
        </w:rPr>
      </w:pPr>
      <w:r>
        <w:rPr>
          <w:rFonts w:cs="Times New Roman"/>
        </w:rPr>
        <w:separator/>
      </w:r>
    </w:p>
  </w:endnote>
  <w:endnote w:type="continuationSeparator" w:id="0">
    <w:p w14:paraId="3EE74403" w14:textId="77777777" w:rsidR="00480A06" w:rsidRDefault="00480A06">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74404" w14:textId="77777777" w:rsidR="00480A06" w:rsidRPr="00CC4911" w:rsidRDefault="00480A06" w:rsidP="00D4060B">
    <w:pPr>
      <w:pStyle w:val="Footer"/>
      <w:tabs>
        <w:tab w:val="right" w:pos="10080"/>
      </w:tabs>
      <w:jc w:val="left"/>
      <w:rPr>
        <w:rFonts w:ascii="Liberation Sans" w:hAnsi="Liberation Sans" w:cs="Liberation Sans"/>
        <w:sz w:val="16"/>
        <w:szCs w:val="16"/>
      </w:rPr>
    </w:pPr>
    <w:r>
      <w:rPr>
        <w:rFonts w:ascii="Liberation Sans" w:hAnsi="Liberation Sans" w:cs="Liberation Sans"/>
        <w:sz w:val="16"/>
        <w:szCs w:val="16"/>
        <w:u w:val="single"/>
      </w:rPr>
      <w:t>_________________________________________________________________________________________________________________</w:t>
    </w:r>
  </w:p>
  <w:p w14:paraId="3EE74405" w14:textId="3FE55B04" w:rsidR="00480A06" w:rsidRPr="00CC4911" w:rsidRDefault="00480A06" w:rsidP="00D4060B">
    <w:pPr>
      <w:pStyle w:val="Footer"/>
      <w:tabs>
        <w:tab w:val="right" w:pos="10053"/>
      </w:tabs>
      <w:ind w:left="27"/>
      <w:jc w:val="left"/>
      <w:rPr>
        <w:rStyle w:val="PageNumber"/>
        <w:rFonts w:ascii="Liberation Sans" w:hAnsi="Liberation Sans" w:cs="Liberation Sans"/>
        <w:sz w:val="16"/>
        <w:szCs w:val="16"/>
      </w:rPr>
    </w:pPr>
    <w:r w:rsidRPr="00CC4911">
      <w:rPr>
        <w:rFonts w:ascii="Liberation Sans" w:hAnsi="Liberation Sans" w:cs="Liberation Sans"/>
        <w:sz w:val="16"/>
        <w:szCs w:val="16"/>
      </w:rPr>
      <w:t>Copyright</w:t>
    </w:r>
    <w:r>
      <w:rPr>
        <w:rFonts w:ascii="Liberation Sans" w:hAnsi="Liberation Sans" w:cs="Liberation Sans"/>
        <w:sz w:val="16"/>
        <w:szCs w:val="16"/>
      </w:rPr>
      <w:t xml:space="preserve"> © 2020 John Wiley &amp; Sons, Inc.                               </w:t>
    </w:r>
    <w:r>
      <w:rPr>
        <w:rFonts w:ascii="Liberation Sans" w:hAnsi="Liberation Sans" w:cs="Liberation Sans"/>
        <w:sz w:val="16"/>
        <w:szCs w:val="16"/>
      </w:rPr>
      <w:tab/>
    </w:r>
    <w:r w:rsidRPr="00CC4911">
      <w:rPr>
        <w:rFonts w:ascii="Liberation Sans" w:hAnsi="Liberation Sans" w:cs="Liberation Sans"/>
        <w:sz w:val="16"/>
        <w:szCs w:val="16"/>
      </w:rPr>
      <w:t xml:space="preserve">Weygandt, </w:t>
    </w:r>
    <w:r w:rsidRPr="00CC4911">
      <w:rPr>
        <w:rFonts w:ascii="Liberation Sans" w:hAnsi="Liberation Sans" w:cs="Liberation Sans"/>
        <w:i/>
        <w:iCs/>
        <w:sz w:val="16"/>
        <w:szCs w:val="16"/>
      </w:rPr>
      <w:t>Financial Accounting,</w:t>
    </w:r>
    <w:r>
      <w:rPr>
        <w:rFonts w:ascii="Liberation Sans" w:hAnsi="Liberation Sans" w:cs="Liberation Sans"/>
        <w:sz w:val="16"/>
        <w:szCs w:val="16"/>
      </w:rPr>
      <w:t xml:space="preserve"> 11e</w:t>
    </w:r>
    <w:r w:rsidRPr="00CC4911">
      <w:rPr>
        <w:rFonts w:ascii="Liberation Sans" w:hAnsi="Liberation Sans" w:cs="Liberation Sans"/>
        <w:sz w:val="16"/>
        <w:szCs w:val="16"/>
      </w:rPr>
      <w:t xml:space="preserve">, </w:t>
    </w:r>
    <w:r w:rsidRPr="00CC4911">
      <w:rPr>
        <w:rStyle w:val="PageNumber"/>
        <w:rFonts w:ascii="Liberation Sans" w:hAnsi="Liberation Sans" w:cs="Liberation Sans"/>
        <w:sz w:val="16"/>
        <w:szCs w:val="16"/>
      </w:rPr>
      <w:t xml:space="preserve">Solutions Exercises: Set B </w:t>
    </w:r>
  </w:p>
  <w:p w14:paraId="3EE74406" w14:textId="77777777" w:rsidR="00480A06" w:rsidRPr="00CC4911" w:rsidRDefault="00480A06" w:rsidP="00D4060B">
    <w:pPr>
      <w:pStyle w:val="Footer"/>
      <w:tabs>
        <w:tab w:val="right" w:pos="10053"/>
      </w:tabs>
      <w:ind w:left="27"/>
      <w:jc w:val="left"/>
      <w:rPr>
        <w:rFonts w:ascii="Liberation Sans" w:hAnsi="Liberation Sans" w:cs="Liberation Sans"/>
        <w:sz w:val="16"/>
        <w:szCs w:val="16"/>
      </w:rPr>
    </w:pPr>
    <w:r w:rsidRPr="00CC4911">
      <w:rPr>
        <w:rStyle w:val="PageNumber"/>
        <w:rFonts w:ascii="Liberation Sans" w:hAnsi="Liberation Sans" w:cs="Liberation Sans"/>
        <w:sz w:val="16"/>
        <w:szCs w:val="16"/>
      </w:rPr>
      <w:t>(Instructor Use Only)</w:t>
    </w:r>
    <w:r w:rsidRPr="00CC4911">
      <w:rPr>
        <w:rStyle w:val="PageNumber"/>
        <w:rFonts w:ascii="Liberation Sans" w:hAnsi="Liberation Sans" w:cs="Liberation Sans"/>
        <w:sz w:val="16"/>
        <w:szCs w:val="16"/>
      </w:rPr>
      <w:tab/>
    </w:r>
  </w:p>
  <w:p w14:paraId="3EE74407" w14:textId="77777777" w:rsidR="00480A06" w:rsidRDefault="00480A06" w:rsidP="00600B83">
    <w:pPr>
      <w:pStyle w:val="Footer"/>
      <w:tabs>
        <w:tab w:val="clear" w:pos="4960"/>
        <w:tab w:val="clear" w:pos="9940"/>
        <w:tab w:val="right" w:pos="10053"/>
      </w:tabs>
      <w:ind w:left="27"/>
      <w:jc w:val="left"/>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74400" w14:textId="77777777" w:rsidR="00480A06" w:rsidRDefault="00480A06">
      <w:pPr>
        <w:spacing w:line="240" w:lineRule="auto"/>
        <w:rPr>
          <w:rFonts w:cs="Times New Roman"/>
        </w:rPr>
      </w:pPr>
      <w:r>
        <w:rPr>
          <w:rFonts w:cs="Times New Roman"/>
        </w:rPr>
        <w:separator/>
      </w:r>
    </w:p>
  </w:footnote>
  <w:footnote w:type="continuationSeparator" w:id="0">
    <w:p w14:paraId="3EE74401" w14:textId="77777777" w:rsidR="00480A06" w:rsidRDefault="00480A06">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lvlText w:val="%1."/>
      <w:lvlJc w:val="left"/>
      <w:pPr>
        <w:tabs>
          <w:tab w:val="num" w:pos="900"/>
        </w:tabs>
        <w:ind w:left="900" w:hanging="540"/>
      </w:pPr>
      <w:rPr>
        <w:rFonts w:hint="default"/>
      </w:rPr>
    </w:lvl>
  </w:abstractNum>
  <w:abstractNum w:abstractNumId="1" w15:restartNumberingAfterBreak="0">
    <w:nsid w:val="00000002"/>
    <w:multiLevelType w:val="singleLevel"/>
    <w:tmpl w:val="00000000"/>
    <w:lvl w:ilvl="0">
      <w:start w:val="1"/>
      <w:numFmt w:val="decimal"/>
      <w:lvlText w:val="%1."/>
      <w:lvlJc w:val="left"/>
      <w:pPr>
        <w:tabs>
          <w:tab w:val="num" w:pos="900"/>
        </w:tabs>
        <w:ind w:left="900" w:hanging="540"/>
      </w:pPr>
      <w:rPr>
        <w:rFonts w:hint="default"/>
      </w:rPr>
    </w:lvl>
  </w:abstractNum>
  <w:abstractNum w:abstractNumId="2" w15:restartNumberingAfterBreak="0">
    <w:nsid w:val="00000003"/>
    <w:multiLevelType w:val="singleLevel"/>
    <w:tmpl w:val="00000000"/>
    <w:lvl w:ilvl="0">
      <w:start w:val="1"/>
      <w:numFmt w:val="lowerLetter"/>
      <w:lvlText w:val="(%1)"/>
      <w:lvlJc w:val="left"/>
      <w:pPr>
        <w:tabs>
          <w:tab w:val="num" w:pos="720"/>
        </w:tabs>
        <w:ind w:left="720" w:hanging="720"/>
      </w:pPr>
      <w:rPr>
        <w:rFonts w:hint="default"/>
      </w:rPr>
    </w:lvl>
  </w:abstractNum>
  <w:abstractNum w:abstractNumId="3" w15:restartNumberingAfterBreak="0">
    <w:nsid w:val="7577385D"/>
    <w:multiLevelType w:val="hybridMultilevel"/>
    <w:tmpl w:val="59E88836"/>
    <w:lvl w:ilvl="0" w:tplc="64E65C0E">
      <w:start w:val="3"/>
      <w:numFmt w:val="lowerLetter"/>
      <w:lvlText w:val="(%1)"/>
      <w:lvlJc w:val="left"/>
      <w:pPr>
        <w:tabs>
          <w:tab w:val="num" w:pos="720"/>
        </w:tabs>
        <w:ind w:left="720" w:hanging="360"/>
      </w:pPr>
      <w:rPr>
        <w:rFonts w:hint="default"/>
      </w:rPr>
    </w:lvl>
    <w:lvl w:ilvl="1" w:tplc="D7740868">
      <w:start w:val="1"/>
      <w:numFmt w:val="lowerLetter"/>
      <w:lvlText w:val="%2."/>
      <w:lvlJc w:val="left"/>
      <w:pPr>
        <w:tabs>
          <w:tab w:val="num" w:pos="1440"/>
        </w:tabs>
        <w:ind w:left="1440" w:hanging="360"/>
      </w:pPr>
    </w:lvl>
    <w:lvl w:ilvl="2" w:tplc="F0F0D360">
      <w:start w:val="1"/>
      <w:numFmt w:val="lowerRoman"/>
      <w:lvlText w:val="%3."/>
      <w:lvlJc w:val="right"/>
      <w:pPr>
        <w:tabs>
          <w:tab w:val="num" w:pos="2160"/>
        </w:tabs>
        <w:ind w:left="2160" w:hanging="180"/>
      </w:pPr>
    </w:lvl>
    <w:lvl w:ilvl="3" w:tplc="CA4A0BA4">
      <w:start w:val="1"/>
      <w:numFmt w:val="decimal"/>
      <w:lvlText w:val="%4."/>
      <w:lvlJc w:val="left"/>
      <w:pPr>
        <w:tabs>
          <w:tab w:val="num" w:pos="2880"/>
        </w:tabs>
        <w:ind w:left="2880" w:hanging="360"/>
      </w:pPr>
    </w:lvl>
    <w:lvl w:ilvl="4" w:tplc="EF9A6E32">
      <w:start w:val="1"/>
      <w:numFmt w:val="lowerLetter"/>
      <w:lvlText w:val="%5."/>
      <w:lvlJc w:val="left"/>
      <w:pPr>
        <w:tabs>
          <w:tab w:val="num" w:pos="3600"/>
        </w:tabs>
        <w:ind w:left="3600" w:hanging="360"/>
      </w:pPr>
    </w:lvl>
    <w:lvl w:ilvl="5" w:tplc="DA7E95CA">
      <w:start w:val="1"/>
      <w:numFmt w:val="lowerRoman"/>
      <w:lvlText w:val="%6."/>
      <w:lvlJc w:val="right"/>
      <w:pPr>
        <w:tabs>
          <w:tab w:val="num" w:pos="4320"/>
        </w:tabs>
        <w:ind w:left="4320" w:hanging="180"/>
      </w:pPr>
    </w:lvl>
    <w:lvl w:ilvl="6" w:tplc="DC9C0CD0">
      <w:start w:val="1"/>
      <w:numFmt w:val="decimal"/>
      <w:lvlText w:val="%7."/>
      <w:lvlJc w:val="left"/>
      <w:pPr>
        <w:tabs>
          <w:tab w:val="num" w:pos="5040"/>
        </w:tabs>
        <w:ind w:left="5040" w:hanging="360"/>
      </w:pPr>
    </w:lvl>
    <w:lvl w:ilvl="7" w:tplc="E6EEF0E2">
      <w:start w:val="1"/>
      <w:numFmt w:val="lowerLetter"/>
      <w:lvlText w:val="%8."/>
      <w:lvlJc w:val="left"/>
      <w:pPr>
        <w:tabs>
          <w:tab w:val="num" w:pos="5760"/>
        </w:tabs>
        <w:ind w:left="5760" w:hanging="360"/>
      </w:pPr>
    </w:lvl>
    <w:lvl w:ilvl="8" w:tplc="B546B70A">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A1t7QwMDExNbQ0MLRU0lEKTi0uzszPAykwrAUAJfPE/ywAAAA="/>
  </w:docVars>
  <w:rsids>
    <w:rsidRoot w:val="00D172EF"/>
    <w:rsid w:val="00013241"/>
    <w:rsid w:val="00022B6B"/>
    <w:rsid w:val="00097443"/>
    <w:rsid w:val="000A5A8D"/>
    <w:rsid w:val="000A7DBB"/>
    <w:rsid w:val="000E257A"/>
    <w:rsid w:val="00101D73"/>
    <w:rsid w:val="00151239"/>
    <w:rsid w:val="00177C4B"/>
    <w:rsid w:val="00233399"/>
    <w:rsid w:val="0025106E"/>
    <w:rsid w:val="002B15FE"/>
    <w:rsid w:val="002C70BC"/>
    <w:rsid w:val="002F2A63"/>
    <w:rsid w:val="00303618"/>
    <w:rsid w:val="00342E4B"/>
    <w:rsid w:val="00353965"/>
    <w:rsid w:val="003658DB"/>
    <w:rsid w:val="00462490"/>
    <w:rsid w:val="00467AA5"/>
    <w:rsid w:val="00474329"/>
    <w:rsid w:val="004772C0"/>
    <w:rsid w:val="00480A06"/>
    <w:rsid w:val="00486A47"/>
    <w:rsid w:val="004C0747"/>
    <w:rsid w:val="004C158E"/>
    <w:rsid w:val="004E1A6D"/>
    <w:rsid w:val="004E27B1"/>
    <w:rsid w:val="004E4EFA"/>
    <w:rsid w:val="004F6E99"/>
    <w:rsid w:val="00513C92"/>
    <w:rsid w:val="00571B8F"/>
    <w:rsid w:val="00600B83"/>
    <w:rsid w:val="00611740"/>
    <w:rsid w:val="006121D6"/>
    <w:rsid w:val="0061688A"/>
    <w:rsid w:val="006434FC"/>
    <w:rsid w:val="006510A4"/>
    <w:rsid w:val="006536F5"/>
    <w:rsid w:val="0065764E"/>
    <w:rsid w:val="006B674C"/>
    <w:rsid w:val="00710063"/>
    <w:rsid w:val="00722EFE"/>
    <w:rsid w:val="007335D6"/>
    <w:rsid w:val="00744E83"/>
    <w:rsid w:val="00837609"/>
    <w:rsid w:val="00894F96"/>
    <w:rsid w:val="00894FEB"/>
    <w:rsid w:val="008B4E9C"/>
    <w:rsid w:val="008D71DC"/>
    <w:rsid w:val="008E35FF"/>
    <w:rsid w:val="008F4440"/>
    <w:rsid w:val="00936459"/>
    <w:rsid w:val="00960037"/>
    <w:rsid w:val="00967DDB"/>
    <w:rsid w:val="00995718"/>
    <w:rsid w:val="00996002"/>
    <w:rsid w:val="0099671F"/>
    <w:rsid w:val="009A35F6"/>
    <w:rsid w:val="00A4722E"/>
    <w:rsid w:val="00A70390"/>
    <w:rsid w:val="00A85234"/>
    <w:rsid w:val="00AD2B00"/>
    <w:rsid w:val="00AF3C87"/>
    <w:rsid w:val="00B377A5"/>
    <w:rsid w:val="00B63C78"/>
    <w:rsid w:val="00B841AE"/>
    <w:rsid w:val="00BA2623"/>
    <w:rsid w:val="00BB718F"/>
    <w:rsid w:val="00BB757A"/>
    <w:rsid w:val="00BD1C3A"/>
    <w:rsid w:val="00BE58E6"/>
    <w:rsid w:val="00C156F3"/>
    <w:rsid w:val="00C42903"/>
    <w:rsid w:val="00C754A9"/>
    <w:rsid w:val="00C971F9"/>
    <w:rsid w:val="00C9771B"/>
    <w:rsid w:val="00CB0C24"/>
    <w:rsid w:val="00CC4911"/>
    <w:rsid w:val="00CC6DD1"/>
    <w:rsid w:val="00CD20B7"/>
    <w:rsid w:val="00CF5D1D"/>
    <w:rsid w:val="00CF7978"/>
    <w:rsid w:val="00D172EF"/>
    <w:rsid w:val="00D4060B"/>
    <w:rsid w:val="00D63AD7"/>
    <w:rsid w:val="00DA1118"/>
    <w:rsid w:val="00DD3342"/>
    <w:rsid w:val="00DD5F43"/>
    <w:rsid w:val="00DF2A3F"/>
    <w:rsid w:val="00E14BC9"/>
    <w:rsid w:val="00E2036E"/>
    <w:rsid w:val="00E35B81"/>
    <w:rsid w:val="00E52A3C"/>
    <w:rsid w:val="00E77DEE"/>
    <w:rsid w:val="00F41D61"/>
    <w:rsid w:val="00F564AB"/>
    <w:rsid w:val="00F6267A"/>
    <w:rsid w:val="00F9603B"/>
    <w:rsid w:val="00FA2796"/>
    <w:rsid w:val="00FB5246"/>
    <w:rsid w:val="00FC1BE6"/>
    <w:rsid w:val="00FE25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E73CB1"/>
  <w14:defaultImageDpi w14:val="0"/>
  <w15:docId w15:val="{5FC0FBCB-B7FD-4A02-82E8-560E8C60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sz w:val="22"/>
        <w:szCs w:val="22"/>
        <w:lang w:val="en-IN" w:eastAsia="en-I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2792"/>
      </w:tabs>
      <w:spacing w:line="240" w:lineRule="exact"/>
      <w:ind w:firstLine="30"/>
      <w:jc w:val="both"/>
    </w:pPr>
    <w:rPr>
      <w:rFonts w:ascii="Helvetica" w:eastAsia="Times New Roman" w:hAnsi="Helvetica" w:cs="Helvetica"/>
      <w:lang w:val="en-US" w:eastAsia="en-US"/>
    </w:rPr>
  </w:style>
  <w:style w:type="paragraph" w:styleId="Heading1">
    <w:name w:val="heading 1"/>
    <w:basedOn w:val="Normal"/>
    <w:next w:val="Normal"/>
    <w:link w:val="Heading1Char"/>
    <w:uiPriority w:val="99"/>
    <w:qFormat/>
    <w:pPr>
      <w:keepNext/>
      <w:tabs>
        <w:tab w:val="left" w:pos="480"/>
        <w:tab w:val="left" w:pos="566"/>
      </w:tabs>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B64"/>
    <w:rPr>
      <w:rFonts w:asciiTheme="majorHAnsi" w:eastAsiaTheme="majorEastAsia" w:hAnsiTheme="majorHAnsi" w:cstheme="majorBidi"/>
      <w:b/>
      <w:bCs/>
      <w:kern w:val="32"/>
      <w:sz w:val="32"/>
      <w:szCs w:val="32"/>
      <w:lang w:val="en-US" w:eastAsia="en-US"/>
    </w:rPr>
  </w:style>
  <w:style w:type="paragraph" w:customStyle="1" w:styleId="BodyLarge">
    <w:name w:val="Body (Large)"/>
    <w:basedOn w:val="Normal"/>
    <w:pPr>
      <w:tabs>
        <w:tab w:val="clear" w:pos="-2792"/>
      </w:tabs>
      <w:spacing w:line="320" w:lineRule="exact"/>
      <w:ind w:firstLine="0"/>
      <w:jc w:val="left"/>
    </w:pPr>
    <w:rPr>
      <w:b/>
      <w:bCs/>
      <w:sz w:val="28"/>
      <w:szCs w:val="28"/>
    </w:rPr>
  </w:style>
  <w:style w:type="paragraph" w:customStyle="1" w:styleId="2Head">
    <w:name w:val="#2 Head"/>
    <w:basedOn w:val="Normal"/>
    <w:next w:val="Normal"/>
    <w:uiPriority w:val="99"/>
    <w:pPr>
      <w:tabs>
        <w:tab w:val="clear" w:pos="-2792"/>
      </w:tabs>
      <w:spacing w:line="400" w:lineRule="exact"/>
      <w:ind w:firstLine="0"/>
      <w:jc w:val="center"/>
    </w:pPr>
    <w:rPr>
      <w:b/>
      <w:bCs/>
      <w:sz w:val="36"/>
      <w:szCs w:val="36"/>
    </w:rPr>
  </w:style>
  <w:style w:type="paragraph" w:customStyle="1" w:styleId="Chapternumber">
    <w:name w:val="Chapter number"/>
    <w:basedOn w:val="Normal"/>
    <w:next w:val="Normal"/>
    <w:uiPriority w:val="99"/>
    <w:pPr>
      <w:keepNext/>
      <w:tabs>
        <w:tab w:val="clear" w:pos="-2792"/>
      </w:tabs>
      <w:spacing w:line="520" w:lineRule="exact"/>
      <w:ind w:firstLine="0"/>
      <w:jc w:val="center"/>
    </w:pPr>
    <w:rPr>
      <w:b/>
      <w:bCs/>
      <w:sz w:val="48"/>
      <w:szCs w:val="48"/>
    </w:rPr>
  </w:style>
  <w:style w:type="paragraph" w:customStyle="1" w:styleId="Chaptertitle">
    <w:name w:val="Chapter title"/>
    <w:basedOn w:val="Normal"/>
    <w:next w:val="Normal"/>
    <w:uiPriority w:val="99"/>
    <w:pPr>
      <w:tabs>
        <w:tab w:val="clear" w:pos="-2792"/>
      </w:tabs>
      <w:spacing w:before="120" w:line="400" w:lineRule="exact"/>
      <w:ind w:firstLine="0"/>
      <w:jc w:val="center"/>
    </w:pPr>
    <w:rPr>
      <w:b/>
      <w:bCs/>
      <w:sz w:val="36"/>
      <w:szCs w:val="36"/>
    </w:rPr>
  </w:style>
  <w:style w:type="paragraph" w:customStyle="1" w:styleId="1Head">
    <w:name w:val="#1 Head"/>
    <w:basedOn w:val="Normal"/>
    <w:next w:val="Normal"/>
    <w:uiPriority w:val="99"/>
    <w:pPr>
      <w:tabs>
        <w:tab w:val="clear" w:pos="-2792"/>
      </w:tabs>
      <w:spacing w:before="120" w:line="320" w:lineRule="exact"/>
      <w:ind w:firstLine="0"/>
      <w:jc w:val="left"/>
    </w:pPr>
    <w:rPr>
      <w:b/>
      <w:bCs/>
      <w:sz w:val="28"/>
      <w:szCs w:val="28"/>
    </w:rPr>
  </w:style>
  <w:style w:type="paragraph" w:customStyle="1" w:styleId="BodyAtoQ">
    <w:name w:val="Body (AtoQ)"/>
    <w:basedOn w:val="Normal"/>
    <w:uiPriority w:val="99"/>
    <w:pPr>
      <w:tabs>
        <w:tab w:val="clear" w:pos="-2792"/>
        <w:tab w:val="left" w:pos="600"/>
        <w:tab w:val="left" w:pos="1080"/>
        <w:tab w:val="right" w:pos="9940"/>
      </w:tabs>
      <w:spacing w:line="260" w:lineRule="exact"/>
      <w:ind w:firstLine="0"/>
    </w:pPr>
  </w:style>
  <w:style w:type="paragraph" w:styleId="Footer">
    <w:name w:val="footer"/>
    <w:basedOn w:val="Normal"/>
    <w:link w:val="FooterChar"/>
    <w:uiPriority w:val="99"/>
    <w:pPr>
      <w:tabs>
        <w:tab w:val="clear" w:pos="-2792"/>
        <w:tab w:val="center" w:pos="4960"/>
        <w:tab w:val="right" w:pos="9940"/>
      </w:tabs>
      <w:ind w:firstLine="0"/>
      <w:jc w:val="center"/>
    </w:pPr>
    <w:rPr>
      <w:sz w:val="20"/>
      <w:szCs w:val="20"/>
    </w:rPr>
  </w:style>
  <w:style w:type="character" w:customStyle="1" w:styleId="FooterChar">
    <w:name w:val="Footer Char"/>
    <w:basedOn w:val="DefaultParagraphFont"/>
    <w:link w:val="Footer"/>
    <w:uiPriority w:val="99"/>
    <w:locked/>
    <w:rsid w:val="00600B83"/>
    <w:rPr>
      <w:rFonts w:ascii="Helvetica" w:hAnsi="Helvetica" w:cs="Helvetica"/>
    </w:rPr>
  </w:style>
  <w:style w:type="paragraph" w:styleId="Header">
    <w:name w:val="header"/>
    <w:basedOn w:val="Normal"/>
    <w:link w:val="HeaderChar"/>
    <w:uiPriority w:val="99"/>
    <w:semiHidden/>
    <w:pPr>
      <w:tabs>
        <w:tab w:val="clear" w:pos="-2792"/>
        <w:tab w:val="center" w:pos="4320"/>
        <w:tab w:val="right" w:pos="8640"/>
      </w:tabs>
    </w:pPr>
  </w:style>
  <w:style w:type="character" w:customStyle="1" w:styleId="HeaderChar">
    <w:name w:val="Header Char"/>
    <w:basedOn w:val="DefaultParagraphFont"/>
    <w:link w:val="Header"/>
    <w:uiPriority w:val="99"/>
    <w:semiHidden/>
    <w:rsid w:val="00CB0B64"/>
    <w:rPr>
      <w:rFonts w:ascii="Helvetica" w:eastAsia="Times New Roman" w:hAnsi="Helvetica" w:cs="Helvetica"/>
      <w:lang w:val="en-US" w:eastAsia="en-US"/>
    </w:rPr>
  </w:style>
  <w:style w:type="character" w:styleId="PageNumber">
    <w:name w:val="page number"/>
    <w:basedOn w:val="DefaultParagraphFont"/>
    <w:uiPriority w:val="99"/>
  </w:style>
  <w:style w:type="character" w:styleId="Strong">
    <w:name w:val="Strong"/>
    <w:basedOn w:val="DefaultParagraphFont"/>
    <w:uiPriority w:val="99"/>
    <w:qFormat/>
    <w:rPr>
      <w:b/>
      <w:bCs/>
    </w:rPr>
  </w:style>
  <w:style w:type="paragraph" w:styleId="BalloonText">
    <w:name w:val="Balloon Text"/>
    <w:basedOn w:val="Normal"/>
    <w:link w:val="BalloonTextChar"/>
    <w:uiPriority w:val="99"/>
    <w:semiHidden/>
    <w:rsid w:val="00E77DEE"/>
    <w:rPr>
      <w:rFonts w:ascii="Tahoma" w:hAnsi="Tahoma" w:cs="Tahoma"/>
      <w:sz w:val="16"/>
      <w:szCs w:val="16"/>
    </w:rPr>
  </w:style>
  <w:style w:type="character" w:customStyle="1" w:styleId="BalloonTextChar">
    <w:name w:val="Balloon Text Char"/>
    <w:basedOn w:val="DefaultParagraphFont"/>
    <w:link w:val="BalloonText"/>
    <w:uiPriority w:val="99"/>
    <w:semiHidden/>
    <w:rsid w:val="00CB0B64"/>
    <w:rPr>
      <w:rFonts w:ascii="Times New Roman" w:eastAsia="Times New Roman" w:hAnsi="Times New Roman" w:cs="Helvetica"/>
      <w:sz w:val="0"/>
      <w:sz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15</Pages>
  <Words>2623</Words>
  <Characters>14952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BYP 6-1</vt:lpstr>
    </vt:vector>
  </TitlesOfParts>
  <Company>John Wiley and Sons, Inc.</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BYP 6-1</dc:title>
  <dc:creator>Norman Haskell</dc:creator>
  <cp:lastModifiedBy>Amy Oline</cp:lastModifiedBy>
  <cp:revision>20</cp:revision>
  <cp:lastPrinted>2013-07-09T01:19:00Z</cp:lastPrinted>
  <dcterms:created xsi:type="dcterms:W3CDTF">2017-01-13T20:10:00Z</dcterms:created>
  <dcterms:modified xsi:type="dcterms:W3CDTF">2019-12-17T19:12:00Z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UseMTPrefs">
    <vt:lpwstr>1</vt:lpwstr>
  </property>
</Properties>
</file>