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886612" w14:textId="77777777" w:rsidR="008F47DB" w:rsidRPr="00016E0B" w:rsidRDefault="008F47DB" w:rsidP="00DA3391">
      <w:pPr>
        <w:rPr>
          <w:rFonts w:ascii="Liberation Sans" w:hAnsi="Liberation Sans" w:cs="Liberation Sans"/>
        </w:rPr>
      </w:pPr>
      <w:bookmarkStart w:id="0" w:name="_GoBack"/>
      <w:bookmarkEnd w:id="0"/>
    </w:p>
    <w:p w14:paraId="6F886613" w14:textId="77777777" w:rsidR="008F47DB" w:rsidRPr="00016E0B" w:rsidRDefault="008F47DB" w:rsidP="00DA3391">
      <w:pPr>
        <w:pStyle w:val="2Head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SOLUTIONS TO EXERCISES—SET B</w:t>
      </w:r>
    </w:p>
    <w:p w14:paraId="6F886614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14:paraId="6F886615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14:paraId="6F886616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EXERCISE 2-1B</w:t>
      </w:r>
    </w:p>
    <w:p w14:paraId="6F886617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14:paraId="6F886618" w14:textId="77777777" w:rsidR="008F47DB" w:rsidRPr="00016E0B" w:rsidRDefault="008F47DB">
      <w:pPr>
        <w:pStyle w:val="BodyLarge"/>
        <w:ind w:left="540" w:hanging="540"/>
        <w:jc w:val="both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1.</w:t>
      </w:r>
      <w:r w:rsidRPr="00016E0B">
        <w:rPr>
          <w:rFonts w:ascii="Liberation Sans" w:hAnsi="Liberation Sans" w:cs="Liberation Sans"/>
        </w:rPr>
        <w:tab/>
        <w:t>False.</w:t>
      </w:r>
      <w:r w:rsidRPr="00016E0B">
        <w:rPr>
          <w:rFonts w:ascii="Liberation Sans" w:hAnsi="Liberation Sans" w:cs="Liberation Sans"/>
        </w:rPr>
        <w:t> </w:t>
      </w:r>
      <w:r w:rsidRPr="00016E0B">
        <w:rPr>
          <w:rFonts w:ascii="Liberation Sans" w:hAnsi="Liberation Sans" w:cs="Liberation Sans"/>
        </w:rPr>
        <w:t>An account is an accounting record of a specific asset, liability, or</w:t>
      </w:r>
      <w:r w:rsidRPr="00016E0B">
        <w:rPr>
          <w:rFonts w:ascii="Liberation Sans" w:hAnsi="Liberation Sans" w:cs="Liberation Sans"/>
          <w:i/>
          <w:iCs/>
        </w:rPr>
        <w:t xml:space="preserve"> </w:t>
      </w:r>
      <w:r w:rsidRPr="00016E0B">
        <w:rPr>
          <w:rFonts w:ascii="Liberation Sans" w:hAnsi="Liberation Sans" w:cs="Liberation Sans"/>
        </w:rPr>
        <w:t>stockholders’ equity item.</w:t>
      </w:r>
    </w:p>
    <w:p w14:paraId="6F886619" w14:textId="77777777" w:rsidR="008F47DB" w:rsidRPr="00016E0B" w:rsidRDefault="008F47DB">
      <w:pPr>
        <w:pStyle w:val="BodyLarge"/>
        <w:ind w:left="540" w:hanging="540"/>
        <w:jc w:val="both"/>
        <w:rPr>
          <w:rFonts w:ascii="Liberation Sans" w:hAnsi="Liberation Sans" w:cs="Liberation Sans"/>
        </w:rPr>
      </w:pPr>
    </w:p>
    <w:p w14:paraId="6F88661A" w14:textId="77777777" w:rsidR="008F47DB" w:rsidRPr="00016E0B" w:rsidRDefault="008F47DB">
      <w:pPr>
        <w:pStyle w:val="BodyLarge"/>
        <w:ind w:left="540" w:hanging="540"/>
        <w:jc w:val="both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2.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spacing w:val="-6"/>
        </w:rPr>
        <w:t>False.</w:t>
      </w:r>
      <w:r w:rsidRPr="00016E0B">
        <w:rPr>
          <w:rFonts w:ascii="Liberation Sans" w:hAnsi="Liberation Sans" w:cs="Liberation Sans"/>
          <w:spacing w:val="-6"/>
        </w:rPr>
        <w:t> </w:t>
      </w:r>
      <w:r w:rsidRPr="00016E0B">
        <w:rPr>
          <w:rFonts w:ascii="Liberation Sans" w:hAnsi="Liberation Sans" w:cs="Liberation Sans"/>
          <w:spacing w:val="-6"/>
        </w:rPr>
        <w:t>An account shows increases and decreases in the item it relates to.</w:t>
      </w:r>
    </w:p>
    <w:p w14:paraId="6F88661B" w14:textId="77777777" w:rsidR="008F47DB" w:rsidRPr="00016E0B" w:rsidRDefault="008F47DB">
      <w:pPr>
        <w:pStyle w:val="BodyLarge"/>
        <w:ind w:left="540" w:hanging="540"/>
        <w:jc w:val="both"/>
        <w:rPr>
          <w:rFonts w:ascii="Liberation Sans" w:hAnsi="Liberation Sans" w:cs="Liberation Sans"/>
        </w:rPr>
      </w:pPr>
    </w:p>
    <w:p w14:paraId="6F88661C" w14:textId="77777777" w:rsidR="008F47DB" w:rsidRPr="00016E0B" w:rsidRDefault="008F47DB">
      <w:pPr>
        <w:pStyle w:val="BodyLarge"/>
        <w:ind w:left="540" w:hanging="540"/>
        <w:jc w:val="both"/>
        <w:rPr>
          <w:rFonts w:ascii="Liberation Sans" w:hAnsi="Liberation Sans" w:cs="Liberation Sans"/>
          <w:spacing w:val="4"/>
        </w:rPr>
      </w:pPr>
      <w:r w:rsidRPr="00016E0B">
        <w:rPr>
          <w:rFonts w:ascii="Liberation Sans" w:hAnsi="Liberation Sans" w:cs="Liberation Sans"/>
        </w:rPr>
        <w:t>3.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spacing w:val="4"/>
        </w:rPr>
        <w:t>False.</w:t>
      </w:r>
      <w:r w:rsidRPr="00016E0B">
        <w:rPr>
          <w:rFonts w:ascii="Liberation Sans" w:hAnsi="Liberation Sans" w:cs="Liberation Sans"/>
          <w:spacing w:val="4"/>
        </w:rPr>
        <w:t> </w:t>
      </w:r>
      <w:r w:rsidRPr="00016E0B">
        <w:rPr>
          <w:rFonts w:ascii="Liberation Sans" w:hAnsi="Liberation Sans" w:cs="Liberation Sans"/>
          <w:spacing w:val="4"/>
        </w:rPr>
        <w:t xml:space="preserve">Each asset, liability, and </w:t>
      </w:r>
      <w:r w:rsidRPr="00016E0B">
        <w:rPr>
          <w:rFonts w:ascii="Liberation Sans" w:hAnsi="Liberation Sans" w:cs="Liberation Sans"/>
        </w:rPr>
        <w:t>stockholders’</w:t>
      </w:r>
      <w:r w:rsidRPr="00016E0B">
        <w:rPr>
          <w:rFonts w:ascii="Liberation Sans" w:hAnsi="Liberation Sans" w:cs="Liberation Sans"/>
          <w:spacing w:val="4"/>
        </w:rPr>
        <w:t xml:space="preserve"> equity item has a</w:t>
      </w:r>
      <w:r w:rsidRPr="00016E0B">
        <w:rPr>
          <w:rFonts w:ascii="Liberation Sans" w:hAnsi="Liberation Sans" w:cs="Liberation Sans"/>
          <w:i/>
          <w:iCs/>
          <w:spacing w:val="4"/>
        </w:rPr>
        <w:t xml:space="preserve"> </w:t>
      </w:r>
      <w:r w:rsidRPr="00016E0B">
        <w:rPr>
          <w:rFonts w:ascii="Liberation Sans" w:hAnsi="Liberation Sans" w:cs="Liberation Sans"/>
          <w:spacing w:val="4"/>
        </w:rPr>
        <w:t>separate account.</w:t>
      </w:r>
    </w:p>
    <w:p w14:paraId="6F88661D" w14:textId="77777777" w:rsidR="008F47DB" w:rsidRPr="00016E0B" w:rsidRDefault="008F47DB">
      <w:pPr>
        <w:pStyle w:val="BodyLarge"/>
        <w:ind w:left="540" w:hanging="540"/>
        <w:jc w:val="both"/>
        <w:rPr>
          <w:rFonts w:ascii="Liberation Sans" w:hAnsi="Liberation Sans" w:cs="Liberation Sans"/>
        </w:rPr>
      </w:pPr>
    </w:p>
    <w:p w14:paraId="6F88661E" w14:textId="77777777" w:rsidR="008F47DB" w:rsidRPr="00016E0B" w:rsidRDefault="008F47DB">
      <w:pPr>
        <w:pStyle w:val="BodyLarge"/>
        <w:ind w:left="540" w:hanging="540"/>
        <w:jc w:val="both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4.</w:t>
      </w:r>
      <w:r w:rsidRPr="00016E0B">
        <w:rPr>
          <w:rFonts w:ascii="Liberation Sans" w:hAnsi="Liberation Sans" w:cs="Liberation Sans"/>
        </w:rPr>
        <w:tab/>
        <w:t>False.</w:t>
      </w:r>
      <w:r w:rsidRPr="00016E0B">
        <w:rPr>
          <w:rFonts w:ascii="Liberation Sans" w:hAnsi="Liberation Sans" w:cs="Liberation Sans"/>
        </w:rPr>
        <w:t> </w:t>
      </w:r>
      <w:r w:rsidRPr="00016E0B">
        <w:rPr>
          <w:rFonts w:ascii="Liberation Sans" w:hAnsi="Liberation Sans" w:cs="Liberation Sans"/>
        </w:rPr>
        <w:t>An account has a left, or debit side, and a right, or credit side.</w:t>
      </w:r>
    </w:p>
    <w:p w14:paraId="6F88661F" w14:textId="77777777" w:rsidR="008F47DB" w:rsidRPr="00016E0B" w:rsidRDefault="008F47DB">
      <w:pPr>
        <w:pStyle w:val="BodyLarge"/>
        <w:ind w:left="540" w:hanging="540"/>
        <w:jc w:val="both"/>
        <w:rPr>
          <w:rFonts w:ascii="Liberation Sans" w:hAnsi="Liberation Sans" w:cs="Liberation Sans"/>
        </w:rPr>
      </w:pPr>
    </w:p>
    <w:p w14:paraId="6F886620" w14:textId="77777777" w:rsidR="008F47DB" w:rsidRPr="00016E0B" w:rsidRDefault="008F47DB">
      <w:pPr>
        <w:pStyle w:val="BodyLarge"/>
        <w:ind w:left="540" w:hanging="540"/>
        <w:jc w:val="both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5.</w:t>
      </w:r>
      <w:r w:rsidRPr="00016E0B">
        <w:rPr>
          <w:rFonts w:ascii="Liberation Sans" w:hAnsi="Liberation Sans" w:cs="Liberation Sans"/>
        </w:rPr>
        <w:tab/>
        <w:t>True.</w:t>
      </w:r>
    </w:p>
    <w:p w14:paraId="6F886621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14:paraId="6F886622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14:paraId="6F886623" w14:textId="77777777" w:rsidR="008F47DB" w:rsidRPr="00016E0B" w:rsidRDefault="008F47DB">
      <w:pPr>
        <w:pStyle w:val="BodyLarge"/>
        <w:rPr>
          <w:rFonts w:ascii="Liberation Sans" w:hAnsi="Liberation Sans" w:cs="Liberation Sans"/>
        </w:rPr>
        <w:sectPr w:rsidR="008F47DB" w:rsidRPr="00016E0B" w:rsidSect="00B960EB">
          <w:headerReference w:type="default" r:id="rId7"/>
          <w:footerReference w:type="default" r:id="rId8"/>
          <w:pgSz w:w="12240" w:h="15840" w:code="1"/>
          <w:pgMar w:top="720" w:right="360" w:bottom="907" w:left="1440" w:header="720" w:footer="907" w:gutter="0"/>
          <w:pgNumType w:start="15"/>
          <w:cols w:space="720"/>
        </w:sectPr>
      </w:pPr>
    </w:p>
    <w:p w14:paraId="6F886624" w14:textId="77777777" w:rsidR="008F47DB" w:rsidRPr="00016E0B" w:rsidRDefault="00B12020">
      <w:pPr>
        <w:pStyle w:val="BodyLarge"/>
        <w:rPr>
          <w:rFonts w:ascii="Liberation Sans" w:hAnsi="Liberation Sans" w:cs="Liberation Sans"/>
        </w:rPr>
        <w:sectPr w:rsidR="008F47DB" w:rsidRPr="00016E0B">
          <w:headerReference w:type="default" r:id="rId9"/>
          <w:footerReference w:type="default" r:id="rId10"/>
          <w:pgSz w:w="15840" w:h="12240" w:orient="landscape" w:code="1"/>
          <w:pgMar w:top="360" w:right="720" w:bottom="1800" w:left="907" w:header="720" w:footer="907" w:gutter="0"/>
          <w:cols w:space="72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57728" behindDoc="0" locked="0" layoutInCell="0" allowOverlap="0" wp14:anchorId="6F886AA7" wp14:editId="6F886AA8">
                <wp:simplePos x="0" y="0"/>
                <wp:positionH relativeFrom="margin">
                  <wp:posOffset>565785</wp:posOffset>
                </wp:positionH>
                <wp:positionV relativeFrom="margin">
                  <wp:posOffset>505460</wp:posOffset>
                </wp:positionV>
                <wp:extent cx="7566660" cy="4526915"/>
                <wp:effectExtent l="3810" t="635" r="1905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6660" cy="4526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1718" w:type="dxa"/>
                              <w:jc w:val="center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52"/>
                              <w:gridCol w:w="369"/>
                              <w:gridCol w:w="1296"/>
                              <w:gridCol w:w="207"/>
                              <w:gridCol w:w="1224"/>
                              <w:gridCol w:w="189"/>
                              <w:gridCol w:w="918"/>
                              <w:gridCol w:w="189"/>
                              <w:gridCol w:w="801"/>
                              <w:gridCol w:w="361"/>
                              <w:gridCol w:w="1331"/>
                              <w:gridCol w:w="135"/>
                              <w:gridCol w:w="1503"/>
                              <w:gridCol w:w="144"/>
                              <w:gridCol w:w="936"/>
                              <w:gridCol w:w="135"/>
                              <w:gridCol w:w="828"/>
                            </w:tblGrid>
                            <w:tr w:rsidR="008F47DB" w14:paraId="6F886AC8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11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AC3" w14:textId="77777777" w:rsidR="008F47DB" w:rsidRDefault="008F47DB">
                                  <w:pPr>
                                    <w:pStyle w:val="BodyLarge"/>
                                    <w:tabs>
                                      <w:tab w:val="right" w:pos="720"/>
                                    </w:tabs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AC4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24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AC5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Account Debited</w:t>
                                  </w:r>
                                </w:p>
                              </w:tc>
                              <w:tc>
                                <w:tcPr>
                                  <w:tcW w:w="3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AC6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12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AC7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Account Credited</w:t>
                                  </w:r>
                                </w:p>
                              </w:tc>
                            </w:tr>
                            <w:tr w:rsidR="008F47DB" w14:paraId="6F886ADA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11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AC9" w14:textId="77777777" w:rsidR="008F47DB" w:rsidRDefault="008F47DB">
                                  <w:pPr>
                                    <w:pStyle w:val="BodyLarge"/>
                                    <w:tabs>
                                      <w:tab w:val="right" w:pos="720"/>
                                    </w:tabs>
                                    <w:spacing w:line="8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ACA" w14:textId="77777777" w:rsidR="008F47DB" w:rsidRDefault="008F47DB">
                                  <w:pPr>
                                    <w:pStyle w:val="BodyLarge"/>
                                    <w:spacing w:line="8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6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ACB" w14:textId="77777777" w:rsidR="008F47DB" w:rsidRDefault="008F47DB">
                                  <w:pPr>
                                    <w:pStyle w:val="BodyLarge"/>
                                    <w:spacing w:line="8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ACC" w14:textId="77777777" w:rsidR="008F47DB" w:rsidRDefault="008F47DB">
                                  <w:pPr>
                                    <w:pStyle w:val="BodyLarge"/>
                                    <w:spacing w:line="8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ACD" w14:textId="77777777" w:rsidR="008F47DB" w:rsidRDefault="008F47DB">
                                  <w:pPr>
                                    <w:pStyle w:val="BodyLarge"/>
                                    <w:spacing w:line="8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ACE" w14:textId="77777777" w:rsidR="008F47DB" w:rsidRDefault="008F47DB">
                                  <w:pPr>
                                    <w:pStyle w:val="BodyLarge"/>
                                    <w:spacing w:line="8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8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ACF" w14:textId="77777777" w:rsidR="008F47DB" w:rsidRDefault="008F47DB">
                                  <w:pPr>
                                    <w:pStyle w:val="BodyLarge"/>
                                    <w:spacing w:line="8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AD0" w14:textId="77777777" w:rsidR="008F47DB" w:rsidRDefault="008F47DB">
                                  <w:pPr>
                                    <w:pStyle w:val="BodyLarge"/>
                                    <w:spacing w:line="8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1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AD1" w14:textId="77777777" w:rsidR="008F47DB" w:rsidRDefault="008F47DB">
                                  <w:pPr>
                                    <w:pStyle w:val="BodyLarge"/>
                                    <w:spacing w:line="8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AD2" w14:textId="77777777" w:rsidR="008F47DB" w:rsidRDefault="008F47DB">
                                  <w:pPr>
                                    <w:pStyle w:val="BodyLarge"/>
                                    <w:spacing w:line="8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1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AD3" w14:textId="77777777" w:rsidR="008F47DB" w:rsidRDefault="008F47DB">
                                  <w:pPr>
                                    <w:pStyle w:val="BodyLarge"/>
                                    <w:spacing w:line="8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AD4" w14:textId="77777777" w:rsidR="008F47DB" w:rsidRDefault="008F47DB">
                                  <w:pPr>
                                    <w:pStyle w:val="BodyLarge"/>
                                    <w:spacing w:line="8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AD5" w14:textId="77777777" w:rsidR="008F47DB" w:rsidRDefault="008F47DB">
                                  <w:pPr>
                                    <w:pStyle w:val="BodyLarge"/>
                                    <w:spacing w:line="8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AD6" w14:textId="77777777" w:rsidR="008F47DB" w:rsidRDefault="008F47DB">
                                  <w:pPr>
                                    <w:pStyle w:val="BodyLarge"/>
                                    <w:spacing w:line="8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AD7" w14:textId="77777777" w:rsidR="008F47DB" w:rsidRDefault="008F47DB">
                                  <w:pPr>
                                    <w:pStyle w:val="BodyLarge"/>
                                    <w:spacing w:line="8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AD8" w14:textId="77777777" w:rsidR="008F47DB" w:rsidRDefault="008F47DB">
                                  <w:pPr>
                                    <w:pStyle w:val="BodyLarge"/>
                                    <w:spacing w:line="8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AD9" w14:textId="77777777" w:rsidR="008F47DB" w:rsidRDefault="008F47DB">
                                  <w:pPr>
                                    <w:pStyle w:val="BodyLarge"/>
                                    <w:spacing w:line="8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8F47DB" w14:paraId="6F886AFE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115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6F886ADB" w14:textId="77777777" w:rsidR="008F47DB" w:rsidRDefault="008F47DB">
                                  <w:pPr>
                                    <w:pStyle w:val="BodyLarge"/>
                                    <w:tabs>
                                      <w:tab w:val="right" w:pos="720"/>
                                    </w:tabs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14:paraId="6F886ADC" w14:textId="77777777" w:rsidR="008F47DB" w:rsidRDefault="008F47DB">
                                  <w:pPr>
                                    <w:pStyle w:val="BodyLarge"/>
                                    <w:tabs>
                                      <w:tab w:val="right" w:pos="720"/>
                                    </w:tabs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14:paraId="6F886ADD" w14:textId="77777777" w:rsidR="008F47DB" w:rsidRDefault="008F47DB">
                                  <w:pPr>
                                    <w:pStyle w:val="BodyLarge"/>
                                    <w:tabs>
                                      <w:tab w:val="right" w:pos="720"/>
                                    </w:tabs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Transaction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ADE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6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6F886ADF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(a)</w:t>
                                  </w:r>
                                </w:p>
                                <w:p w14:paraId="6F886AE0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Basic</w:t>
                                  </w:r>
                                </w:p>
                                <w:p w14:paraId="6F886AE1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Type</w:t>
                                  </w: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AE2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6F886AE3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(b)</w:t>
                                  </w:r>
                                </w:p>
                                <w:p w14:paraId="6F886AE4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Specific</w:t>
                                  </w:r>
                                </w:p>
                                <w:p w14:paraId="6F886AE5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Account</w:t>
                                  </w: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AE6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8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6F886AE7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(c)</w:t>
                                  </w:r>
                                </w:p>
                                <w:p w14:paraId="6F886AE8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14:paraId="6F886AE9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Effect</w:t>
                                  </w: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AEA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1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6F886AEB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(d)</w:t>
                                  </w:r>
                                </w:p>
                                <w:p w14:paraId="6F886AEC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Normal</w:t>
                                  </w:r>
                                </w:p>
                                <w:p w14:paraId="6F886AED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Balance</w:t>
                                  </w:r>
                                </w:p>
                              </w:tc>
                              <w:tc>
                                <w:tcPr>
                                  <w:tcW w:w="3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AEE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1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6F886AEF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(a)</w:t>
                                  </w:r>
                                </w:p>
                                <w:p w14:paraId="6F886AF0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Basic</w:t>
                                  </w:r>
                                </w:p>
                                <w:p w14:paraId="6F886AF1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Type</w:t>
                                  </w: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AF2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6F886AF3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(b)</w:t>
                                  </w:r>
                                </w:p>
                                <w:p w14:paraId="6F886AF4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Specific</w:t>
                                  </w:r>
                                </w:p>
                                <w:p w14:paraId="6F886AF5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Account</w:t>
                                  </w: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AF6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6F886AF7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(c)</w:t>
                                  </w:r>
                                </w:p>
                                <w:p w14:paraId="6F886AF8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14:paraId="6F886AF9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Effect</w:t>
                                  </w: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AFA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6F886AFB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(d)</w:t>
                                  </w:r>
                                </w:p>
                                <w:p w14:paraId="6F886AFC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Normal</w:t>
                                  </w:r>
                                </w:p>
                                <w:p w14:paraId="6F886AFD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Balance</w:t>
                                  </w:r>
                                </w:p>
                              </w:tc>
                            </w:tr>
                            <w:tr w:rsidR="008F47DB" w14:paraId="6F886B10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1152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AFF" w14:textId="77777777" w:rsidR="008F47DB" w:rsidRDefault="008F47DB">
                                  <w:pPr>
                                    <w:pStyle w:val="BodyLarge"/>
                                    <w:tabs>
                                      <w:tab w:val="right" w:pos="720"/>
                                    </w:tabs>
                                    <w:spacing w:line="1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00" w14:textId="77777777" w:rsidR="008F47DB" w:rsidRDefault="008F47DB">
                                  <w:pPr>
                                    <w:pStyle w:val="BodyLarge"/>
                                    <w:spacing w:line="16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6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01" w14:textId="77777777" w:rsidR="008F47DB" w:rsidRDefault="008F47DB">
                                  <w:pPr>
                                    <w:pStyle w:val="BodyLarge"/>
                                    <w:spacing w:line="1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02" w14:textId="77777777" w:rsidR="008F47DB" w:rsidRDefault="008F47DB">
                                  <w:pPr>
                                    <w:pStyle w:val="BodyLarge"/>
                                    <w:spacing w:line="1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03" w14:textId="77777777" w:rsidR="008F47DB" w:rsidRDefault="008F47DB">
                                  <w:pPr>
                                    <w:pStyle w:val="BodyLarge"/>
                                    <w:spacing w:line="1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04" w14:textId="77777777" w:rsidR="008F47DB" w:rsidRDefault="008F47DB">
                                  <w:pPr>
                                    <w:pStyle w:val="BodyLarge"/>
                                    <w:spacing w:line="1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8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05" w14:textId="77777777" w:rsidR="008F47DB" w:rsidRDefault="008F47DB">
                                  <w:pPr>
                                    <w:pStyle w:val="BodyLarge"/>
                                    <w:spacing w:line="1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06" w14:textId="77777777" w:rsidR="008F47DB" w:rsidRDefault="008F47DB">
                                  <w:pPr>
                                    <w:pStyle w:val="BodyLarge"/>
                                    <w:spacing w:line="1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1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07" w14:textId="77777777" w:rsidR="008F47DB" w:rsidRDefault="008F47DB">
                                  <w:pPr>
                                    <w:pStyle w:val="BodyLarge"/>
                                    <w:spacing w:line="1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08" w14:textId="77777777" w:rsidR="008F47DB" w:rsidRDefault="008F47DB">
                                  <w:pPr>
                                    <w:pStyle w:val="BodyLarge"/>
                                    <w:spacing w:line="1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1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09" w14:textId="77777777" w:rsidR="008F47DB" w:rsidRDefault="008F47DB">
                                  <w:pPr>
                                    <w:pStyle w:val="BodyLarge"/>
                                    <w:spacing w:line="1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0A" w14:textId="77777777" w:rsidR="008F47DB" w:rsidRDefault="008F47DB">
                                  <w:pPr>
                                    <w:pStyle w:val="BodyLarge"/>
                                    <w:spacing w:line="1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0B" w14:textId="77777777" w:rsidR="008F47DB" w:rsidRDefault="008F47DB">
                                  <w:pPr>
                                    <w:pStyle w:val="BodyLarge"/>
                                    <w:spacing w:line="1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0C" w14:textId="77777777" w:rsidR="008F47DB" w:rsidRDefault="008F47DB">
                                  <w:pPr>
                                    <w:pStyle w:val="BodyLarge"/>
                                    <w:spacing w:line="1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0D" w14:textId="77777777" w:rsidR="008F47DB" w:rsidRDefault="008F47DB">
                                  <w:pPr>
                                    <w:pStyle w:val="BodyLarge"/>
                                    <w:spacing w:line="1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0E" w14:textId="77777777" w:rsidR="008F47DB" w:rsidRDefault="008F47DB">
                                  <w:pPr>
                                    <w:pStyle w:val="BodyLarge"/>
                                    <w:spacing w:line="1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0F" w14:textId="77777777" w:rsidR="008F47DB" w:rsidRDefault="008F47DB">
                                  <w:pPr>
                                    <w:pStyle w:val="BodyLarge"/>
                                    <w:spacing w:line="1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8F47DB" w14:paraId="6F886B23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11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11" w14:textId="77777777" w:rsidR="008F47DB" w:rsidRDefault="008F47DB">
                                  <w:pPr>
                                    <w:pStyle w:val="BodyLarge"/>
                                    <w:tabs>
                                      <w:tab w:val="right" w:pos="720"/>
                                    </w:tabs>
                                    <w:spacing w:line="260" w:lineRule="exact"/>
                                    <w:ind w:left="18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Jan.</w:t>
                                  </w: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ab/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12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13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Asset</w:t>
                                  </w: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14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15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Cash</w:t>
                                  </w: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16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17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Increase</w:t>
                                  </w: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18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19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Debit</w:t>
                                  </w:r>
                                </w:p>
                              </w:tc>
                              <w:tc>
                                <w:tcPr>
                                  <w:tcW w:w="3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1A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1B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Stockholders’</w:t>
                                  </w:r>
                                </w:p>
                                <w:p w14:paraId="6F886B1C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Equity</w:t>
                                  </w: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1D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1E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Common</w:t>
                                  </w: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br/>
                                    <w:t>Stock</w:t>
                                  </w: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1F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20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Increase</w:t>
                                  </w: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21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22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Credit</w:t>
                                  </w:r>
                                </w:p>
                              </w:tc>
                            </w:tr>
                            <w:tr w:rsidR="008F47DB" w14:paraId="6F886B35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11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24" w14:textId="77777777" w:rsidR="008F47DB" w:rsidRDefault="008F47DB">
                                  <w:pPr>
                                    <w:pStyle w:val="BodyLarge"/>
                                    <w:tabs>
                                      <w:tab w:val="right" w:pos="720"/>
                                    </w:tabs>
                                    <w:spacing w:line="260" w:lineRule="exact"/>
                                    <w:ind w:left="18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25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26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27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28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29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2A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2B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2C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2D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2E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2F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30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31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32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33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34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8F47DB" w14:paraId="6F886B47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11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36" w14:textId="77777777" w:rsidR="008F47DB" w:rsidRDefault="008F47DB">
                                  <w:pPr>
                                    <w:pStyle w:val="BodyLarge"/>
                                    <w:tabs>
                                      <w:tab w:val="right" w:pos="720"/>
                                    </w:tabs>
                                    <w:spacing w:line="260" w:lineRule="exact"/>
                                    <w:ind w:left="18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ab/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37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38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Asset</w:t>
                                  </w: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39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3A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Equipment</w:t>
                                  </w: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3B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3C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Increase</w:t>
                                  </w: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3D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3E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Debit</w:t>
                                  </w:r>
                                </w:p>
                              </w:tc>
                              <w:tc>
                                <w:tcPr>
                                  <w:tcW w:w="3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3F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40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Asset</w:t>
                                  </w: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41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42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Cash</w:t>
                                  </w: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43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44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Decrease</w:t>
                                  </w: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45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46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Debit</w:t>
                                  </w:r>
                                </w:p>
                              </w:tc>
                            </w:tr>
                            <w:tr w:rsidR="008F47DB" w14:paraId="6F886B59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11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48" w14:textId="77777777" w:rsidR="008F47DB" w:rsidRDefault="008F47DB">
                                  <w:pPr>
                                    <w:pStyle w:val="BodyLarge"/>
                                    <w:tabs>
                                      <w:tab w:val="right" w:pos="720"/>
                                    </w:tabs>
                                    <w:spacing w:line="260" w:lineRule="exact"/>
                                    <w:ind w:left="18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49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4A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4B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4C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4D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4E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4F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50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51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52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53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54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55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56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57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58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8F47DB" w14:paraId="6F886B6C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11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5A" w14:textId="77777777" w:rsidR="008F47DB" w:rsidRDefault="008F47DB">
                                  <w:pPr>
                                    <w:pStyle w:val="BodyLarge"/>
                                    <w:tabs>
                                      <w:tab w:val="right" w:pos="720"/>
                                    </w:tabs>
                                    <w:spacing w:line="260" w:lineRule="exact"/>
                                    <w:ind w:left="18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ab/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5B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5C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Asset</w:t>
                                  </w: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5D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5E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Supplies</w:t>
                                  </w: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5F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60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Increase</w:t>
                                  </w: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61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62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Debit</w:t>
                                  </w:r>
                                </w:p>
                              </w:tc>
                              <w:tc>
                                <w:tcPr>
                                  <w:tcW w:w="3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63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64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Liability</w:t>
                                  </w: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65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66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Accounts</w:t>
                                  </w:r>
                                </w:p>
                                <w:p w14:paraId="6F886B67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Payable</w:t>
                                  </w: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68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69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Increase</w:t>
                                  </w: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6A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6B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Credit</w:t>
                                  </w:r>
                                </w:p>
                              </w:tc>
                            </w:tr>
                            <w:tr w:rsidR="008F47DB" w14:paraId="6F886B7E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11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6D" w14:textId="77777777" w:rsidR="008F47DB" w:rsidRDefault="008F47DB">
                                  <w:pPr>
                                    <w:pStyle w:val="BodyLarge"/>
                                    <w:tabs>
                                      <w:tab w:val="right" w:pos="720"/>
                                    </w:tabs>
                                    <w:spacing w:line="260" w:lineRule="exact"/>
                                    <w:ind w:left="18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6E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6F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70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71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72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73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74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75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76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77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78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79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7A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7B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7C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7D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8F47DB" w14:paraId="6F886B93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11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7F" w14:textId="77777777" w:rsidR="008F47DB" w:rsidRDefault="008F47DB">
                                  <w:pPr>
                                    <w:pStyle w:val="BodyLarge"/>
                                    <w:tabs>
                                      <w:tab w:val="right" w:pos="720"/>
                                    </w:tabs>
                                    <w:spacing w:line="260" w:lineRule="exact"/>
                                    <w:ind w:left="18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ab/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80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81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Asset</w:t>
                                  </w: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82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83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Accounts</w:t>
                                  </w:r>
                                </w:p>
                                <w:p w14:paraId="6F886B84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Receivable</w:t>
                                  </w: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85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86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Increase</w:t>
                                  </w: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87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88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Debit</w:t>
                                  </w:r>
                                </w:p>
                              </w:tc>
                              <w:tc>
                                <w:tcPr>
                                  <w:tcW w:w="3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89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8A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Stockholders’</w:t>
                                  </w:r>
                                </w:p>
                                <w:p w14:paraId="6F886B8B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Equity</w:t>
                                  </w: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8C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8D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Service</w:t>
                                  </w:r>
                                </w:p>
                                <w:p w14:paraId="6F886B8E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Revenue</w:t>
                                  </w: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8F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90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Increase</w:t>
                                  </w: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91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92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Credit</w:t>
                                  </w:r>
                                </w:p>
                              </w:tc>
                            </w:tr>
                            <w:tr w:rsidR="008F47DB" w14:paraId="6F886BA5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11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94" w14:textId="77777777" w:rsidR="008F47DB" w:rsidRDefault="008F47DB">
                                  <w:pPr>
                                    <w:pStyle w:val="BodyLarge"/>
                                    <w:tabs>
                                      <w:tab w:val="right" w:pos="720"/>
                                    </w:tabs>
                                    <w:spacing w:line="260" w:lineRule="exact"/>
                                    <w:ind w:left="18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95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96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97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98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99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9A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9B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9C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9D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9E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9F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A0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A1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A2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A3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A4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8F47DB" w14:paraId="6F886BB9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11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A6" w14:textId="77777777" w:rsidR="008F47DB" w:rsidRDefault="008F47DB">
                                  <w:pPr>
                                    <w:pStyle w:val="BodyLarge"/>
                                    <w:tabs>
                                      <w:tab w:val="right" w:pos="720"/>
                                    </w:tabs>
                                    <w:spacing w:line="260" w:lineRule="exact"/>
                                    <w:ind w:left="18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ab/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A7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A8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Stockholders’</w:t>
                                  </w:r>
                                </w:p>
                                <w:p w14:paraId="6F886BA9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Equity</w:t>
                                  </w: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AA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AB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Advertising</w:t>
                                  </w:r>
                                </w:p>
                                <w:p w14:paraId="6F886BAC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Expense</w:t>
                                  </w: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AD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AE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Increase</w:t>
                                  </w: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AF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B0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Debit</w:t>
                                  </w:r>
                                </w:p>
                              </w:tc>
                              <w:tc>
                                <w:tcPr>
                                  <w:tcW w:w="3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B1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B2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Asset</w:t>
                                  </w: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B3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B4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Cash</w:t>
                                  </w: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B5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B6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Decrease</w:t>
                                  </w: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B7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B8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Debit</w:t>
                                  </w:r>
                                </w:p>
                              </w:tc>
                            </w:tr>
                            <w:tr w:rsidR="008F47DB" w14:paraId="6F886BCB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11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BA" w14:textId="77777777" w:rsidR="008F47DB" w:rsidRDefault="008F47DB">
                                  <w:pPr>
                                    <w:pStyle w:val="BodyLarge"/>
                                    <w:tabs>
                                      <w:tab w:val="right" w:pos="720"/>
                                    </w:tabs>
                                    <w:spacing w:line="260" w:lineRule="exact"/>
                                    <w:ind w:left="18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BB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BC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BD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BE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BF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C0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C1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C2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C3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C4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C5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C6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C7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C8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C9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CA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8F47DB" w14:paraId="6F886BDE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11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CC" w14:textId="77777777" w:rsidR="008F47DB" w:rsidRDefault="008F47DB">
                                  <w:pPr>
                                    <w:pStyle w:val="BodyLarge"/>
                                    <w:tabs>
                                      <w:tab w:val="right" w:pos="720"/>
                                    </w:tabs>
                                    <w:spacing w:line="260" w:lineRule="exact"/>
                                    <w:ind w:left="18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ab/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CD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CE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Asset</w:t>
                                  </w: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CF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D0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Cash</w:t>
                                  </w: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D1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D2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Increase</w:t>
                                  </w: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D3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D4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Debit</w:t>
                                  </w:r>
                                </w:p>
                              </w:tc>
                              <w:tc>
                                <w:tcPr>
                                  <w:tcW w:w="3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D5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D6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Asset</w:t>
                                  </w: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D7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D8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Accounts</w:t>
                                  </w:r>
                                </w:p>
                                <w:p w14:paraId="6F886BD9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Receivable</w:t>
                                  </w: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DA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DB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Decrease</w:t>
                                  </w: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DC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DD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Debit</w:t>
                                  </w:r>
                                </w:p>
                              </w:tc>
                            </w:tr>
                            <w:tr w:rsidR="008F47DB" w14:paraId="6F886BF0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11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DF" w14:textId="77777777" w:rsidR="008F47DB" w:rsidRDefault="008F47DB">
                                  <w:pPr>
                                    <w:pStyle w:val="BodyLarge"/>
                                    <w:tabs>
                                      <w:tab w:val="right" w:pos="720"/>
                                    </w:tabs>
                                    <w:spacing w:line="260" w:lineRule="exact"/>
                                    <w:ind w:left="18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E0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E1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E2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E3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E4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E5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E6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E7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E8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E9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EA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EB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EC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ED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EE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EF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8F47DB" w14:paraId="6F886C03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11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F1" w14:textId="77777777" w:rsidR="008F47DB" w:rsidRDefault="008F47DB">
                                  <w:pPr>
                                    <w:pStyle w:val="BodyLarge"/>
                                    <w:tabs>
                                      <w:tab w:val="right" w:pos="720"/>
                                    </w:tabs>
                                    <w:spacing w:line="260" w:lineRule="exact"/>
                                    <w:ind w:left="18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ab/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F2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F3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Liability</w:t>
                                  </w: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F4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F5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Accounts</w:t>
                                  </w:r>
                                </w:p>
                                <w:p w14:paraId="6F886BF6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Payable</w:t>
                                  </w: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F7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F8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Decrease</w:t>
                                  </w: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F9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FA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Credit</w:t>
                                  </w:r>
                                </w:p>
                              </w:tc>
                              <w:tc>
                                <w:tcPr>
                                  <w:tcW w:w="3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FB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FC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Asset</w:t>
                                  </w: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FD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FE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Cash</w:t>
                                  </w: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BFF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C00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Decrease</w:t>
                                  </w: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C01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C02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Debit</w:t>
                                  </w:r>
                                </w:p>
                              </w:tc>
                            </w:tr>
                            <w:tr w:rsidR="008F47DB" w14:paraId="6F886C15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11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C04" w14:textId="77777777" w:rsidR="008F47DB" w:rsidRDefault="008F47DB">
                                  <w:pPr>
                                    <w:pStyle w:val="BodyLarge"/>
                                    <w:tabs>
                                      <w:tab w:val="right" w:pos="720"/>
                                    </w:tabs>
                                    <w:spacing w:line="260" w:lineRule="exact"/>
                                    <w:ind w:left="18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C05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C06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C07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C08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C09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C0A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C0B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C0C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C0D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C0E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C0F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C10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C11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C12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C13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C14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8F47DB" w14:paraId="6F886C28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11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C16" w14:textId="77777777" w:rsidR="008F47DB" w:rsidRDefault="008F47DB">
                                  <w:pPr>
                                    <w:pStyle w:val="BodyLarge"/>
                                    <w:tabs>
                                      <w:tab w:val="right" w:pos="720"/>
                                    </w:tabs>
                                    <w:spacing w:line="260" w:lineRule="exact"/>
                                    <w:ind w:left="18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ab/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C17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C18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Stockholders’</w:t>
                                  </w:r>
                                </w:p>
                                <w:p w14:paraId="6F886C19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Equity</w:t>
                                  </w: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C1A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C1B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Dividends</w:t>
                                  </w: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C1C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C1D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Increase</w:t>
                                  </w:r>
                                </w:p>
                              </w:tc>
                              <w:tc>
                                <w:tcPr>
                                  <w:tcW w:w="18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C1E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C1F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Debit</w:t>
                                  </w:r>
                                </w:p>
                              </w:tc>
                              <w:tc>
                                <w:tcPr>
                                  <w:tcW w:w="3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C20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C21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Asset</w:t>
                                  </w: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C22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C23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Cash</w:t>
                                  </w: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C24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C25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Decrease</w:t>
                                  </w:r>
                                </w:p>
                              </w:tc>
                              <w:tc>
                                <w:tcPr>
                                  <w:tcW w:w="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C26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886C27" w14:textId="77777777" w:rsidR="008F47DB" w:rsidRDefault="008F47DB">
                                  <w:pPr>
                                    <w:pStyle w:val="BodyLarge"/>
                                    <w:spacing w:line="260" w:lineRule="exact"/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Debit</w:t>
                                  </w:r>
                                </w:p>
                              </w:tc>
                            </w:tr>
                          </w:tbl>
                          <w:p w14:paraId="6F886C29" w14:textId="77777777" w:rsidR="008F47DB" w:rsidRDefault="008F47DB">
                            <w:pPr>
                              <w:pStyle w:val="BodyLarg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886AA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4.55pt;margin-top:39.8pt;width:595.8pt;height:356.45pt;z-index:2516577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" o:allowincell="f" o:allowoverlap="f" stroked="f">
                <v:textbox inset="0,0,0,0">
                  <w:txbxContent>
                    <w:tbl>
                      <w:tblPr>
                        <w:tblW w:w="11718" w:type="dxa"/>
                        <w:jc w:val="center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52"/>
                        <w:gridCol w:w="369"/>
                        <w:gridCol w:w="1296"/>
                        <w:gridCol w:w="207"/>
                        <w:gridCol w:w="1224"/>
                        <w:gridCol w:w="189"/>
                        <w:gridCol w:w="918"/>
                        <w:gridCol w:w="189"/>
                        <w:gridCol w:w="801"/>
                        <w:gridCol w:w="361"/>
                        <w:gridCol w:w="1331"/>
                        <w:gridCol w:w="135"/>
                        <w:gridCol w:w="1503"/>
                        <w:gridCol w:w="144"/>
                        <w:gridCol w:w="936"/>
                        <w:gridCol w:w="135"/>
                        <w:gridCol w:w="828"/>
                      </w:tblGrid>
                      <w:tr w:rsidR="008F47DB" w14:paraId="6F886AC8" w14:textId="77777777">
                        <w:trPr>
                          <w:jc w:val="center"/>
                        </w:trPr>
                        <w:tc>
                          <w:tcPr>
                            <w:tcW w:w="11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AC3" w14:textId="77777777" w:rsidR="008F47DB" w:rsidRDefault="008F47DB">
                            <w:pPr>
                              <w:pStyle w:val="BodyLarge"/>
                              <w:tabs>
                                <w:tab w:val="right" w:pos="720"/>
                              </w:tabs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AC4" w14:textId="77777777" w:rsidR="008F47DB" w:rsidRDefault="008F47DB">
                            <w:pPr>
                              <w:pStyle w:val="BodyLarge"/>
                              <w:spacing w:line="26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4824" w:type="dxa"/>
                            <w:gridSpan w:val="7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AC5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Account Debited</w:t>
                            </w:r>
                          </w:p>
                        </w:tc>
                        <w:tc>
                          <w:tcPr>
                            <w:tcW w:w="3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AC6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5012" w:type="dxa"/>
                            <w:gridSpan w:val="7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AC7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Account Credited</w:t>
                            </w:r>
                          </w:p>
                        </w:tc>
                      </w:tr>
                      <w:tr w:rsidR="008F47DB" w14:paraId="6F886ADA" w14:textId="77777777">
                        <w:trPr>
                          <w:jc w:val="center"/>
                        </w:trPr>
                        <w:tc>
                          <w:tcPr>
                            <w:tcW w:w="11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AC9" w14:textId="77777777" w:rsidR="008F47DB" w:rsidRDefault="008F47DB">
                            <w:pPr>
                              <w:pStyle w:val="BodyLarge"/>
                              <w:tabs>
                                <w:tab w:val="right" w:pos="720"/>
                              </w:tabs>
                              <w:spacing w:line="8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ACA" w14:textId="77777777" w:rsidR="008F47DB" w:rsidRDefault="008F47DB">
                            <w:pPr>
                              <w:pStyle w:val="BodyLarge"/>
                              <w:spacing w:line="8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96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ACB" w14:textId="77777777" w:rsidR="008F47DB" w:rsidRDefault="008F47DB">
                            <w:pPr>
                              <w:pStyle w:val="BodyLarge"/>
                              <w:spacing w:line="8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207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ACC" w14:textId="77777777" w:rsidR="008F47DB" w:rsidRDefault="008F47DB">
                            <w:pPr>
                              <w:pStyle w:val="BodyLarge"/>
                              <w:spacing w:line="8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ACD" w14:textId="77777777" w:rsidR="008F47DB" w:rsidRDefault="008F47DB">
                            <w:pPr>
                              <w:pStyle w:val="BodyLarge"/>
                              <w:spacing w:line="8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ACE" w14:textId="77777777" w:rsidR="008F47DB" w:rsidRDefault="008F47DB">
                            <w:pPr>
                              <w:pStyle w:val="BodyLarge"/>
                              <w:spacing w:line="8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18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ACF" w14:textId="77777777" w:rsidR="008F47DB" w:rsidRDefault="008F47DB">
                            <w:pPr>
                              <w:pStyle w:val="BodyLarge"/>
                              <w:spacing w:line="8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AD0" w14:textId="77777777" w:rsidR="008F47DB" w:rsidRDefault="008F47DB">
                            <w:pPr>
                              <w:pStyle w:val="BodyLarge"/>
                              <w:spacing w:line="8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01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AD1" w14:textId="77777777" w:rsidR="008F47DB" w:rsidRDefault="008F47DB">
                            <w:pPr>
                              <w:pStyle w:val="BodyLarge"/>
                              <w:spacing w:line="8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3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AD2" w14:textId="77777777" w:rsidR="008F47DB" w:rsidRDefault="008F47DB">
                            <w:pPr>
                              <w:pStyle w:val="BodyLarge"/>
                              <w:spacing w:line="8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31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AD3" w14:textId="77777777" w:rsidR="008F47DB" w:rsidRDefault="008F47DB">
                            <w:pPr>
                              <w:pStyle w:val="BodyLarge"/>
                              <w:spacing w:line="8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AD4" w14:textId="77777777" w:rsidR="008F47DB" w:rsidRDefault="008F47DB">
                            <w:pPr>
                              <w:pStyle w:val="BodyLarge"/>
                              <w:spacing w:line="8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AD5" w14:textId="77777777" w:rsidR="008F47DB" w:rsidRDefault="008F47DB">
                            <w:pPr>
                              <w:pStyle w:val="BodyLarge"/>
                              <w:spacing w:line="8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AD6" w14:textId="77777777" w:rsidR="008F47DB" w:rsidRDefault="008F47DB">
                            <w:pPr>
                              <w:pStyle w:val="BodyLarge"/>
                              <w:spacing w:line="8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AD7" w14:textId="77777777" w:rsidR="008F47DB" w:rsidRDefault="008F47DB">
                            <w:pPr>
                              <w:pStyle w:val="BodyLarge"/>
                              <w:spacing w:line="8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AD8" w14:textId="77777777" w:rsidR="008F47DB" w:rsidRDefault="008F47DB">
                            <w:pPr>
                              <w:pStyle w:val="BodyLarge"/>
                              <w:spacing w:line="8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AD9" w14:textId="77777777" w:rsidR="008F47DB" w:rsidRDefault="008F47DB">
                            <w:pPr>
                              <w:pStyle w:val="BodyLarge"/>
                              <w:spacing w:line="8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8F47DB" w14:paraId="6F886AFE" w14:textId="77777777">
                        <w:trPr>
                          <w:jc w:val="center"/>
                        </w:trPr>
                        <w:tc>
                          <w:tcPr>
                            <w:tcW w:w="1152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14:paraId="6F886ADB" w14:textId="77777777" w:rsidR="008F47DB" w:rsidRDefault="008F47DB">
                            <w:pPr>
                              <w:pStyle w:val="BodyLarge"/>
                              <w:tabs>
                                <w:tab w:val="right" w:pos="720"/>
                              </w:tabs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  <w:p w14:paraId="6F886ADC" w14:textId="77777777" w:rsidR="008F47DB" w:rsidRDefault="008F47DB">
                            <w:pPr>
                              <w:pStyle w:val="BodyLarge"/>
                              <w:tabs>
                                <w:tab w:val="right" w:pos="720"/>
                              </w:tabs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  <w:p w14:paraId="6F886ADD" w14:textId="77777777" w:rsidR="008F47DB" w:rsidRDefault="008F47DB">
                            <w:pPr>
                              <w:pStyle w:val="BodyLarge"/>
                              <w:tabs>
                                <w:tab w:val="right" w:pos="720"/>
                              </w:tabs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Transaction</w:t>
                            </w:r>
                          </w:p>
                        </w:tc>
                        <w:tc>
                          <w:tcPr>
                            <w:tcW w:w="3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ADE" w14:textId="77777777" w:rsidR="008F47DB" w:rsidRDefault="008F47DB">
                            <w:pPr>
                              <w:pStyle w:val="BodyLarge"/>
                              <w:spacing w:line="26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96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14:paraId="6F886ADF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(a)</w:t>
                            </w:r>
                          </w:p>
                          <w:p w14:paraId="6F886AE0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Basic</w:t>
                            </w:r>
                          </w:p>
                          <w:p w14:paraId="6F886AE1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Type</w:t>
                            </w:r>
                          </w:p>
                        </w:tc>
                        <w:tc>
                          <w:tcPr>
                            <w:tcW w:w="2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AE2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14:paraId="6F886AE3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(b)</w:t>
                            </w:r>
                          </w:p>
                          <w:p w14:paraId="6F886AE4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Specific</w:t>
                            </w:r>
                          </w:p>
                          <w:p w14:paraId="6F886AE5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Account</w:t>
                            </w: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AE6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18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14:paraId="6F886AE7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(c)</w:t>
                            </w:r>
                          </w:p>
                          <w:p w14:paraId="6F886AE8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  <w:p w14:paraId="6F886AE9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Effect</w:t>
                            </w: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AEA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01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14:paraId="6F886AEB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(d)</w:t>
                            </w:r>
                          </w:p>
                          <w:p w14:paraId="6F886AEC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Normal</w:t>
                            </w:r>
                          </w:p>
                          <w:p w14:paraId="6F886AED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Balance</w:t>
                            </w:r>
                          </w:p>
                        </w:tc>
                        <w:tc>
                          <w:tcPr>
                            <w:tcW w:w="3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AEE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31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14:paraId="6F886AEF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(a)</w:t>
                            </w:r>
                          </w:p>
                          <w:p w14:paraId="6F886AF0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Basic</w:t>
                            </w:r>
                          </w:p>
                          <w:p w14:paraId="6F886AF1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Type</w:t>
                            </w: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AF2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14:paraId="6F886AF3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(b)</w:t>
                            </w:r>
                          </w:p>
                          <w:p w14:paraId="6F886AF4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Specific</w:t>
                            </w:r>
                          </w:p>
                          <w:p w14:paraId="6F886AF5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Account</w:t>
                            </w: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AF6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14:paraId="6F886AF7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(c)</w:t>
                            </w:r>
                          </w:p>
                          <w:p w14:paraId="6F886AF8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  <w:p w14:paraId="6F886AF9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Effect</w:t>
                            </w: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AFA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14:paraId="6F886AFB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(d)</w:t>
                            </w:r>
                          </w:p>
                          <w:p w14:paraId="6F886AFC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Normal</w:t>
                            </w:r>
                          </w:p>
                          <w:p w14:paraId="6F886AFD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Balance</w:t>
                            </w:r>
                          </w:p>
                        </w:tc>
                      </w:tr>
                      <w:tr w:rsidR="008F47DB" w14:paraId="6F886B10" w14:textId="77777777">
                        <w:trPr>
                          <w:jc w:val="center"/>
                        </w:trPr>
                        <w:tc>
                          <w:tcPr>
                            <w:tcW w:w="1152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AFF" w14:textId="77777777" w:rsidR="008F47DB" w:rsidRDefault="008F47DB">
                            <w:pPr>
                              <w:pStyle w:val="BodyLarge"/>
                              <w:tabs>
                                <w:tab w:val="right" w:pos="720"/>
                              </w:tabs>
                              <w:spacing w:line="1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00" w14:textId="77777777" w:rsidR="008F47DB" w:rsidRDefault="008F47DB">
                            <w:pPr>
                              <w:pStyle w:val="BodyLarge"/>
                              <w:spacing w:line="16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96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01" w14:textId="77777777" w:rsidR="008F47DB" w:rsidRDefault="008F47DB">
                            <w:pPr>
                              <w:pStyle w:val="BodyLarge"/>
                              <w:spacing w:line="1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2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02" w14:textId="77777777" w:rsidR="008F47DB" w:rsidRDefault="008F47DB">
                            <w:pPr>
                              <w:pStyle w:val="BodyLarge"/>
                              <w:spacing w:line="1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03" w14:textId="77777777" w:rsidR="008F47DB" w:rsidRDefault="008F47DB">
                            <w:pPr>
                              <w:pStyle w:val="BodyLarge"/>
                              <w:spacing w:line="1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04" w14:textId="77777777" w:rsidR="008F47DB" w:rsidRDefault="008F47DB">
                            <w:pPr>
                              <w:pStyle w:val="BodyLarge"/>
                              <w:spacing w:line="1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18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05" w14:textId="77777777" w:rsidR="008F47DB" w:rsidRDefault="008F47DB">
                            <w:pPr>
                              <w:pStyle w:val="BodyLarge"/>
                              <w:spacing w:line="1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06" w14:textId="77777777" w:rsidR="008F47DB" w:rsidRDefault="008F47DB">
                            <w:pPr>
                              <w:pStyle w:val="BodyLarge"/>
                              <w:spacing w:line="1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01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07" w14:textId="77777777" w:rsidR="008F47DB" w:rsidRDefault="008F47DB">
                            <w:pPr>
                              <w:pStyle w:val="BodyLarge"/>
                              <w:spacing w:line="1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3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08" w14:textId="77777777" w:rsidR="008F47DB" w:rsidRDefault="008F47DB">
                            <w:pPr>
                              <w:pStyle w:val="BodyLarge"/>
                              <w:spacing w:line="1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31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09" w14:textId="77777777" w:rsidR="008F47DB" w:rsidRDefault="008F47DB">
                            <w:pPr>
                              <w:pStyle w:val="BodyLarge"/>
                              <w:spacing w:line="1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0A" w14:textId="77777777" w:rsidR="008F47DB" w:rsidRDefault="008F47DB">
                            <w:pPr>
                              <w:pStyle w:val="BodyLarge"/>
                              <w:spacing w:line="1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0B" w14:textId="77777777" w:rsidR="008F47DB" w:rsidRDefault="008F47DB">
                            <w:pPr>
                              <w:pStyle w:val="BodyLarge"/>
                              <w:spacing w:line="1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0C" w14:textId="77777777" w:rsidR="008F47DB" w:rsidRDefault="008F47DB">
                            <w:pPr>
                              <w:pStyle w:val="BodyLarge"/>
                              <w:spacing w:line="1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0D" w14:textId="77777777" w:rsidR="008F47DB" w:rsidRDefault="008F47DB">
                            <w:pPr>
                              <w:pStyle w:val="BodyLarge"/>
                              <w:spacing w:line="1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0E" w14:textId="77777777" w:rsidR="008F47DB" w:rsidRDefault="008F47DB">
                            <w:pPr>
                              <w:pStyle w:val="BodyLarge"/>
                              <w:spacing w:line="1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0F" w14:textId="77777777" w:rsidR="008F47DB" w:rsidRDefault="008F47DB">
                            <w:pPr>
                              <w:pStyle w:val="BodyLarge"/>
                              <w:spacing w:line="1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8F47DB" w14:paraId="6F886B23" w14:textId="77777777">
                        <w:trPr>
                          <w:jc w:val="center"/>
                        </w:trPr>
                        <w:tc>
                          <w:tcPr>
                            <w:tcW w:w="11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11" w14:textId="77777777" w:rsidR="008F47DB" w:rsidRDefault="008F47DB">
                            <w:pPr>
                              <w:pStyle w:val="BodyLarge"/>
                              <w:tabs>
                                <w:tab w:val="right" w:pos="720"/>
                              </w:tabs>
                              <w:spacing w:line="260" w:lineRule="exact"/>
                              <w:ind w:left="18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Jan.</w:t>
                            </w:r>
                            <w:r>
                              <w:rPr>
                                <w:sz w:val="19"/>
                                <w:szCs w:val="19"/>
                              </w:rPr>
                              <w:tab/>
                              <w:t>2</w:t>
                            </w:r>
                          </w:p>
                        </w:tc>
                        <w:tc>
                          <w:tcPr>
                            <w:tcW w:w="3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12" w14:textId="77777777" w:rsidR="008F47DB" w:rsidRDefault="008F47DB">
                            <w:pPr>
                              <w:pStyle w:val="BodyLarge"/>
                              <w:spacing w:line="26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13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Asset</w:t>
                            </w:r>
                          </w:p>
                        </w:tc>
                        <w:tc>
                          <w:tcPr>
                            <w:tcW w:w="2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14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15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Cash</w:t>
                            </w: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16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17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Increase</w:t>
                            </w: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18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19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Debit</w:t>
                            </w:r>
                          </w:p>
                        </w:tc>
                        <w:tc>
                          <w:tcPr>
                            <w:tcW w:w="3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1A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1B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Stockholders’</w:t>
                            </w:r>
                          </w:p>
                          <w:p w14:paraId="6F886B1C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Equity</w:t>
                            </w: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1D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1E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Common</w:t>
                            </w:r>
                            <w:r>
                              <w:rPr>
                                <w:sz w:val="19"/>
                                <w:szCs w:val="19"/>
                              </w:rPr>
                              <w:br/>
                              <w:t>Stock</w:t>
                            </w: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1F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20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Increase</w:t>
                            </w: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21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22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Credit</w:t>
                            </w:r>
                          </w:p>
                        </w:tc>
                      </w:tr>
                      <w:tr w:rsidR="008F47DB" w14:paraId="6F886B35" w14:textId="77777777">
                        <w:trPr>
                          <w:jc w:val="center"/>
                        </w:trPr>
                        <w:tc>
                          <w:tcPr>
                            <w:tcW w:w="11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24" w14:textId="77777777" w:rsidR="008F47DB" w:rsidRDefault="008F47DB">
                            <w:pPr>
                              <w:pStyle w:val="BodyLarge"/>
                              <w:tabs>
                                <w:tab w:val="right" w:pos="720"/>
                              </w:tabs>
                              <w:spacing w:line="260" w:lineRule="exact"/>
                              <w:ind w:left="18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25" w14:textId="77777777" w:rsidR="008F47DB" w:rsidRDefault="008F47DB">
                            <w:pPr>
                              <w:pStyle w:val="BodyLarge"/>
                              <w:spacing w:line="26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26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2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27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28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29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2A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2B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2C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3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2D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2E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2F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30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31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32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33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34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8F47DB" w14:paraId="6F886B47" w14:textId="77777777">
                        <w:trPr>
                          <w:jc w:val="center"/>
                        </w:trPr>
                        <w:tc>
                          <w:tcPr>
                            <w:tcW w:w="11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36" w14:textId="77777777" w:rsidR="008F47DB" w:rsidRDefault="008F47DB">
                            <w:pPr>
                              <w:pStyle w:val="BodyLarge"/>
                              <w:tabs>
                                <w:tab w:val="right" w:pos="720"/>
                              </w:tabs>
                              <w:spacing w:line="260" w:lineRule="exact"/>
                              <w:ind w:left="18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ab/>
                              <w:t>3</w:t>
                            </w:r>
                          </w:p>
                        </w:tc>
                        <w:tc>
                          <w:tcPr>
                            <w:tcW w:w="3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37" w14:textId="77777777" w:rsidR="008F47DB" w:rsidRDefault="008F47DB">
                            <w:pPr>
                              <w:pStyle w:val="BodyLarge"/>
                              <w:spacing w:line="26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38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Asset</w:t>
                            </w:r>
                          </w:p>
                        </w:tc>
                        <w:tc>
                          <w:tcPr>
                            <w:tcW w:w="2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39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3A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Equipment</w:t>
                            </w: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3B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3C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Increase</w:t>
                            </w: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3D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3E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Debit</w:t>
                            </w:r>
                          </w:p>
                        </w:tc>
                        <w:tc>
                          <w:tcPr>
                            <w:tcW w:w="3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3F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40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Asset</w:t>
                            </w: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41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42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Cash</w:t>
                            </w: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43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44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Decrease</w:t>
                            </w: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45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46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Debit</w:t>
                            </w:r>
                          </w:p>
                        </w:tc>
                      </w:tr>
                      <w:tr w:rsidR="008F47DB" w14:paraId="6F886B59" w14:textId="77777777">
                        <w:trPr>
                          <w:jc w:val="center"/>
                        </w:trPr>
                        <w:tc>
                          <w:tcPr>
                            <w:tcW w:w="11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48" w14:textId="77777777" w:rsidR="008F47DB" w:rsidRDefault="008F47DB">
                            <w:pPr>
                              <w:pStyle w:val="BodyLarge"/>
                              <w:tabs>
                                <w:tab w:val="right" w:pos="720"/>
                              </w:tabs>
                              <w:spacing w:line="260" w:lineRule="exact"/>
                              <w:ind w:left="18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49" w14:textId="77777777" w:rsidR="008F47DB" w:rsidRDefault="008F47DB">
                            <w:pPr>
                              <w:pStyle w:val="BodyLarge"/>
                              <w:spacing w:line="26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4A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2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4B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4C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4D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4E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4F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50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3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51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52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53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54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55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56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57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58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8F47DB" w14:paraId="6F886B6C" w14:textId="77777777">
                        <w:trPr>
                          <w:jc w:val="center"/>
                        </w:trPr>
                        <w:tc>
                          <w:tcPr>
                            <w:tcW w:w="11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5A" w14:textId="77777777" w:rsidR="008F47DB" w:rsidRDefault="008F47DB">
                            <w:pPr>
                              <w:pStyle w:val="BodyLarge"/>
                              <w:tabs>
                                <w:tab w:val="right" w:pos="720"/>
                              </w:tabs>
                              <w:spacing w:line="260" w:lineRule="exact"/>
                              <w:ind w:left="18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ab/>
                              <w:t>9</w:t>
                            </w:r>
                          </w:p>
                        </w:tc>
                        <w:tc>
                          <w:tcPr>
                            <w:tcW w:w="3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5B" w14:textId="77777777" w:rsidR="008F47DB" w:rsidRDefault="008F47DB">
                            <w:pPr>
                              <w:pStyle w:val="BodyLarge"/>
                              <w:spacing w:line="26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5C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Asset</w:t>
                            </w:r>
                          </w:p>
                        </w:tc>
                        <w:tc>
                          <w:tcPr>
                            <w:tcW w:w="2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5D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5E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Supplies</w:t>
                            </w: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5F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60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Increase</w:t>
                            </w: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61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62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Debit</w:t>
                            </w:r>
                          </w:p>
                        </w:tc>
                        <w:tc>
                          <w:tcPr>
                            <w:tcW w:w="3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63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64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Liability</w:t>
                            </w: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65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66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Accounts</w:t>
                            </w:r>
                          </w:p>
                          <w:p w14:paraId="6F886B67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Payable</w:t>
                            </w: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68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69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Increase</w:t>
                            </w: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6A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6B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Credit</w:t>
                            </w:r>
                          </w:p>
                        </w:tc>
                      </w:tr>
                      <w:tr w:rsidR="008F47DB" w14:paraId="6F886B7E" w14:textId="77777777">
                        <w:trPr>
                          <w:jc w:val="center"/>
                        </w:trPr>
                        <w:tc>
                          <w:tcPr>
                            <w:tcW w:w="11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6D" w14:textId="77777777" w:rsidR="008F47DB" w:rsidRDefault="008F47DB">
                            <w:pPr>
                              <w:pStyle w:val="BodyLarge"/>
                              <w:tabs>
                                <w:tab w:val="right" w:pos="720"/>
                              </w:tabs>
                              <w:spacing w:line="260" w:lineRule="exact"/>
                              <w:ind w:left="18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6E" w14:textId="77777777" w:rsidR="008F47DB" w:rsidRDefault="008F47DB">
                            <w:pPr>
                              <w:pStyle w:val="BodyLarge"/>
                              <w:spacing w:line="26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6F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2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70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71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72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73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74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75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3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76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77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78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79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7A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7B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7C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7D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8F47DB" w14:paraId="6F886B93" w14:textId="77777777">
                        <w:trPr>
                          <w:jc w:val="center"/>
                        </w:trPr>
                        <w:tc>
                          <w:tcPr>
                            <w:tcW w:w="11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7F" w14:textId="77777777" w:rsidR="008F47DB" w:rsidRDefault="008F47DB">
                            <w:pPr>
                              <w:pStyle w:val="BodyLarge"/>
                              <w:tabs>
                                <w:tab w:val="right" w:pos="720"/>
                              </w:tabs>
                              <w:spacing w:line="260" w:lineRule="exact"/>
                              <w:ind w:left="18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ab/>
                              <w:t>11</w:t>
                            </w:r>
                          </w:p>
                        </w:tc>
                        <w:tc>
                          <w:tcPr>
                            <w:tcW w:w="3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80" w14:textId="77777777" w:rsidR="008F47DB" w:rsidRDefault="008F47DB">
                            <w:pPr>
                              <w:pStyle w:val="BodyLarge"/>
                              <w:spacing w:line="26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81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Asset</w:t>
                            </w:r>
                          </w:p>
                        </w:tc>
                        <w:tc>
                          <w:tcPr>
                            <w:tcW w:w="2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82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83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Accounts</w:t>
                            </w:r>
                          </w:p>
                          <w:p w14:paraId="6F886B84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Receivable</w:t>
                            </w: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85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86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Increase</w:t>
                            </w: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87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88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Debit</w:t>
                            </w:r>
                          </w:p>
                        </w:tc>
                        <w:tc>
                          <w:tcPr>
                            <w:tcW w:w="3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89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8A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Stockholders’</w:t>
                            </w:r>
                          </w:p>
                          <w:p w14:paraId="6F886B8B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Equity</w:t>
                            </w: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8C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8D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Service</w:t>
                            </w:r>
                          </w:p>
                          <w:p w14:paraId="6F886B8E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Revenue</w:t>
                            </w: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8F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90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Increase</w:t>
                            </w: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91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92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Credit</w:t>
                            </w:r>
                          </w:p>
                        </w:tc>
                      </w:tr>
                      <w:tr w:rsidR="008F47DB" w14:paraId="6F886BA5" w14:textId="77777777">
                        <w:trPr>
                          <w:jc w:val="center"/>
                        </w:trPr>
                        <w:tc>
                          <w:tcPr>
                            <w:tcW w:w="11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94" w14:textId="77777777" w:rsidR="008F47DB" w:rsidRDefault="008F47DB">
                            <w:pPr>
                              <w:pStyle w:val="BodyLarge"/>
                              <w:tabs>
                                <w:tab w:val="right" w:pos="720"/>
                              </w:tabs>
                              <w:spacing w:line="260" w:lineRule="exact"/>
                              <w:ind w:left="18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95" w14:textId="77777777" w:rsidR="008F47DB" w:rsidRDefault="008F47DB">
                            <w:pPr>
                              <w:pStyle w:val="BodyLarge"/>
                              <w:spacing w:line="26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96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2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97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98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99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9A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9B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9C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3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9D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9E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9F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A0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A1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A2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A3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A4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8F47DB" w14:paraId="6F886BB9" w14:textId="77777777">
                        <w:trPr>
                          <w:jc w:val="center"/>
                        </w:trPr>
                        <w:tc>
                          <w:tcPr>
                            <w:tcW w:w="11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A6" w14:textId="77777777" w:rsidR="008F47DB" w:rsidRDefault="008F47DB">
                            <w:pPr>
                              <w:pStyle w:val="BodyLarge"/>
                              <w:tabs>
                                <w:tab w:val="right" w:pos="720"/>
                              </w:tabs>
                              <w:spacing w:line="260" w:lineRule="exact"/>
                              <w:ind w:left="18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ab/>
                              <w:t>16</w:t>
                            </w:r>
                          </w:p>
                        </w:tc>
                        <w:tc>
                          <w:tcPr>
                            <w:tcW w:w="3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A7" w14:textId="77777777" w:rsidR="008F47DB" w:rsidRDefault="008F47DB">
                            <w:pPr>
                              <w:pStyle w:val="BodyLarge"/>
                              <w:spacing w:line="26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A8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Stockholders’</w:t>
                            </w:r>
                          </w:p>
                          <w:p w14:paraId="6F886BA9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Equity</w:t>
                            </w:r>
                          </w:p>
                        </w:tc>
                        <w:tc>
                          <w:tcPr>
                            <w:tcW w:w="2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AA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AB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Advertising</w:t>
                            </w:r>
                          </w:p>
                          <w:p w14:paraId="6F886BAC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Expense</w:t>
                            </w: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AD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AE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Increase</w:t>
                            </w: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AF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B0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Debit</w:t>
                            </w:r>
                          </w:p>
                        </w:tc>
                        <w:tc>
                          <w:tcPr>
                            <w:tcW w:w="3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B1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B2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Asset</w:t>
                            </w: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B3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B4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Cash</w:t>
                            </w: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B5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B6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Decrease</w:t>
                            </w: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B7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B8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Debit</w:t>
                            </w:r>
                          </w:p>
                        </w:tc>
                      </w:tr>
                      <w:tr w:rsidR="008F47DB" w14:paraId="6F886BCB" w14:textId="77777777">
                        <w:trPr>
                          <w:jc w:val="center"/>
                        </w:trPr>
                        <w:tc>
                          <w:tcPr>
                            <w:tcW w:w="11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BA" w14:textId="77777777" w:rsidR="008F47DB" w:rsidRDefault="008F47DB">
                            <w:pPr>
                              <w:pStyle w:val="BodyLarge"/>
                              <w:tabs>
                                <w:tab w:val="right" w:pos="720"/>
                              </w:tabs>
                              <w:spacing w:line="260" w:lineRule="exact"/>
                              <w:ind w:left="18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BB" w14:textId="77777777" w:rsidR="008F47DB" w:rsidRDefault="008F47DB">
                            <w:pPr>
                              <w:pStyle w:val="BodyLarge"/>
                              <w:spacing w:line="26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BC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2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BD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BE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BF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C0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C1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C2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3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C3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C4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C5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C6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C7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C8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C9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CA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8F47DB" w14:paraId="6F886BDE" w14:textId="77777777">
                        <w:trPr>
                          <w:jc w:val="center"/>
                        </w:trPr>
                        <w:tc>
                          <w:tcPr>
                            <w:tcW w:w="11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CC" w14:textId="77777777" w:rsidR="008F47DB" w:rsidRDefault="008F47DB">
                            <w:pPr>
                              <w:pStyle w:val="BodyLarge"/>
                              <w:tabs>
                                <w:tab w:val="right" w:pos="720"/>
                              </w:tabs>
                              <w:spacing w:line="260" w:lineRule="exact"/>
                              <w:ind w:left="18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ab/>
                              <w:t>20</w:t>
                            </w:r>
                          </w:p>
                        </w:tc>
                        <w:tc>
                          <w:tcPr>
                            <w:tcW w:w="3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CD" w14:textId="77777777" w:rsidR="008F47DB" w:rsidRDefault="008F47DB">
                            <w:pPr>
                              <w:pStyle w:val="BodyLarge"/>
                              <w:spacing w:line="26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CE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Asset</w:t>
                            </w:r>
                          </w:p>
                        </w:tc>
                        <w:tc>
                          <w:tcPr>
                            <w:tcW w:w="2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CF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D0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Cash</w:t>
                            </w: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D1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D2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Increase</w:t>
                            </w: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D3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D4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Debit</w:t>
                            </w:r>
                          </w:p>
                        </w:tc>
                        <w:tc>
                          <w:tcPr>
                            <w:tcW w:w="3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D5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D6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Asset</w:t>
                            </w: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D7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D8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Accounts</w:t>
                            </w:r>
                          </w:p>
                          <w:p w14:paraId="6F886BD9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Receivable</w:t>
                            </w: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DA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DB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Decrease</w:t>
                            </w: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DC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DD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Debit</w:t>
                            </w:r>
                          </w:p>
                        </w:tc>
                      </w:tr>
                      <w:tr w:rsidR="008F47DB" w14:paraId="6F886BF0" w14:textId="77777777">
                        <w:trPr>
                          <w:jc w:val="center"/>
                        </w:trPr>
                        <w:tc>
                          <w:tcPr>
                            <w:tcW w:w="11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DF" w14:textId="77777777" w:rsidR="008F47DB" w:rsidRDefault="008F47DB">
                            <w:pPr>
                              <w:pStyle w:val="BodyLarge"/>
                              <w:tabs>
                                <w:tab w:val="right" w:pos="720"/>
                              </w:tabs>
                              <w:spacing w:line="260" w:lineRule="exact"/>
                              <w:ind w:left="18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E0" w14:textId="77777777" w:rsidR="008F47DB" w:rsidRDefault="008F47DB">
                            <w:pPr>
                              <w:pStyle w:val="BodyLarge"/>
                              <w:spacing w:line="26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E1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2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E2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E3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E4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E5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E6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E7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3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E8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E9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EA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EB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EC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ED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EE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EF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8F47DB" w14:paraId="6F886C03" w14:textId="77777777">
                        <w:trPr>
                          <w:jc w:val="center"/>
                        </w:trPr>
                        <w:tc>
                          <w:tcPr>
                            <w:tcW w:w="11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F1" w14:textId="77777777" w:rsidR="008F47DB" w:rsidRDefault="008F47DB">
                            <w:pPr>
                              <w:pStyle w:val="BodyLarge"/>
                              <w:tabs>
                                <w:tab w:val="right" w:pos="720"/>
                              </w:tabs>
                              <w:spacing w:line="260" w:lineRule="exact"/>
                              <w:ind w:left="18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ab/>
                              <w:t>23</w:t>
                            </w:r>
                          </w:p>
                        </w:tc>
                        <w:tc>
                          <w:tcPr>
                            <w:tcW w:w="3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F2" w14:textId="77777777" w:rsidR="008F47DB" w:rsidRDefault="008F47DB">
                            <w:pPr>
                              <w:pStyle w:val="BodyLarge"/>
                              <w:spacing w:line="26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F3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Liability</w:t>
                            </w:r>
                          </w:p>
                        </w:tc>
                        <w:tc>
                          <w:tcPr>
                            <w:tcW w:w="2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F4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F5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Accounts</w:t>
                            </w:r>
                          </w:p>
                          <w:p w14:paraId="6F886BF6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Payable</w:t>
                            </w: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F7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F8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Decrease</w:t>
                            </w: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F9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FA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Credit</w:t>
                            </w:r>
                          </w:p>
                        </w:tc>
                        <w:tc>
                          <w:tcPr>
                            <w:tcW w:w="3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FB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FC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Asset</w:t>
                            </w: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FD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FE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Cash</w:t>
                            </w: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BFF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C00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Decrease</w:t>
                            </w: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C01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C02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Debit</w:t>
                            </w:r>
                          </w:p>
                        </w:tc>
                      </w:tr>
                      <w:tr w:rsidR="008F47DB" w14:paraId="6F886C15" w14:textId="77777777">
                        <w:trPr>
                          <w:jc w:val="center"/>
                        </w:trPr>
                        <w:tc>
                          <w:tcPr>
                            <w:tcW w:w="11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C04" w14:textId="77777777" w:rsidR="008F47DB" w:rsidRDefault="008F47DB">
                            <w:pPr>
                              <w:pStyle w:val="BodyLarge"/>
                              <w:tabs>
                                <w:tab w:val="right" w:pos="720"/>
                              </w:tabs>
                              <w:spacing w:line="260" w:lineRule="exact"/>
                              <w:ind w:left="18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C05" w14:textId="77777777" w:rsidR="008F47DB" w:rsidRDefault="008F47DB">
                            <w:pPr>
                              <w:pStyle w:val="BodyLarge"/>
                              <w:spacing w:line="26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C06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2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C07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C08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C09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C0A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C0B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C0C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3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C0D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C0E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C0F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C10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C11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C12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C13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C14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8F47DB" w14:paraId="6F886C28" w14:textId="77777777">
                        <w:trPr>
                          <w:jc w:val="center"/>
                        </w:trPr>
                        <w:tc>
                          <w:tcPr>
                            <w:tcW w:w="11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C16" w14:textId="77777777" w:rsidR="008F47DB" w:rsidRDefault="008F47DB">
                            <w:pPr>
                              <w:pStyle w:val="BodyLarge"/>
                              <w:tabs>
                                <w:tab w:val="right" w:pos="720"/>
                              </w:tabs>
                              <w:spacing w:line="260" w:lineRule="exact"/>
                              <w:ind w:left="18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ab/>
                              <w:t>28</w:t>
                            </w:r>
                          </w:p>
                        </w:tc>
                        <w:tc>
                          <w:tcPr>
                            <w:tcW w:w="3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C17" w14:textId="77777777" w:rsidR="008F47DB" w:rsidRDefault="008F47DB">
                            <w:pPr>
                              <w:pStyle w:val="BodyLarge"/>
                              <w:spacing w:line="260" w:lineRule="exact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C18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Stockholders’</w:t>
                            </w:r>
                          </w:p>
                          <w:p w14:paraId="6F886C19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Equity</w:t>
                            </w:r>
                          </w:p>
                        </w:tc>
                        <w:tc>
                          <w:tcPr>
                            <w:tcW w:w="2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C1A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C1B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Dividends</w:t>
                            </w: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C1C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C1D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Increase</w:t>
                            </w:r>
                          </w:p>
                        </w:tc>
                        <w:tc>
                          <w:tcPr>
                            <w:tcW w:w="18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C1E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C1F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Debit</w:t>
                            </w:r>
                          </w:p>
                        </w:tc>
                        <w:tc>
                          <w:tcPr>
                            <w:tcW w:w="3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C20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C21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Asset</w:t>
                            </w: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C22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C23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Cash</w:t>
                            </w: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C24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C25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Decrease</w:t>
                            </w:r>
                          </w:p>
                        </w:tc>
                        <w:tc>
                          <w:tcPr>
                            <w:tcW w:w="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C26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886C27" w14:textId="77777777" w:rsidR="008F47DB" w:rsidRDefault="008F47DB">
                            <w:pPr>
                              <w:pStyle w:val="BodyLarge"/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Debit</w:t>
                            </w:r>
                          </w:p>
                        </w:tc>
                      </w:tr>
                    </w:tbl>
                    <w:p w14:paraId="6F886C29" w14:textId="77777777" w:rsidR="008F47DB" w:rsidRDefault="008F47DB">
                      <w:pPr>
                        <w:pStyle w:val="BodyLarge"/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6704" behindDoc="0" locked="0" layoutInCell="0" allowOverlap="1" wp14:anchorId="6F886AA9" wp14:editId="6F886AAA">
                <wp:simplePos x="0" y="0"/>
                <wp:positionH relativeFrom="margin">
                  <wp:posOffset>8733790</wp:posOffset>
                </wp:positionH>
                <wp:positionV relativeFrom="margin">
                  <wp:posOffset>-408940</wp:posOffset>
                </wp:positionV>
                <wp:extent cx="291465" cy="6311900"/>
                <wp:effectExtent l="0" t="635" r="4445" b="2540"/>
                <wp:wrapSquare wrapText="left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465" cy="6311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886C2A" w14:textId="77777777" w:rsidR="008F47DB" w:rsidRDefault="008F47DB">
                            <w:pPr>
                              <w:pStyle w:val="BodyLarge"/>
                            </w:pPr>
                            <w:r>
                              <w:t>EXERCISE 2-2B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886AA9" id="Text Box 3" o:spid="_x0000_s1027" type="#_x0000_t202" style="position:absolute;margin-left:687.7pt;margin-top:-32.2pt;width:22.95pt;height:497pt;z-index:25165670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" o:allowincell="f" stroked="f" strokeweight="1pt">
                <v:textbox style="layout-flow:vertical" inset="0,0,0,0">
                  <w:txbxContent>
                    <w:p w14:paraId="6F886C2A" w14:textId="77777777" w:rsidR="008F47DB" w:rsidRDefault="008F47DB">
                      <w:pPr>
                        <w:pStyle w:val="BodyLarge"/>
                      </w:pPr>
                      <w:r>
                        <w:t>EXERCISE 2-2B</w:t>
                      </w:r>
                    </w:p>
                  </w:txbxContent>
                </v:textbox>
                <w10:wrap type="square" side="left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6F886AAB" wp14:editId="6F886AAC">
                <wp:simplePos x="0" y="0"/>
                <wp:positionH relativeFrom="column">
                  <wp:posOffset>-7680960</wp:posOffset>
                </wp:positionH>
                <wp:positionV relativeFrom="paragraph">
                  <wp:posOffset>45720</wp:posOffset>
                </wp:positionV>
                <wp:extent cx="0" cy="6400800"/>
                <wp:effectExtent l="5715" t="7620" r="13335" b="1143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400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FAF06A" id="Line 5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04.8pt,3.6pt" to="-604.8pt,50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" o:allowincell="f"/>
            </w:pict>
          </mc:Fallback>
        </mc:AlternateContent>
      </w:r>
    </w:p>
    <w:p w14:paraId="6F886625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lastRenderedPageBreak/>
        <w:t>EXERCISE 2-3B</w:t>
      </w:r>
    </w:p>
    <w:p w14:paraId="6F886626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14:paraId="6F886627" w14:textId="77777777" w:rsidR="008F47DB" w:rsidRPr="00016E0B" w:rsidRDefault="008F47DB">
      <w:pPr>
        <w:pStyle w:val="BodyLarge"/>
        <w:tabs>
          <w:tab w:val="left" w:pos="3960"/>
          <w:tab w:val="right" w:pos="10071"/>
        </w:tabs>
        <w:spacing w:after="40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General Journal</w:t>
      </w:r>
      <w:r w:rsidRPr="00016E0B">
        <w:rPr>
          <w:rFonts w:ascii="Liberation Sans" w:hAnsi="Liberation Sans" w:cs="Liberation Sans"/>
        </w:rPr>
        <w:tab/>
        <w:t>J1</w:t>
      </w: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990"/>
        <w:gridCol w:w="270"/>
        <w:gridCol w:w="4860"/>
        <w:gridCol w:w="303"/>
        <w:gridCol w:w="687"/>
        <w:gridCol w:w="270"/>
        <w:gridCol w:w="1140"/>
        <w:gridCol w:w="400"/>
        <w:gridCol w:w="1160"/>
      </w:tblGrid>
      <w:tr w:rsidR="008F47DB" w:rsidRPr="00016E0B" w14:paraId="6F886631" w14:textId="77777777"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628" w14:textId="77777777" w:rsidR="008F47DB" w:rsidRPr="00016E0B" w:rsidRDefault="008F47DB">
            <w:pPr>
              <w:pStyle w:val="BodyLarge"/>
              <w:tabs>
                <w:tab w:val="right" w:pos="960"/>
              </w:tabs>
              <w:spacing w:before="40" w:after="40"/>
              <w:ind w:left="-108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Date</w:t>
            </w:r>
          </w:p>
        </w:tc>
        <w:tc>
          <w:tcPr>
            <w:tcW w:w="2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629" w14:textId="77777777"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62A" w14:textId="77777777" w:rsidR="008F47DB" w:rsidRPr="00016E0B" w:rsidRDefault="008F47DB">
            <w:pPr>
              <w:pStyle w:val="BodyLarge"/>
              <w:tabs>
                <w:tab w:val="left" w:pos="600"/>
              </w:tabs>
              <w:spacing w:before="40" w:after="40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Account Titles and Explanation</w:t>
            </w:r>
          </w:p>
        </w:tc>
        <w:tc>
          <w:tcPr>
            <w:tcW w:w="3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62B" w14:textId="77777777"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62C" w14:textId="77777777" w:rsidR="008F47DB" w:rsidRPr="00016E0B" w:rsidRDefault="008F47DB">
            <w:pPr>
              <w:pStyle w:val="BodyLarge"/>
              <w:spacing w:before="40" w:after="40"/>
              <w:ind w:left="-141" w:right="-108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Ref.</w:t>
            </w:r>
          </w:p>
        </w:tc>
        <w:tc>
          <w:tcPr>
            <w:tcW w:w="2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62D" w14:textId="77777777"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62E" w14:textId="77777777" w:rsidR="008F47DB" w:rsidRPr="00016E0B" w:rsidRDefault="008F47DB">
            <w:pPr>
              <w:pStyle w:val="BodyLarge"/>
              <w:spacing w:before="40" w:after="40"/>
              <w:ind w:left="104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Debit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62F" w14:textId="77777777"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630" w14:textId="77777777" w:rsidR="008F47DB" w:rsidRPr="00016E0B" w:rsidRDefault="008F47DB">
            <w:pPr>
              <w:pStyle w:val="BodyLarge"/>
              <w:spacing w:before="40" w:after="40"/>
              <w:ind w:left="124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Credit</w:t>
            </w:r>
          </w:p>
        </w:tc>
      </w:tr>
      <w:tr w:rsidR="008F47DB" w:rsidRPr="00016E0B" w14:paraId="6F88663B" w14:textId="77777777">
        <w:tc>
          <w:tcPr>
            <w:tcW w:w="99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632" w14:textId="77777777" w:rsidR="008F47DB" w:rsidRPr="00016E0B" w:rsidRDefault="008F47DB">
            <w:pPr>
              <w:pStyle w:val="BodyLarge"/>
              <w:tabs>
                <w:tab w:val="right" w:pos="855"/>
              </w:tabs>
              <w:spacing w:before="60"/>
              <w:ind w:left="-108" w:right="-110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Jan.</w:t>
            </w:r>
            <w:r w:rsidRPr="00016E0B">
              <w:rPr>
                <w:rFonts w:ascii="Liberation Sans" w:hAnsi="Liberation Sans" w:cs="Liberation Sans"/>
              </w:rPr>
              <w:tab/>
              <w:t>2</w:t>
            </w:r>
          </w:p>
        </w:tc>
        <w:tc>
          <w:tcPr>
            <w:tcW w:w="27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633" w14:textId="77777777" w:rsidR="008F47DB" w:rsidRPr="00016E0B" w:rsidRDefault="008F47DB">
            <w:pPr>
              <w:pStyle w:val="BodyLarge"/>
              <w:spacing w:before="60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634" w14:textId="77777777" w:rsidR="008F47DB" w:rsidRPr="00016E0B" w:rsidRDefault="008F47DB">
            <w:pPr>
              <w:pStyle w:val="BodyLarge"/>
              <w:tabs>
                <w:tab w:val="left" w:pos="600"/>
                <w:tab w:val="right" w:leader="dot" w:pos="4752"/>
              </w:tabs>
              <w:spacing w:before="60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Cash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30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635" w14:textId="77777777" w:rsidR="008F47DB" w:rsidRPr="00016E0B" w:rsidRDefault="008F47DB">
            <w:pPr>
              <w:pStyle w:val="BodyLarge"/>
              <w:spacing w:before="60"/>
              <w:rPr>
                <w:rFonts w:ascii="Liberation Sans" w:hAnsi="Liberation Sans" w:cs="Liberation Sans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636" w14:textId="77777777" w:rsidR="008F47DB" w:rsidRPr="00016E0B" w:rsidRDefault="008F47DB">
            <w:pPr>
              <w:pStyle w:val="BodyLarge"/>
              <w:spacing w:before="60"/>
              <w:ind w:left="-141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637" w14:textId="77777777" w:rsidR="008F47DB" w:rsidRPr="00016E0B" w:rsidRDefault="008F47DB">
            <w:pPr>
              <w:pStyle w:val="BodyLarge"/>
              <w:spacing w:before="60"/>
              <w:rPr>
                <w:rFonts w:ascii="Liberation Sans" w:hAnsi="Liberation Sans" w:cs="Liberation Sans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638" w14:textId="77777777" w:rsidR="008F47DB" w:rsidRPr="00016E0B" w:rsidRDefault="008F47DB" w:rsidP="00184A1A">
            <w:pPr>
              <w:pStyle w:val="BodyLarge"/>
              <w:spacing w:before="60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15,000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639" w14:textId="77777777" w:rsidR="008F47DB" w:rsidRPr="00016E0B" w:rsidRDefault="008F47DB">
            <w:pPr>
              <w:pStyle w:val="BodyLarge"/>
              <w:spacing w:before="60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63A" w14:textId="77777777" w:rsidR="008F47DB" w:rsidRPr="00016E0B" w:rsidRDefault="008F47DB">
            <w:pPr>
              <w:pStyle w:val="BodyLarge"/>
              <w:spacing w:before="60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 w14:paraId="6F886645" w14:textId="77777777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F88663C" w14:textId="77777777" w:rsidR="008F47DB" w:rsidRPr="00016E0B" w:rsidRDefault="008F47DB">
            <w:pPr>
              <w:pStyle w:val="BodyLarge"/>
              <w:tabs>
                <w:tab w:val="right" w:pos="855"/>
              </w:tabs>
              <w:ind w:left="-108" w:right="-110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63D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6F88663E" w14:textId="77777777" w:rsidR="008F47DB" w:rsidRPr="00016E0B" w:rsidRDefault="008F47DB">
            <w:pPr>
              <w:pStyle w:val="BodyLarge"/>
              <w:tabs>
                <w:tab w:val="left" w:pos="600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Common Stock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14:paraId="6F88663F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14:paraId="6F886640" w14:textId="77777777" w:rsidR="008F47DB" w:rsidRPr="00016E0B" w:rsidRDefault="008F47DB">
            <w:pPr>
              <w:pStyle w:val="BodyLarge"/>
              <w:ind w:left="-141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641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6F886642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14:paraId="6F886643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14:paraId="6F886644" w14:textId="77777777" w:rsidR="008F47DB" w:rsidRPr="00016E0B" w:rsidRDefault="008F47DB" w:rsidP="00184A1A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15,000</w:t>
            </w:r>
          </w:p>
        </w:tc>
      </w:tr>
      <w:tr w:rsidR="008F47DB" w:rsidRPr="00016E0B" w14:paraId="6F88664F" w14:textId="77777777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F886646" w14:textId="77777777" w:rsidR="008F47DB" w:rsidRPr="00016E0B" w:rsidRDefault="008F47DB">
            <w:pPr>
              <w:pStyle w:val="BodyLarge"/>
              <w:tabs>
                <w:tab w:val="right" w:pos="855"/>
              </w:tabs>
              <w:ind w:left="-108" w:right="-110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647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6F886648" w14:textId="77777777" w:rsidR="008F47DB" w:rsidRPr="00016E0B" w:rsidRDefault="008F47DB">
            <w:pPr>
              <w:pStyle w:val="BodyLarge"/>
              <w:tabs>
                <w:tab w:val="left" w:pos="600"/>
                <w:tab w:val="right" w:leader="dot" w:pos="4752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14:paraId="6F886649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14:paraId="6F88664A" w14:textId="77777777" w:rsidR="008F47DB" w:rsidRPr="00016E0B" w:rsidRDefault="008F47DB">
            <w:pPr>
              <w:pStyle w:val="BodyLarge"/>
              <w:ind w:left="-141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64B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6F88664C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14:paraId="6F88664D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14:paraId="6F88664E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 w14:paraId="6F886659" w14:textId="77777777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F886650" w14:textId="77777777" w:rsidR="008F47DB" w:rsidRPr="00016E0B" w:rsidRDefault="008F47DB">
            <w:pPr>
              <w:pStyle w:val="BodyLarge"/>
              <w:tabs>
                <w:tab w:val="right" w:pos="855"/>
              </w:tabs>
              <w:ind w:left="-108" w:right="-110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651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6F886652" w14:textId="77777777" w:rsidR="008F47DB" w:rsidRPr="00016E0B" w:rsidRDefault="008F47DB">
            <w:pPr>
              <w:pStyle w:val="BodyLarge"/>
              <w:tabs>
                <w:tab w:val="left" w:pos="600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Equipment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14:paraId="6F886653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14:paraId="6F886654" w14:textId="77777777" w:rsidR="008F47DB" w:rsidRPr="00016E0B" w:rsidRDefault="008F47DB">
            <w:pPr>
              <w:pStyle w:val="BodyLarge"/>
              <w:ind w:left="-141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655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6F886656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5,000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14:paraId="6F886657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14:paraId="6F886658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 w14:paraId="6F886663" w14:textId="77777777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F88665A" w14:textId="77777777" w:rsidR="008F47DB" w:rsidRPr="00016E0B" w:rsidRDefault="008F47DB">
            <w:pPr>
              <w:pStyle w:val="BodyLarge"/>
              <w:tabs>
                <w:tab w:val="right" w:pos="855"/>
              </w:tabs>
              <w:ind w:left="-108" w:right="-110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65B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6F88665C" w14:textId="77777777" w:rsidR="008F47DB" w:rsidRPr="00016E0B" w:rsidRDefault="008F47DB">
            <w:pPr>
              <w:pStyle w:val="BodyLarge"/>
              <w:tabs>
                <w:tab w:val="left" w:pos="600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Cash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14:paraId="6F88665D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14:paraId="6F88665E" w14:textId="77777777" w:rsidR="008F47DB" w:rsidRPr="00016E0B" w:rsidRDefault="008F47DB">
            <w:pPr>
              <w:pStyle w:val="BodyLarge"/>
              <w:ind w:left="-141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65F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6F886660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14:paraId="6F886661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14:paraId="6F886662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5,000</w:t>
            </w:r>
          </w:p>
        </w:tc>
      </w:tr>
      <w:tr w:rsidR="008F47DB" w:rsidRPr="00016E0B" w14:paraId="6F88666D" w14:textId="77777777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F886664" w14:textId="77777777" w:rsidR="008F47DB" w:rsidRPr="00016E0B" w:rsidRDefault="008F47DB">
            <w:pPr>
              <w:pStyle w:val="BodyLarge"/>
              <w:tabs>
                <w:tab w:val="right" w:pos="855"/>
              </w:tabs>
              <w:ind w:left="-108" w:right="-110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665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6F886666" w14:textId="77777777" w:rsidR="008F47DB" w:rsidRPr="00016E0B" w:rsidRDefault="008F47DB">
            <w:pPr>
              <w:pStyle w:val="BodyLarge"/>
              <w:tabs>
                <w:tab w:val="left" w:pos="600"/>
                <w:tab w:val="right" w:leader="dot" w:pos="4752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14:paraId="6F886667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14:paraId="6F886668" w14:textId="77777777" w:rsidR="008F47DB" w:rsidRPr="00016E0B" w:rsidRDefault="008F47DB">
            <w:pPr>
              <w:pStyle w:val="BodyLarge"/>
              <w:ind w:left="-141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669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6F88666A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14:paraId="6F88666B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14:paraId="6F88666C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 w14:paraId="6F886677" w14:textId="77777777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F88666E" w14:textId="77777777" w:rsidR="008F47DB" w:rsidRPr="00016E0B" w:rsidRDefault="008F47DB">
            <w:pPr>
              <w:pStyle w:val="BodyLarge"/>
              <w:tabs>
                <w:tab w:val="right" w:pos="855"/>
              </w:tabs>
              <w:ind w:left="-108" w:right="-110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66F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6F886670" w14:textId="77777777" w:rsidR="008F47DB" w:rsidRPr="00016E0B" w:rsidRDefault="008F47DB">
            <w:pPr>
              <w:pStyle w:val="BodyLarge"/>
              <w:tabs>
                <w:tab w:val="left" w:pos="600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Supplies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14:paraId="6F886671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14:paraId="6F886672" w14:textId="77777777" w:rsidR="008F47DB" w:rsidRPr="00016E0B" w:rsidRDefault="008F47DB">
            <w:pPr>
              <w:pStyle w:val="BodyLarge"/>
              <w:ind w:left="-141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673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6F886674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400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14:paraId="6F886675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14:paraId="6F886676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 w14:paraId="6F886681" w14:textId="77777777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F886678" w14:textId="77777777" w:rsidR="008F47DB" w:rsidRPr="00016E0B" w:rsidRDefault="008F47DB">
            <w:pPr>
              <w:pStyle w:val="BodyLarge"/>
              <w:tabs>
                <w:tab w:val="right" w:pos="855"/>
              </w:tabs>
              <w:ind w:left="-108" w:right="-110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679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6F88667A" w14:textId="77777777" w:rsidR="008F47DB" w:rsidRPr="00016E0B" w:rsidRDefault="008F47DB">
            <w:pPr>
              <w:pStyle w:val="BodyLarge"/>
              <w:tabs>
                <w:tab w:val="left" w:pos="600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Accounts Payable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14:paraId="6F88667B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14:paraId="6F88667C" w14:textId="77777777" w:rsidR="008F47DB" w:rsidRPr="00016E0B" w:rsidRDefault="008F47DB">
            <w:pPr>
              <w:pStyle w:val="BodyLarge"/>
              <w:ind w:left="-141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67D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6F88667E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14:paraId="6F88667F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14:paraId="6F886680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400</w:t>
            </w:r>
          </w:p>
        </w:tc>
      </w:tr>
      <w:tr w:rsidR="008F47DB" w:rsidRPr="00016E0B" w14:paraId="6F88668B" w14:textId="77777777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F886682" w14:textId="77777777" w:rsidR="008F47DB" w:rsidRPr="00016E0B" w:rsidRDefault="008F47DB">
            <w:pPr>
              <w:pStyle w:val="BodyLarge"/>
              <w:tabs>
                <w:tab w:val="right" w:pos="855"/>
              </w:tabs>
              <w:ind w:left="-108" w:right="-110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683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6F886684" w14:textId="77777777" w:rsidR="008F47DB" w:rsidRPr="00016E0B" w:rsidRDefault="008F47DB">
            <w:pPr>
              <w:pStyle w:val="BodyLarge"/>
              <w:tabs>
                <w:tab w:val="left" w:pos="600"/>
                <w:tab w:val="right" w:leader="dot" w:pos="4752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14:paraId="6F886685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14:paraId="6F886686" w14:textId="77777777" w:rsidR="008F47DB" w:rsidRPr="00016E0B" w:rsidRDefault="008F47DB">
            <w:pPr>
              <w:pStyle w:val="BodyLarge"/>
              <w:ind w:left="-141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687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6F886688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14:paraId="6F886689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14:paraId="6F88668A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 w14:paraId="6F886695" w14:textId="77777777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F88668C" w14:textId="77777777" w:rsidR="008F47DB" w:rsidRPr="00016E0B" w:rsidRDefault="008F47DB">
            <w:pPr>
              <w:pStyle w:val="BodyLarge"/>
              <w:tabs>
                <w:tab w:val="right" w:pos="855"/>
              </w:tabs>
              <w:ind w:left="-108" w:right="-110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11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68D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6F88668E" w14:textId="77777777" w:rsidR="008F47DB" w:rsidRPr="00016E0B" w:rsidRDefault="008F47DB">
            <w:pPr>
              <w:pStyle w:val="BodyLarge"/>
              <w:tabs>
                <w:tab w:val="left" w:pos="600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Accounts Receivable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14:paraId="6F88668F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14:paraId="6F886690" w14:textId="77777777" w:rsidR="008F47DB" w:rsidRPr="00016E0B" w:rsidRDefault="008F47DB">
            <w:pPr>
              <w:pStyle w:val="BodyLarge"/>
              <w:ind w:left="-141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691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6F886692" w14:textId="77777777" w:rsidR="008F47DB" w:rsidRPr="00016E0B" w:rsidRDefault="008F47DB" w:rsidP="00184A1A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2,400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14:paraId="6F886693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14:paraId="6F886694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 w14:paraId="6F88669F" w14:textId="77777777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F886696" w14:textId="77777777" w:rsidR="008F47DB" w:rsidRPr="00016E0B" w:rsidRDefault="008F47DB">
            <w:pPr>
              <w:pStyle w:val="BodyLarge"/>
              <w:tabs>
                <w:tab w:val="right" w:pos="855"/>
              </w:tabs>
              <w:ind w:left="-108" w:right="-110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697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6F886698" w14:textId="77777777" w:rsidR="008F47DB" w:rsidRPr="00016E0B" w:rsidRDefault="008F47DB">
            <w:pPr>
              <w:pStyle w:val="BodyLarge"/>
              <w:tabs>
                <w:tab w:val="left" w:pos="600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Service Revenue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14:paraId="6F886699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14:paraId="6F88669A" w14:textId="77777777" w:rsidR="008F47DB" w:rsidRPr="00016E0B" w:rsidRDefault="008F47DB">
            <w:pPr>
              <w:pStyle w:val="BodyLarge"/>
              <w:ind w:left="-141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69B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6F88669C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14:paraId="6F88669D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14:paraId="6F88669E" w14:textId="77777777" w:rsidR="008F47DB" w:rsidRPr="00016E0B" w:rsidRDefault="008F47DB" w:rsidP="00184A1A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2,400</w:t>
            </w:r>
          </w:p>
        </w:tc>
      </w:tr>
      <w:tr w:rsidR="008F47DB" w:rsidRPr="00016E0B" w14:paraId="6F8866A9" w14:textId="77777777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F8866A0" w14:textId="77777777" w:rsidR="008F47DB" w:rsidRPr="00016E0B" w:rsidRDefault="008F47DB">
            <w:pPr>
              <w:pStyle w:val="BodyLarge"/>
              <w:tabs>
                <w:tab w:val="right" w:pos="855"/>
              </w:tabs>
              <w:ind w:left="-108" w:right="-110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6A1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6F8866A2" w14:textId="77777777" w:rsidR="008F47DB" w:rsidRPr="00016E0B" w:rsidRDefault="008F47DB">
            <w:pPr>
              <w:pStyle w:val="BodyLarge"/>
              <w:tabs>
                <w:tab w:val="left" w:pos="600"/>
                <w:tab w:val="right" w:leader="dot" w:pos="4752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14:paraId="6F8866A3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14:paraId="6F8866A4" w14:textId="77777777" w:rsidR="008F47DB" w:rsidRPr="00016E0B" w:rsidRDefault="008F47DB">
            <w:pPr>
              <w:pStyle w:val="BodyLarge"/>
              <w:ind w:left="-141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6A5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6F8866A6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14:paraId="6F8866A7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14:paraId="6F8866A8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 w14:paraId="6F8866B3" w14:textId="77777777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F8866AA" w14:textId="77777777" w:rsidR="008F47DB" w:rsidRPr="00016E0B" w:rsidRDefault="008F47DB">
            <w:pPr>
              <w:pStyle w:val="BodyLarge"/>
              <w:tabs>
                <w:tab w:val="right" w:pos="855"/>
              </w:tabs>
              <w:ind w:left="-108" w:right="-110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16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6AB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6F8866AC" w14:textId="77777777" w:rsidR="008F47DB" w:rsidRPr="00016E0B" w:rsidRDefault="008F47DB">
            <w:pPr>
              <w:pStyle w:val="BodyLarge"/>
              <w:tabs>
                <w:tab w:val="left" w:pos="600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Advertising Expense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14:paraId="6F8866AD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14:paraId="6F8866AE" w14:textId="77777777" w:rsidR="008F47DB" w:rsidRPr="00016E0B" w:rsidRDefault="008F47DB">
            <w:pPr>
              <w:pStyle w:val="BodyLarge"/>
              <w:ind w:left="-141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6AF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6F8866B0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250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14:paraId="6F8866B1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14:paraId="6F8866B2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 w14:paraId="6F8866BD" w14:textId="77777777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F8866B4" w14:textId="77777777" w:rsidR="008F47DB" w:rsidRPr="00016E0B" w:rsidRDefault="008F47DB">
            <w:pPr>
              <w:pStyle w:val="BodyLarge"/>
              <w:tabs>
                <w:tab w:val="right" w:pos="855"/>
              </w:tabs>
              <w:ind w:left="-108" w:right="-110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6B5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6F8866B6" w14:textId="77777777" w:rsidR="008F47DB" w:rsidRPr="00016E0B" w:rsidRDefault="008F47DB">
            <w:pPr>
              <w:pStyle w:val="BodyLarge"/>
              <w:tabs>
                <w:tab w:val="left" w:pos="600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Cash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14:paraId="6F8866B7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14:paraId="6F8866B8" w14:textId="77777777" w:rsidR="008F47DB" w:rsidRPr="00016E0B" w:rsidRDefault="008F47DB">
            <w:pPr>
              <w:pStyle w:val="BodyLarge"/>
              <w:ind w:left="-141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6B9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6F8866BA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14:paraId="6F8866BB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14:paraId="6F8866BC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250</w:t>
            </w:r>
          </w:p>
        </w:tc>
      </w:tr>
      <w:tr w:rsidR="008F47DB" w:rsidRPr="00016E0B" w14:paraId="6F8866C7" w14:textId="77777777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F8866BE" w14:textId="77777777" w:rsidR="008F47DB" w:rsidRPr="00016E0B" w:rsidRDefault="008F47DB">
            <w:pPr>
              <w:pStyle w:val="BodyLarge"/>
              <w:tabs>
                <w:tab w:val="right" w:pos="855"/>
              </w:tabs>
              <w:ind w:left="-108" w:right="-110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6BF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6F8866C0" w14:textId="77777777" w:rsidR="008F47DB" w:rsidRPr="00016E0B" w:rsidRDefault="008F47DB">
            <w:pPr>
              <w:pStyle w:val="BodyLarge"/>
              <w:tabs>
                <w:tab w:val="left" w:pos="600"/>
                <w:tab w:val="right" w:leader="dot" w:pos="4752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14:paraId="6F8866C1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14:paraId="6F8866C2" w14:textId="77777777" w:rsidR="008F47DB" w:rsidRPr="00016E0B" w:rsidRDefault="008F47DB">
            <w:pPr>
              <w:pStyle w:val="BodyLarge"/>
              <w:ind w:left="-141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6C3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6F8866C4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14:paraId="6F8866C5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14:paraId="6F8866C6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 w14:paraId="6F8866D1" w14:textId="77777777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F8866C8" w14:textId="77777777" w:rsidR="008F47DB" w:rsidRPr="00016E0B" w:rsidRDefault="008F47DB">
            <w:pPr>
              <w:pStyle w:val="BodyLarge"/>
              <w:tabs>
                <w:tab w:val="right" w:pos="855"/>
              </w:tabs>
              <w:ind w:left="-108" w:right="-110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20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6C9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6F8866CA" w14:textId="77777777" w:rsidR="008F47DB" w:rsidRPr="00016E0B" w:rsidRDefault="008F47DB">
            <w:pPr>
              <w:pStyle w:val="BodyLarge"/>
              <w:tabs>
                <w:tab w:val="left" w:pos="600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Cash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14:paraId="6F8866CB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14:paraId="6F8866CC" w14:textId="77777777" w:rsidR="008F47DB" w:rsidRPr="00016E0B" w:rsidRDefault="008F47DB">
            <w:pPr>
              <w:pStyle w:val="BodyLarge"/>
              <w:ind w:left="-141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6CD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6F8866CE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800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14:paraId="6F8866CF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14:paraId="6F8866D0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 w14:paraId="6F8866DB" w14:textId="77777777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F8866D2" w14:textId="77777777" w:rsidR="008F47DB" w:rsidRPr="00016E0B" w:rsidRDefault="008F47DB">
            <w:pPr>
              <w:pStyle w:val="BodyLarge"/>
              <w:tabs>
                <w:tab w:val="right" w:pos="855"/>
              </w:tabs>
              <w:ind w:left="-108" w:right="-110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6D3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6F8866D4" w14:textId="77777777" w:rsidR="008F47DB" w:rsidRPr="00016E0B" w:rsidRDefault="008F47DB">
            <w:pPr>
              <w:pStyle w:val="BodyLarge"/>
              <w:tabs>
                <w:tab w:val="left" w:pos="600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Accounts Receivable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14:paraId="6F8866D5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14:paraId="6F8866D6" w14:textId="77777777" w:rsidR="008F47DB" w:rsidRPr="00016E0B" w:rsidRDefault="008F47DB">
            <w:pPr>
              <w:pStyle w:val="BodyLarge"/>
              <w:ind w:left="-141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6D7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6F8866D8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14:paraId="6F8866D9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14:paraId="6F8866DA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800</w:t>
            </w:r>
          </w:p>
        </w:tc>
      </w:tr>
      <w:tr w:rsidR="008F47DB" w:rsidRPr="00016E0B" w14:paraId="6F8866E5" w14:textId="77777777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F8866DC" w14:textId="77777777" w:rsidR="008F47DB" w:rsidRPr="00016E0B" w:rsidRDefault="008F47DB">
            <w:pPr>
              <w:pStyle w:val="BodyLarge"/>
              <w:tabs>
                <w:tab w:val="right" w:pos="855"/>
              </w:tabs>
              <w:ind w:left="-108" w:right="-110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6DD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6F8866DE" w14:textId="77777777" w:rsidR="008F47DB" w:rsidRPr="00016E0B" w:rsidRDefault="008F47DB">
            <w:pPr>
              <w:pStyle w:val="BodyLarge"/>
              <w:tabs>
                <w:tab w:val="left" w:pos="600"/>
                <w:tab w:val="right" w:leader="dot" w:pos="4752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14:paraId="6F8866DF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14:paraId="6F8866E0" w14:textId="77777777" w:rsidR="008F47DB" w:rsidRPr="00016E0B" w:rsidRDefault="008F47DB">
            <w:pPr>
              <w:pStyle w:val="BodyLarge"/>
              <w:ind w:left="-141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6E1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6F8866E2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14:paraId="6F8866E3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14:paraId="6F8866E4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 w14:paraId="6F8866EF" w14:textId="77777777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F8866E6" w14:textId="77777777" w:rsidR="008F47DB" w:rsidRPr="00016E0B" w:rsidRDefault="008F47DB">
            <w:pPr>
              <w:pStyle w:val="BodyLarge"/>
              <w:tabs>
                <w:tab w:val="right" w:pos="855"/>
              </w:tabs>
              <w:ind w:left="-108" w:right="-110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23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6E7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6F8866E8" w14:textId="77777777" w:rsidR="008F47DB" w:rsidRPr="00016E0B" w:rsidRDefault="008F47DB">
            <w:pPr>
              <w:pStyle w:val="BodyLarge"/>
              <w:tabs>
                <w:tab w:val="left" w:pos="600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Accounts Payable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14:paraId="6F8866E9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14:paraId="6F8866EA" w14:textId="77777777" w:rsidR="008F47DB" w:rsidRPr="00016E0B" w:rsidRDefault="008F47DB">
            <w:pPr>
              <w:pStyle w:val="BodyLarge"/>
              <w:ind w:left="-141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6EB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6F8866EC" w14:textId="77777777" w:rsidR="008F47DB" w:rsidRPr="00016E0B" w:rsidRDefault="008F47DB" w:rsidP="00E52C11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250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14:paraId="6F8866ED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14:paraId="6F8866EE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 w14:paraId="6F8866F9" w14:textId="77777777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F8866F0" w14:textId="77777777" w:rsidR="008F47DB" w:rsidRPr="00016E0B" w:rsidRDefault="008F47DB">
            <w:pPr>
              <w:pStyle w:val="BodyLarge"/>
              <w:tabs>
                <w:tab w:val="right" w:pos="855"/>
              </w:tabs>
              <w:ind w:left="-108" w:right="-110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6F1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6F8866F2" w14:textId="77777777" w:rsidR="008F47DB" w:rsidRPr="00016E0B" w:rsidRDefault="008F47DB">
            <w:pPr>
              <w:pStyle w:val="BodyLarge"/>
              <w:tabs>
                <w:tab w:val="left" w:pos="600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Cash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14:paraId="6F8866F3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14:paraId="6F8866F4" w14:textId="77777777" w:rsidR="008F47DB" w:rsidRPr="00016E0B" w:rsidRDefault="008F47DB">
            <w:pPr>
              <w:pStyle w:val="BodyLarge"/>
              <w:ind w:left="-141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6F5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6F8866F6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14:paraId="6F8866F7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14:paraId="6F8866F8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250</w:t>
            </w:r>
          </w:p>
        </w:tc>
      </w:tr>
      <w:tr w:rsidR="008F47DB" w:rsidRPr="00016E0B" w14:paraId="6F886703" w14:textId="77777777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F8866FA" w14:textId="77777777" w:rsidR="008F47DB" w:rsidRPr="00016E0B" w:rsidRDefault="008F47DB">
            <w:pPr>
              <w:pStyle w:val="BodyLarge"/>
              <w:tabs>
                <w:tab w:val="right" w:pos="855"/>
              </w:tabs>
              <w:ind w:left="-108" w:right="-110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6FB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6F8866FC" w14:textId="77777777" w:rsidR="008F47DB" w:rsidRPr="00016E0B" w:rsidRDefault="008F47DB">
            <w:pPr>
              <w:pStyle w:val="BodyLarge"/>
              <w:tabs>
                <w:tab w:val="left" w:pos="600"/>
                <w:tab w:val="right" w:leader="dot" w:pos="4752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14:paraId="6F8866FD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14:paraId="6F8866FE" w14:textId="77777777" w:rsidR="008F47DB" w:rsidRPr="00016E0B" w:rsidRDefault="008F47DB">
            <w:pPr>
              <w:pStyle w:val="BodyLarge"/>
              <w:ind w:left="-141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6FF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6F886700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14:paraId="6F886701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14:paraId="6F886702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 w14:paraId="6F88670D" w14:textId="77777777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F886704" w14:textId="77777777" w:rsidR="008F47DB" w:rsidRPr="00016E0B" w:rsidRDefault="008F47DB">
            <w:pPr>
              <w:pStyle w:val="BodyLarge"/>
              <w:tabs>
                <w:tab w:val="right" w:pos="855"/>
              </w:tabs>
              <w:ind w:left="-108" w:right="-110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28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705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6F886706" w14:textId="77777777" w:rsidR="008F47DB" w:rsidRPr="00016E0B" w:rsidRDefault="008F47DB">
            <w:pPr>
              <w:pStyle w:val="BodyLarge"/>
              <w:tabs>
                <w:tab w:val="left" w:pos="600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Dividends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14:paraId="6F886707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14:paraId="6F886708" w14:textId="77777777" w:rsidR="008F47DB" w:rsidRPr="00016E0B" w:rsidRDefault="008F47DB">
            <w:pPr>
              <w:pStyle w:val="BodyLarge"/>
              <w:ind w:left="-141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709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6F88670A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1,300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14:paraId="6F88670B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14:paraId="6F88670C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 w14:paraId="6F886717" w14:textId="77777777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F88670E" w14:textId="77777777" w:rsidR="008F47DB" w:rsidRPr="00016E0B" w:rsidRDefault="008F47DB">
            <w:pPr>
              <w:pStyle w:val="BodyLarge"/>
              <w:tabs>
                <w:tab w:val="right" w:pos="855"/>
              </w:tabs>
              <w:ind w:left="-108" w:right="-110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70F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6F886710" w14:textId="77777777" w:rsidR="008F47DB" w:rsidRPr="00016E0B" w:rsidRDefault="008F47DB">
            <w:pPr>
              <w:pStyle w:val="BodyLarge"/>
              <w:tabs>
                <w:tab w:val="left" w:pos="600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Cash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14:paraId="6F886711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14:paraId="6F886712" w14:textId="77777777" w:rsidR="008F47DB" w:rsidRPr="00016E0B" w:rsidRDefault="008F47DB">
            <w:pPr>
              <w:pStyle w:val="BodyLarge"/>
              <w:ind w:left="-141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713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6F886714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14:paraId="6F886715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14:paraId="6F886716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1,300</w:t>
            </w:r>
          </w:p>
        </w:tc>
      </w:tr>
    </w:tbl>
    <w:p w14:paraId="6F886718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14:paraId="6F886719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14:paraId="6F88671A" w14:textId="77777777" w:rsidR="008F47DB" w:rsidRPr="00016E0B" w:rsidRDefault="008F47DB">
      <w:pPr>
        <w:pStyle w:val="BodyLarge"/>
        <w:spacing w:before="180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EXERCISE 2-4B</w:t>
      </w:r>
    </w:p>
    <w:p w14:paraId="6F88671B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14:paraId="6F88671C" w14:textId="77777777" w:rsidR="008F47DB" w:rsidRPr="00016E0B" w:rsidRDefault="008F47DB">
      <w:pPr>
        <w:pStyle w:val="BodyLarge"/>
        <w:tabs>
          <w:tab w:val="right" w:pos="927"/>
          <w:tab w:val="left" w:pos="1325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Oct.</w:t>
      </w:r>
      <w:r w:rsidRPr="00016E0B">
        <w:rPr>
          <w:rFonts w:ascii="Liberation Sans" w:hAnsi="Liberation Sans" w:cs="Liberation Sans"/>
        </w:rPr>
        <w:tab/>
        <w:t>1</w:t>
      </w:r>
      <w:r w:rsidRPr="00016E0B">
        <w:rPr>
          <w:rFonts w:ascii="Liberation Sans" w:hAnsi="Liberation Sans" w:cs="Liberation Sans"/>
        </w:rPr>
        <w:tab/>
        <w:t>Debits increase assets:  debit Cash $18,000.</w:t>
      </w:r>
    </w:p>
    <w:p w14:paraId="6F88671D" w14:textId="77777777" w:rsidR="008F47DB" w:rsidRPr="00016E0B" w:rsidRDefault="008F47DB">
      <w:pPr>
        <w:pStyle w:val="BodyLarge"/>
        <w:tabs>
          <w:tab w:val="left" w:pos="1325"/>
        </w:tabs>
        <w:ind w:left="1325" w:hanging="1325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 xml:space="preserve">Credits increase stockholders’ equity:  credit Common Stock </w:t>
      </w:r>
      <w:r w:rsidRPr="00016E0B">
        <w:rPr>
          <w:rFonts w:ascii="Liberation Sans" w:hAnsi="Liberation Sans" w:cs="Liberation Sans"/>
        </w:rPr>
        <w:br/>
        <w:t>$18,000.</w:t>
      </w:r>
    </w:p>
    <w:p w14:paraId="6F88671E" w14:textId="77777777" w:rsidR="008F47DB" w:rsidRPr="00016E0B" w:rsidRDefault="008F47DB">
      <w:pPr>
        <w:pStyle w:val="BodyLarge"/>
        <w:tabs>
          <w:tab w:val="left" w:pos="1325"/>
        </w:tabs>
        <w:rPr>
          <w:rFonts w:ascii="Liberation Sans" w:hAnsi="Liberation Sans" w:cs="Liberation Sans"/>
        </w:rPr>
      </w:pPr>
    </w:p>
    <w:p w14:paraId="6F88671F" w14:textId="77777777" w:rsidR="008F47DB" w:rsidRPr="00016E0B" w:rsidRDefault="008F47DB">
      <w:pPr>
        <w:pStyle w:val="BodyLarge"/>
        <w:tabs>
          <w:tab w:val="right" w:pos="925"/>
          <w:tab w:val="left" w:pos="1325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2</w:t>
      </w:r>
      <w:r w:rsidRPr="00016E0B">
        <w:rPr>
          <w:rFonts w:ascii="Liberation Sans" w:hAnsi="Liberation Sans" w:cs="Liberation Sans"/>
        </w:rPr>
        <w:tab/>
        <w:t>No transaction.</w:t>
      </w:r>
    </w:p>
    <w:p w14:paraId="6F886720" w14:textId="77777777" w:rsidR="008F47DB" w:rsidRPr="00016E0B" w:rsidRDefault="008F47DB">
      <w:pPr>
        <w:pStyle w:val="BodyLarge"/>
        <w:tabs>
          <w:tab w:val="right" w:pos="925"/>
          <w:tab w:val="left" w:pos="1325"/>
        </w:tabs>
        <w:rPr>
          <w:rFonts w:ascii="Liberation Sans" w:hAnsi="Liberation Sans" w:cs="Liberation Sans"/>
        </w:rPr>
      </w:pPr>
    </w:p>
    <w:p w14:paraId="6F886721" w14:textId="77777777" w:rsidR="008F47DB" w:rsidRPr="00016E0B" w:rsidRDefault="008F47DB">
      <w:pPr>
        <w:pStyle w:val="BodyLarge"/>
        <w:tabs>
          <w:tab w:val="right" w:pos="925"/>
          <w:tab w:val="left" w:pos="1325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3</w:t>
      </w:r>
      <w:r w:rsidRPr="00016E0B">
        <w:rPr>
          <w:rFonts w:ascii="Liberation Sans" w:hAnsi="Liberation Sans" w:cs="Liberation Sans"/>
        </w:rPr>
        <w:tab/>
        <w:t>Debits increase assets:  debit Equipment $1,900.</w:t>
      </w:r>
    </w:p>
    <w:p w14:paraId="6F886722" w14:textId="77777777" w:rsidR="008F47DB" w:rsidRPr="00016E0B" w:rsidRDefault="008F47DB">
      <w:pPr>
        <w:pStyle w:val="BodyLarge"/>
        <w:tabs>
          <w:tab w:val="right" w:pos="925"/>
          <w:tab w:val="left" w:pos="1325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Credits increase liabilities:  credit Accounts Payable $1,900.</w:t>
      </w:r>
    </w:p>
    <w:p w14:paraId="6F886723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br w:type="page"/>
      </w:r>
      <w:r w:rsidRPr="00016E0B">
        <w:rPr>
          <w:rFonts w:ascii="Liberation Sans" w:hAnsi="Liberation Sans" w:cs="Liberation Sans"/>
        </w:rPr>
        <w:lastRenderedPageBreak/>
        <w:t>EXERCISE 2-4B (Continued)</w:t>
      </w:r>
    </w:p>
    <w:p w14:paraId="6F886724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14:paraId="6F886725" w14:textId="77777777" w:rsidR="008F47DB" w:rsidRPr="00016E0B" w:rsidRDefault="008F47DB">
      <w:pPr>
        <w:pStyle w:val="BodyLarge"/>
        <w:tabs>
          <w:tab w:val="right" w:pos="918"/>
          <w:tab w:val="left" w:pos="1325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Oct.</w:t>
      </w:r>
      <w:r w:rsidRPr="00016E0B">
        <w:rPr>
          <w:rFonts w:ascii="Liberation Sans" w:hAnsi="Liberation Sans" w:cs="Liberation Sans"/>
        </w:rPr>
        <w:tab/>
        <w:t>6</w:t>
      </w:r>
      <w:r w:rsidRPr="00016E0B">
        <w:rPr>
          <w:rFonts w:ascii="Liberation Sans" w:hAnsi="Liberation Sans" w:cs="Liberation Sans"/>
        </w:rPr>
        <w:tab/>
        <w:t>Debits increase assets:  debit Accounts Receivable $5,300.</w:t>
      </w:r>
    </w:p>
    <w:p w14:paraId="6F886726" w14:textId="77777777" w:rsidR="008F47DB" w:rsidRPr="00016E0B" w:rsidRDefault="008F47DB">
      <w:pPr>
        <w:pStyle w:val="BodyLarge"/>
        <w:tabs>
          <w:tab w:val="left" w:pos="1325"/>
        </w:tabs>
        <w:ind w:left="1325" w:hanging="1325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Credits increase revenues:  credit Service Revenue $5,300.</w:t>
      </w:r>
    </w:p>
    <w:p w14:paraId="6F886727" w14:textId="77777777" w:rsidR="008F47DB" w:rsidRPr="00016E0B" w:rsidRDefault="008F47DB">
      <w:pPr>
        <w:pStyle w:val="BodyLarge"/>
        <w:tabs>
          <w:tab w:val="left" w:pos="1325"/>
        </w:tabs>
        <w:rPr>
          <w:rFonts w:ascii="Liberation Sans" w:hAnsi="Liberation Sans" w:cs="Liberation Sans"/>
        </w:rPr>
      </w:pPr>
    </w:p>
    <w:p w14:paraId="6F886728" w14:textId="77777777" w:rsidR="008F47DB" w:rsidRPr="00016E0B" w:rsidRDefault="008F47DB">
      <w:pPr>
        <w:pStyle w:val="BodyLarge"/>
        <w:tabs>
          <w:tab w:val="right" w:pos="925"/>
          <w:tab w:val="left" w:pos="1325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27</w:t>
      </w:r>
      <w:r w:rsidRPr="00016E0B">
        <w:rPr>
          <w:rFonts w:ascii="Liberation Sans" w:hAnsi="Liberation Sans" w:cs="Liberation Sans"/>
        </w:rPr>
        <w:tab/>
        <w:t>Debits decrease liabilities:  debit Accounts Payable $900.</w:t>
      </w:r>
    </w:p>
    <w:p w14:paraId="6F886729" w14:textId="77777777" w:rsidR="008F47DB" w:rsidRPr="00016E0B" w:rsidRDefault="008F47DB">
      <w:pPr>
        <w:pStyle w:val="BodyLarge"/>
        <w:tabs>
          <w:tab w:val="right" w:pos="925"/>
          <w:tab w:val="left" w:pos="1325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Credits decrease assets:  credit Cash $900.</w:t>
      </w:r>
    </w:p>
    <w:p w14:paraId="6F88672A" w14:textId="77777777" w:rsidR="008F47DB" w:rsidRPr="00016E0B" w:rsidRDefault="008F47DB">
      <w:pPr>
        <w:pStyle w:val="BodyLarge"/>
        <w:tabs>
          <w:tab w:val="right" w:pos="925"/>
          <w:tab w:val="left" w:pos="1325"/>
        </w:tabs>
        <w:rPr>
          <w:rFonts w:ascii="Liberation Sans" w:hAnsi="Liberation Sans" w:cs="Liberation Sans"/>
        </w:rPr>
      </w:pPr>
    </w:p>
    <w:p w14:paraId="6F88672B" w14:textId="77777777" w:rsidR="008F47DB" w:rsidRPr="00016E0B" w:rsidRDefault="008F47DB" w:rsidP="00B960EB">
      <w:pPr>
        <w:pStyle w:val="BodyLarge"/>
        <w:tabs>
          <w:tab w:val="right" w:pos="925"/>
          <w:tab w:val="left" w:pos="1325"/>
        </w:tabs>
        <w:ind w:left="240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30</w:t>
      </w:r>
      <w:r w:rsidRPr="00016E0B">
        <w:rPr>
          <w:rFonts w:ascii="Liberation Sans" w:hAnsi="Liberation Sans" w:cs="Liberation Sans"/>
        </w:rPr>
        <w:tab/>
        <w:t xml:space="preserve">Debits increase expenses:  debit Salaries and Wages Expense </w:t>
      </w:r>
      <w:r w:rsidRPr="00016E0B">
        <w:rPr>
          <w:rFonts w:ascii="Liberation Sans" w:hAnsi="Liberation Sans" w:cs="Liberation Sans"/>
        </w:rPr>
        <w:br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$2,500.</w:t>
      </w:r>
    </w:p>
    <w:p w14:paraId="6F88672C" w14:textId="77777777" w:rsidR="008F47DB" w:rsidRPr="00016E0B" w:rsidRDefault="008F47DB">
      <w:pPr>
        <w:pStyle w:val="BodyLarge"/>
        <w:tabs>
          <w:tab w:val="right" w:pos="925"/>
          <w:tab w:val="left" w:pos="1325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Credits decrease assets:  credit Cash $2,500.</w:t>
      </w:r>
    </w:p>
    <w:p w14:paraId="6F88672D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14:paraId="6F88672E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14:paraId="6F88672F" w14:textId="77777777" w:rsidR="008F47DB" w:rsidRPr="00016E0B" w:rsidRDefault="008F47DB">
      <w:pPr>
        <w:pStyle w:val="BodyLarge"/>
        <w:spacing w:before="180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EXERCISE 2-5B</w:t>
      </w:r>
    </w:p>
    <w:p w14:paraId="6F886730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14:paraId="6F886731" w14:textId="77777777" w:rsidR="008F47DB" w:rsidRPr="00016E0B" w:rsidRDefault="008F47DB">
      <w:pPr>
        <w:pStyle w:val="BodyLarge"/>
        <w:jc w:val="center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General Journal</w:t>
      </w: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1005"/>
        <w:gridCol w:w="270"/>
        <w:gridCol w:w="4860"/>
        <w:gridCol w:w="270"/>
        <w:gridCol w:w="720"/>
        <w:gridCol w:w="360"/>
        <w:gridCol w:w="1080"/>
        <w:gridCol w:w="360"/>
        <w:gridCol w:w="1170"/>
      </w:tblGrid>
      <w:tr w:rsidR="008F47DB" w:rsidRPr="00016E0B" w14:paraId="6F88673B" w14:textId="77777777">
        <w:tc>
          <w:tcPr>
            <w:tcW w:w="1005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6F886732" w14:textId="77777777" w:rsidR="008F47DB" w:rsidRPr="00016E0B" w:rsidRDefault="008F47DB">
            <w:pPr>
              <w:pStyle w:val="BodyLarge"/>
              <w:tabs>
                <w:tab w:val="right" w:pos="930"/>
              </w:tabs>
              <w:spacing w:before="40" w:after="40"/>
              <w:ind w:left="-101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Date</w:t>
            </w:r>
          </w:p>
        </w:tc>
        <w:tc>
          <w:tcPr>
            <w:tcW w:w="27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6F886733" w14:textId="77777777"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6F886734" w14:textId="77777777" w:rsidR="008F47DB" w:rsidRPr="00016E0B" w:rsidRDefault="008F47DB">
            <w:pPr>
              <w:pStyle w:val="BodyLarge"/>
              <w:spacing w:before="40" w:after="40"/>
              <w:ind w:left="-109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Account Titles and Explanation</w:t>
            </w:r>
          </w:p>
        </w:tc>
        <w:tc>
          <w:tcPr>
            <w:tcW w:w="27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6F886735" w14:textId="77777777"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6F886736" w14:textId="77777777" w:rsidR="008F47DB" w:rsidRPr="00016E0B" w:rsidRDefault="008F47DB">
            <w:pPr>
              <w:pStyle w:val="BodyLarge"/>
              <w:spacing w:before="40" w:after="40"/>
              <w:ind w:left="-129" w:right="-108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Ref.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6F886737" w14:textId="77777777"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6F886738" w14:textId="77777777" w:rsidR="008F47DB" w:rsidRPr="00016E0B" w:rsidRDefault="008F47DB">
            <w:pPr>
              <w:pStyle w:val="BodyLarge"/>
              <w:spacing w:before="40" w:after="40"/>
              <w:ind w:left="-101" w:right="-93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Debits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6F886739" w14:textId="77777777"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6F88673A" w14:textId="77777777" w:rsidR="008F47DB" w:rsidRPr="00016E0B" w:rsidRDefault="008F47DB">
            <w:pPr>
              <w:pStyle w:val="BodyLarge"/>
              <w:spacing w:before="40" w:after="40"/>
              <w:ind w:left="-108" w:right="-83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Credit</w:t>
            </w:r>
          </w:p>
        </w:tc>
      </w:tr>
      <w:tr w:rsidR="008F47DB" w:rsidRPr="00016E0B" w14:paraId="6F886745" w14:textId="77777777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14:paraId="6F88673C" w14:textId="77777777" w:rsidR="008F47DB" w:rsidRPr="00016E0B" w:rsidRDefault="008F47DB">
            <w:pPr>
              <w:pStyle w:val="BodyLarge"/>
              <w:ind w:left="-93" w:right="-108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Oct.</w:t>
            </w:r>
            <w:r w:rsidRPr="00016E0B">
              <w:rPr>
                <w:rFonts w:ascii="Liberation Sans" w:hAnsi="Liberation Sans" w:cs="Liberation Sans"/>
              </w:rPr>
              <w:tab/>
              <w:t>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73D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6F88673E" w14:textId="77777777" w:rsidR="008F47DB" w:rsidRPr="00016E0B" w:rsidRDefault="008F47DB">
            <w:pPr>
              <w:pStyle w:val="BodyLarge"/>
              <w:tabs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Cash</w:t>
            </w:r>
            <w:r w:rsidRPr="00016E0B">
              <w:rPr>
                <w:rFonts w:ascii="Liberation Sans" w:hAnsi="Liberation Sans" w:cs="Liberation Sans"/>
              </w:rPr>
              <w:tab/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73F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F886740" w14:textId="77777777"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741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886742" w14:textId="77777777" w:rsidR="008F47DB" w:rsidRPr="00016E0B" w:rsidRDefault="008F47DB">
            <w:pPr>
              <w:pStyle w:val="BodyLarge"/>
              <w:ind w:left="-108" w:right="36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18,000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743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F886744" w14:textId="77777777" w:rsidR="008F47DB" w:rsidRPr="00016E0B" w:rsidRDefault="008F47DB">
            <w:pPr>
              <w:pStyle w:val="BodyLarge"/>
              <w:ind w:right="45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 w14:paraId="6F88674F" w14:textId="77777777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14:paraId="6F886746" w14:textId="77777777" w:rsidR="008F47DB" w:rsidRPr="00016E0B" w:rsidRDefault="008F47DB">
            <w:pPr>
              <w:pStyle w:val="BodyLarge"/>
              <w:ind w:left="-93" w:right="-108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747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6F886748" w14:textId="77777777" w:rsidR="008F47DB" w:rsidRPr="00016E0B" w:rsidRDefault="008F47DB">
            <w:pPr>
              <w:pStyle w:val="BodyLarge"/>
              <w:tabs>
                <w:tab w:val="left" w:pos="702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Common Stock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749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F88674A" w14:textId="77777777"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74B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88674C" w14:textId="77777777" w:rsidR="008F47DB" w:rsidRPr="00016E0B" w:rsidRDefault="008F47DB">
            <w:pPr>
              <w:pStyle w:val="BodyLarge"/>
              <w:ind w:right="36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74D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F88674E" w14:textId="77777777" w:rsidR="008F47DB" w:rsidRPr="00016E0B" w:rsidRDefault="008F47DB">
            <w:pPr>
              <w:pStyle w:val="BodyLarge"/>
              <w:ind w:right="45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18,000</w:t>
            </w:r>
          </w:p>
        </w:tc>
      </w:tr>
      <w:tr w:rsidR="008F47DB" w:rsidRPr="00016E0B" w14:paraId="6F886759" w14:textId="77777777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14:paraId="6F886750" w14:textId="77777777" w:rsidR="008F47DB" w:rsidRPr="00016E0B" w:rsidRDefault="008F47DB">
            <w:pPr>
              <w:pStyle w:val="BodyLarge"/>
              <w:ind w:left="-93" w:right="-108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751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6F886752" w14:textId="77777777" w:rsidR="008F47DB" w:rsidRPr="00016E0B" w:rsidRDefault="008F47DB">
            <w:pPr>
              <w:pStyle w:val="BodyLarge"/>
              <w:tabs>
                <w:tab w:val="left" w:pos="702"/>
                <w:tab w:val="right" w:leader="dot" w:pos="4752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753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F886754" w14:textId="77777777"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755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886756" w14:textId="77777777" w:rsidR="008F47DB" w:rsidRPr="00016E0B" w:rsidRDefault="008F47DB">
            <w:pPr>
              <w:pStyle w:val="BodyLarge"/>
              <w:ind w:right="36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757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F886758" w14:textId="77777777" w:rsidR="008F47DB" w:rsidRPr="00016E0B" w:rsidRDefault="008F47DB">
            <w:pPr>
              <w:pStyle w:val="BodyLarge"/>
              <w:ind w:right="45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 w14:paraId="6F886763" w14:textId="77777777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14:paraId="6F88675A" w14:textId="77777777" w:rsidR="008F47DB" w:rsidRPr="00016E0B" w:rsidRDefault="008F47DB">
            <w:pPr>
              <w:pStyle w:val="BodyLarge"/>
              <w:tabs>
                <w:tab w:val="left" w:pos="717"/>
              </w:tabs>
              <w:ind w:left="-93" w:right="-108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75B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6F88675C" w14:textId="77777777" w:rsidR="008F47DB" w:rsidRPr="00016E0B" w:rsidRDefault="008F47DB">
            <w:pPr>
              <w:pStyle w:val="BodyLarge"/>
              <w:tabs>
                <w:tab w:val="left" w:pos="702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No entry</w:t>
            </w:r>
            <w:r w:rsidRPr="00016E0B">
              <w:rPr>
                <w:rFonts w:ascii="Liberation Sans" w:hAnsi="Liberation Sans" w:cs="Liberation Sans"/>
                <w:spacing w:val="40"/>
              </w:rPr>
              <w:t>.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75D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F88675E" w14:textId="77777777"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75F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886760" w14:textId="77777777" w:rsidR="008F47DB" w:rsidRPr="00016E0B" w:rsidRDefault="008F47DB">
            <w:pPr>
              <w:pStyle w:val="BodyLarge"/>
              <w:ind w:right="36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761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F886762" w14:textId="77777777" w:rsidR="008F47DB" w:rsidRPr="00016E0B" w:rsidRDefault="008F47DB">
            <w:pPr>
              <w:pStyle w:val="BodyLarge"/>
              <w:ind w:right="45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 w14:paraId="6F88676D" w14:textId="77777777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14:paraId="6F886764" w14:textId="77777777" w:rsidR="008F47DB" w:rsidRPr="00016E0B" w:rsidRDefault="008F47DB">
            <w:pPr>
              <w:pStyle w:val="BodyLarge"/>
              <w:ind w:left="-93" w:right="-108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765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6F886766" w14:textId="77777777" w:rsidR="008F47DB" w:rsidRPr="00016E0B" w:rsidRDefault="008F47DB">
            <w:pPr>
              <w:pStyle w:val="BodyLarge"/>
              <w:tabs>
                <w:tab w:val="left" w:pos="702"/>
                <w:tab w:val="right" w:leader="dot" w:pos="4752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767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F886768" w14:textId="77777777"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769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88676A" w14:textId="77777777" w:rsidR="008F47DB" w:rsidRPr="00016E0B" w:rsidRDefault="008F47DB">
            <w:pPr>
              <w:pStyle w:val="BodyLarge"/>
              <w:ind w:right="36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76B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F88676C" w14:textId="77777777" w:rsidR="008F47DB" w:rsidRPr="00016E0B" w:rsidRDefault="008F47DB">
            <w:pPr>
              <w:pStyle w:val="BodyLarge"/>
              <w:ind w:right="45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 w14:paraId="6F886777" w14:textId="77777777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14:paraId="6F88676E" w14:textId="77777777" w:rsidR="008F47DB" w:rsidRPr="00016E0B" w:rsidRDefault="008F47DB">
            <w:pPr>
              <w:pStyle w:val="BodyLarge"/>
              <w:tabs>
                <w:tab w:val="left" w:pos="717"/>
              </w:tabs>
              <w:ind w:left="-93" w:right="-108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76F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6F886770" w14:textId="77777777" w:rsidR="008F47DB" w:rsidRPr="00016E0B" w:rsidRDefault="008F47DB">
            <w:pPr>
              <w:pStyle w:val="BodyLarge"/>
              <w:tabs>
                <w:tab w:val="left" w:pos="702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Equipment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771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F886772" w14:textId="77777777"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773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886774" w14:textId="77777777" w:rsidR="008F47DB" w:rsidRPr="00016E0B" w:rsidRDefault="008F47DB" w:rsidP="00E52C11">
            <w:pPr>
              <w:pStyle w:val="BodyLarge"/>
              <w:ind w:right="36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 xml:space="preserve"> 1,900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775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F886776" w14:textId="77777777" w:rsidR="008F47DB" w:rsidRPr="00016E0B" w:rsidRDefault="008F47DB">
            <w:pPr>
              <w:pStyle w:val="BodyLarge"/>
              <w:ind w:right="45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 w14:paraId="6F886781" w14:textId="77777777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14:paraId="6F886778" w14:textId="77777777" w:rsidR="008F47DB" w:rsidRPr="00016E0B" w:rsidRDefault="008F47DB">
            <w:pPr>
              <w:pStyle w:val="BodyLarge"/>
              <w:ind w:left="-93" w:right="-108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779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6F88677A" w14:textId="77777777" w:rsidR="008F47DB" w:rsidRPr="00016E0B" w:rsidRDefault="008F47DB">
            <w:pPr>
              <w:pStyle w:val="BodyLarge"/>
              <w:tabs>
                <w:tab w:val="left" w:pos="702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Accounts Payable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77B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F88677C" w14:textId="77777777"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77D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88677E" w14:textId="77777777" w:rsidR="008F47DB" w:rsidRPr="00016E0B" w:rsidRDefault="008F47DB">
            <w:pPr>
              <w:pStyle w:val="BodyLarge"/>
              <w:ind w:right="36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77F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F886780" w14:textId="77777777" w:rsidR="008F47DB" w:rsidRPr="00016E0B" w:rsidRDefault="008F47DB" w:rsidP="00E52C11">
            <w:pPr>
              <w:pStyle w:val="BodyLarge"/>
              <w:ind w:right="45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 xml:space="preserve">  1,900</w:t>
            </w:r>
          </w:p>
        </w:tc>
      </w:tr>
      <w:tr w:rsidR="008F47DB" w:rsidRPr="00016E0B" w14:paraId="6F88678B" w14:textId="77777777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14:paraId="6F886782" w14:textId="77777777" w:rsidR="008F47DB" w:rsidRPr="00016E0B" w:rsidRDefault="008F47DB">
            <w:pPr>
              <w:pStyle w:val="BodyLarge"/>
              <w:ind w:left="-93" w:right="-108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783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6F886784" w14:textId="77777777" w:rsidR="008F47DB" w:rsidRPr="00016E0B" w:rsidRDefault="008F47DB">
            <w:pPr>
              <w:pStyle w:val="BodyLarge"/>
              <w:tabs>
                <w:tab w:val="left" w:pos="702"/>
                <w:tab w:val="right" w:leader="dot" w:pos="4752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785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F886786" w14:textId="77777777"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787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886788" w14:textId="77777777" w:rsidR="008F47DB" w:rsidRPr="00016E0B" w:rsidRDefault="008F47DB">
            <w:pPr>
              <w:pStyle w:val="BodyLarge"/>
              <w:ind w:right="36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789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F88678A" w14:textId="77777777" w:rsidR="008F47DB" w:rsidRPr="00016E0B" w:rsidRDefault="008F47DB">
            <w:pPr>
              <w:pStyle w:val="BodyLarge"/>
              <w:ind w:right="45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 w14:paraId="6F886795" w14:textId="77777777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14:paraId="6F88678C" w14:textId="77777777" w:rsidR="008F47DB" w:rsidRPr="00016E0B" w:rsidRDefault="008F47DB">
            <w:pPr>
              <w:pStyle w:val="BodyLarge"/>
              <w:tabs>
                <w:tab w:val="left" w:pos="717"/>
              </w:tabs>
              <w:ind w:left="-93" w:right="-108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78D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6F88678E" w14:textId="77777777" w:rsidR="008F47DB" w:rsidRPr="00016E0B" w:rsidRDefault="008F47DB">
            <w:pPr>
              <w:pStyle w:val="BodyLarge"/>
              <w:tabs>
                <w:tab w:val="left" w:pos="702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Accounts Receivable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78F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F886790" w14:textId="77777777"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791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886792" w14:textId="77777777" w:rsidR="008F47DB" w:rsidRPr="00016E0B" w:rsidRDefault="008F47DB" w:rsidP="00E52C11">
            <w:pPr>
              <w:pStyle w:val="BodyLarge"/>
              <w:ind w:right="36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 xml:space="preserve"> 5,300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793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F886794" w14:textId="77777777" w:rsidR="008F47DB" w:rsidRPr="00016E0B" w:rsidRDefault="008F47DB">
            <w:pPr>
              <w:pStyle w:val="BodyLarge"/>
              <w:ind w:right="45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 w14:paraId="6F88679F" w14:textId="77777777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14:paraId="6F886796" w14:textId="77777777" w:rsidR="008F47DB" w:rsidRPr="00016E0B" w:rsidRDefault="008F47DB">
            <w:pPr>
              <w:pStyle w:val="BodyLarge"/>
              <w:ind w:left="-93" w:right="-108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797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6F886798" w14:textId="77777777" w:rsidR="008F47DB" w:rsidRPr="00016E0B" w:rsidRDefault="008F47DB">
            <w:pPr>
              <w:pStyle w:val="BodyLarge"/>
              <w:tabs>
                <w:tab w:val="left" w:pos="702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Service Revenue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799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F88679A" w14:textId="77777777"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79B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88679C" w14:textId="77777777" w:rsidR="008F47DB" w:rsidRPr="00016E0B" w:rsidRDefault="008F47DB">
            <w:pPr>
              <w:pStyle w:val="BodyLarge"/>
              <w:ind w:right="36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79D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F88679E" w14:textId="77777777" w:rsidR="008F47DB" w:rsidRPr="00016E0B" w:rsidRDefault="008F47DB" w:rsidP="00E52C11">
            <w:pPr>
              <w:pStyle w:val="BodyLarge"/>
              <w:ind w:right="45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 xml:space="preserve">  5,300</w:t>
            </w:r>
          </w:p>
        </w:tc>
      </w:tr>
      <w:tr w:rsidR="008F47DB" w:rsidRPr="00016E0B" w14:paraId="6F8867A9" w14:textId="77777777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14:paraId="6F8867A0" w14:textId="77777777" w:rsidR="008F47DB" w:rsidRPr="00016E0B" w:rsidRDefault="008F47DB">
            <w:pPr>
              <w:pStyle w:val="BodyLarge"/>
              <w:ind w:left="-93" w:right="-108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7A1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6F8867A2" w14:textId="77777777" w:rsidR="008F47DB" w:rsidRPr="00016E0B" w:rsidRDefault="008F47DB">
            <w:pPr>
              <w:pStyle w:val="BodyLarge"/>
              <w:tabs>
                <w:tab w:val="left" w:pos="702"/>
                <w:tab w:val="right" w:leader="dot" w:pos="4752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7A3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F8867A4" w14:textId="77777777"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7A5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8867A6" w14:textId="77777777" w:rsidR="008F47DB" w:rsidRPr="00016E0B" w:rsidRDefault="008F47DB">
            <w:pPr>
              <w:pStyle w:val="BodyLarge"/>
              <w:ind w:right="36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7A7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F8867A8" w14:textId="77777777" w:rsidR="008F47DB" w:rsidRPr="00016E0B" w:rsidRDefault="008F47DB">
            <w:pPr>
              <w:pStyle w:val="BodyLarge"/>
              <w:ind w:right="45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 w14:paraId="6F8867B3" w14:textId="77777777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14:paraId="6F8867AA" w14:textId="77777777" w:rsidR="008F47DB" w:rsidRPr="00016E0B" w:rsidRDefault="008F47DB">
            <w:pPr>
              <w:pStyle w:val="BodyLarge"/>
              <w:tabs>
                <w:tab w:val="left" w:pos="537"/>
              </w:tabs>
              <w:ind w:left="-93" w:right="-108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27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7AB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6F8867AC" w14:textId="77777777" w:rsidR="008F47DB" w:rsidRPr="00016E0B" w:rsidRDefault="008F47DB">
            <w:pPr>
              <w:pStyle w:val="BodyLarge"/>
              <w:tabs>
                <w:tab w:val="left" w:pos="702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Accounts Payable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7AD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F8867AE" w14:textId="77777777"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7AF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8867B0" w14:textId="77777777" w:rsidR="008F47DB" w:rsidRPr="00016E0B" w:rsidRDefault="008F47DB">
            <w:pPr>
              <w:pStyle w:val="BodyLarge"/>
              <w:ind w:right="36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 xml:space="preserve">    900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7B1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F8867B2" w14:textId="77777777" w:rsidR="008F47DB" w:rsidRPr="00016E0B" w:rsidRDefault="008F47DB">
            <w:pPr>
              <w:pStyle w:val="BodyLarge"/>
              <w:ind w:right="45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 w14:paraId="6F8867BD" w14:textId="77777777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14:paraId="6F8867B4" w14:textId="77777777" w:rsidR="008F47DB" w:rsidRPr="00016E0B" w:rsidRDefault="008F47DB">
            <w:pPr>
              <w:pStyle w:val="BodyLarge"/>
              <w:ind w:left="-93" w:right="-108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7B5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6F8867B6" w14:textId="77777777" w:rsidR="008F47DB" w:rsidRPr="00016E0B" w:rsidRDefault="008F47DB">
            <w:pPr>
              <w:pStyle w:val="BodyLarge"/>
              <w:tabs>
                <w:tab w:val="left" w:pos="702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Cash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7B7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F8867B8" w14:textId="77777777"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7B9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8867BA" w14:textId="77777777" w:rsidR="008F47DB" w:rsidRPr="00016E0B" w:rsidRDefault="008F47DB">
            <w:pPr>
              <w:pStyle w:val="BodyLarge"/>
              <w:ind w:right="36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7BB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F8867BC" w14:textId="77777777" w:rsidR="008F47DB" w:rsidRPr="00016E0B" w:rsidRDefault="008F47DB">
            <w:pPr>
              <w:pStyle w:val="BodyLarge"/>
              <w:ind w:right="45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 xml:space="preserve">     900</w:t>
            </w:r>
          </w:p>
        </w:tc>
      </w:tr>
      <w:tr w:rsidR="008F47DB" w:rsidRPr="00016E0B" w14:paraId="6F8867C7" w14:textId="77777777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14:paraId="6F8867BE" w14:textId="77777777" w:rsidR="008F47DB" w:rsidRPr="00016E0B" w:rsidRDefault="008F47DB">
            <w:pPr>
              <w:pStyle w:val="BodyLarge"/>
              <w:ind w:left="-93" w:right="-108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7BF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6F8867C0" w14:textId="77777777" w:rsidR="008F47DB" w:rsidRPr="00016E0B" w:rsidRDefault="008F47DB">
            <w:pPr>
              <w:pStyle w:val="BodyLarge"/>
              <w:tabs>
                <w:tab w:val="left" w:pos="702"/>
                <w:tab w:val="right" w:leader="dot" w:pos="4752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7C1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F8867C2" w14:textId="77777777"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7C3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8867C4" w14:textId="77777777" w:rsidR="008F47DB" w:rsidRPr="00016E0B" w:rsidRDefault="008F47DB">
            <w:pPr>
              <w:pStyle w:val="BodyLarge"/>
              <w:ind w:right="36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7C5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F8867C6" w14:textId="77777777" w:rsidR="008F47DB" w:rsidRPr="00016E0B" w:rsidRDefault="008F47DB">
            <w:pPr>
              <w:pStyle w:val="BodyLarge"/>
              <w:ind w:right="45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 w14:paraId="6F8867D1" w14:textId="77777777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14:paraId="6F8867C8" w14:textId="77777777" w:rsidR="008F47DB" w:rsidRPr="00016E0B" w:rsidRDefault="008F47DB">
            <w:pPr>
              <w:pStyle w:val="BodyLarge"/>
              <w:tabs>
                <w:tab w:val="left" w:pos="537"/>
              </w:tabs>
              <w:ind w:left="-93" w:right="-108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30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7C9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6F8867CA" w14:textId="77777777" w:rsidR="008F47DB" w:rsidRPr="00016E0B" w:rsidRDefault="008F47DB">
            <w:pPr>
              <w:pStyle w:val="BodyLarge"/>
              <w:tabs>
                <w:tab w:val="left" w:pos="702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Salaries and Wages Expense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7CB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F8867CC" w14:textId="77777777"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7CD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8867CE" w14:textId="77777777" w:rsidR="008F47DB" w:rsidRPr="00016E0B" w:rsidRDefault="008F47DB" w:rsidP="00E52C11">
            <w:pPr>
              <w:pStyle w:val="BodyLarge"/>
              <w:ind w:right="36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 xml:space="preserve"> 2,500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7CF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F8867D0" w14:textId="77777777" w:rsidR="008F47DB" w:rsidRPr="00016E0B" w:rsidRDefault="008F47DB">
            <w:pPr>
              <w:pStyle w:val="BodyLarge"/>
              <w:ind w:right="45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 w14:paraId="6F8867DB" w14:textId="77777777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14:paraId="6F8867D2" w14:textId="77777777" w:rsidR="008F47DB" w:rsidRPr="00016E0B" w:rsidRDefault="008F47DB">
            <w:pPr>
              <w:pStyle w:val="BodyLarge"/>
              <w:ind w:left="-93" w:right="-108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7D3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6F8867D4" w14:textId="77777777" w:rsidR="008F47DB" w:rsidRPr="00016E0B" w:rsidRDefault="008F47DB">
            <w:pPr>
              <w:pStyle w:val="BodyLarge"/>
              <w:tabs>
                <w:tab w:val="left" w:pos="702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Cash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7D5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F8867D6" w14:textId="77777777"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7D7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8867D8" w14:textId="77777777" w:rsidR="008F47DB" w:rsidRPr="00016E0B" w:rsidRDefault="008F47DB">
            <w:pPr>
              <w:pStyle w:val="BodyLarge"/>
              <w:ind w:right="36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7D9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F8867DA" w14:textId="77777777" w:rsidR="008F47DB" w:rsidRPr="00016E0B" w:rsidRDefault="008F47DB" w:rsidP="00E52C11">
            <w:pPr>
              <w:pStyle w:val="BodyLarge"/>
              <w:ind w:right="45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 xml:space="preserve">  2,500</w:t>
            </w:r>
          </w:p>
        </w:tc>
      </w:tr>
    </w:tbl>
    <w:p w14:paraId="6F8867DC" w14:textId="77777777" w:rsidR="008F47DB" w:rsidRPr="00016E0B" w:rsidRDefault="008F47DB">
      <w:pPr>
        <w:pStyle w:val="BodyLarge"/>
        <w:tabs>
          <w:tab w:val="left" w:pos="600"/>
        </w:tabs>
        <w:rPr>
          <w:rFonts w:ascii="Liberation Sans" w:hAnsi="Liberation Sans" w:cs="Liberation Sans"/>
        </w:rPr>
      </w:pPr>
    </w:p>
    <w:p w14:paraId="6F8867DD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br w:type="page"/>
      </w:r>
      <w:r w:rsidRPr="00016E0B">
        <w:rPr>
          <w:rFonts w:ascii="Liberation Sans" w:hAnsi="Liberation Sans" w:cs="Liberation Sans"/>
        </w:rPr>
        <w:lastRenderedPageBreak/>
        <w:t>EXERCISE 2-6B</w:t>
      </w:r>
    </w:p>
    <w:p w14:paraId="6F8867DE" w14:textId="77777777" w:rsidR="008F47DB" w:rsidRPr="00016E0B" w:rsidRDefault="008F47DB">
      <w:pPr>
        <w:pStyle w:val="BodyLarge"/>
        <w:spacing w:line="280" w:lineRule="exact"/>
        <w:rPr>
          <w:rFonts w:ascii="Liberation Sans" w:hAnsi="Liberation Sans" w:cs="Liberation Sans"/>
        </w:rPr>
      </w:pPr>
    </w:p>
    <w:p w14:paraId="6F8867DF" w14:textId="77777777" w:rsidR="008F47DB" w:rsidRPr="00016E0B" w:rsidRDefault="008F47DB">
      <w:pPr>
        <w:pStyle w:val="BodyLarge"/>
        <w:tabs>
          <w:tab w:val="left" w:pos="720"/>
          <w:tab w:val="left" w:pos="126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(a)</w:t>
      </w:r>
      <w:r w:rsidRPr="00016E0B">
        <w:rPr>
          <w:rFonts w:ascii="Liberation Sans" w:hAnsi="Liberation Sans" w:cs="Liberation Sans"/>
        </w:rPr>
        <w:tab/>
        <w:t>1.</w:t>
      </w:r>
      <w:r w:rsidRPr="00016E0B">
        <w:rPr>
          <w:rFonts w:ascii="Liberation Sans" w:hAnsi="Liberation Sans" w:cs="Liberation Sans"/>
        </w:rPr>
        <w:tab/>
        <w:t>Increase the asset Cash, increase the liability Notes Payable.</w:t>
      </w:r>
    </w:p>
    <w:p w14:paraId="6F8867E0" w14:textId="77777777" w:rsidR="008F47DB" w:rsidRPr="00016E0B" w:rsidRDefault="008F47DB">
      <w:pPr>
        <w:pStyle w:val="BodyLarge"/>
        <w:tabs>
          <w:tab w:val="left" w:pos="720"/>
          <w:tab w:val="left" w:pos="1260"/>
        </w:tabs>
        <w:ind w:left="1260" w:hanging="1260"/>
        <w:jc w:val="both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2.</w:t>
      </w:r>
      <w:r w:rsidRPr="00016E0B">
        <w:rPr>
          <w:rFonts w:ascii="Liberation Sans" w:hAnsi="Liberation Sans" w:cs="Liberation Sans"/>
        </w:rPr>
        <w:tab/>
        <w:t>Increase the asset Equipment, decrease the asset Cash.</w:t>
      </w:r>
    </w:p>
    <w:p w14:paraId="6F8867E1" w14:textId="77777777" w:rsidR="008F47DB" w:rsidRPr="00016E0B" w:rsidRDefault="008F47DB">
      <w:pPr>
        <w:pStyle w:val="BodyLarge"/>
        <w:tabs>
          <w:tab w:val="left" w:pos="720"/>
          <w:tab w:val="left" w:pos="1260"/>
        </w:tabs>
        <w:ind w:left="1260" w:hanging="1260"/>
        <w:jc w:val="both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3.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spacing w:val="-4"/>
        </w:rPr>
        <w:t>Increase the asset Supplies, increase the liability Accounts Payable.</w:t>
      </w:r>
    </w:p>
    <w:p w14:paraId="6F8867E2" w14:textId="77777777" w:rsidR="008F47DB" w:rsidRPr="00016E0B" w:rsidRDefault="008F47DB">
      <w:pPr>
        <w:pStyle w:val="BodyLarge"/>
        <w:tabs>
          <w:tab w:val="left" w:pos="720"/>
          <w:tab w:val="left" w:pos="1080"/>
        </w:tabs>
        <w:rPr>
          <w:rFonts w:ascii="Liberation Sans" w:hAnsi="Liberation Sans" w:cs="Liberation Sans"/>
        </w:rPr>
      </w:pPr>
    </w:p>
    <w:p w14:paraId="6F8867E3" w14:textId="77777777" w:rsidR="008F47DB" w:rsidRPr="00016E0B" w:rsidRDefault="008F47DB">
      <w:pPr>
        <w:pStyle w:val="BodyLarge"/>
        <w:tabs>
          <w:tab w:val="left" w:pos="720"/>
          <w:tab w:val="left" w:pos="1260"/>
          <w:tab w:val="left" w:pos="180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(b)</w:t>
      </w:r>
      <w:r w:rsidRPr="00016E0B">
        <w:rPr>
          <w:rFonts w:ascii="Liberation Sans" w:hAnsi="Liberation Sans" w:cs="Liberation Sans"/>
        </w:rPr>
        <w:tab/>
        <w:t>1.</w:t>
      </w:r>
      <w:r w:rsidRPr="00016E0B">
        <w:rPr>
          <w:rFonts w:ascii="Liberation Sans" w:hAnsi="Liberation Sans" w:cs="Liberation Sans"/>
        </w:rPr>
        <w:tab/>
        <w:t>Cash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6,000</w:t>
      </w:r>
    </w:p>
    <w:p w14:paraId="6F8867E4" w14:textId="77777777" w:rsidR="008F47DB" w:rsidRPr="00016E0B" w:rsidRDefault="008F47DB">
      <w:pPr>
        <w:pStyle w:val="BodyLarge"/>
        <w:tabs>
          <w:tab w:val="left" w:pos="720"/>
          <w:tab w:val="left" w:pos="1260"/>
          <w:tab w:val="left" w:pos="180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Notes Payable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6,000</w:t>
      </w:r>
    </w:p>
    <w:p w14:paraId="6F8867E5" w14:textId="77777777" w:rsidR="008F47DB" w:rsidRPr="00016E0B" w:rsidRDefault="008F47DB">
      <w:pPr>
        <w:pStyle w:val="BodyLarge"/>
        <w:tabs>
          <w:tab w:val="left" w:pos="720"/>
          <w:tab w:val="left" w:pos="1260"/>
          <w:tab w:val="left" w:pos="180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2.</w:t>
      </w:r>
      <w:r w:rsidRPr="00016E0B">
        <w:rPr>
          <w:rFonts w:ascii="Liberation Sans" w:hAnsi="Liberation Sans" w:cs="Liberation Sans"/>
        </w:rPr>
        <w:tab/>
        <w:t>Equipment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2,800</w:t>
      </w:r>
    </w:p>
    <w:p w14:paraId="6F8867E6" w14:textId="77777777" w:rsidR="008F47DB" w:rsidRPr="00016E0B" w:rsidRDefault="008F47DB">
      <w:pPr>
        <w:pStyle w:val="BodyLarge"/>
        <w:tabs>
          <w:tab w:val="left" w:pos="720"/>
          <w:tab w:val="left" w:pos="1260"/>
          <w:tab w:val="left" w:pos="180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Cash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2,800</w:t>
      </w:r>
    </w:p>
    <w:p w14:paraId="6F8867E7" w14:textId="77777777" w:rsidR="008F47DB" w:rsidRPr="00016E0B" w:rsidRDefault="008F47DB">
      <w:pPr>
        <w:pStyle w:val="BodyLarge"/>
        <w:tabs>
          <w:tab w:val="left" w:pos="720"/>
          <w:tab w:val="left" w:pos="1260"/>
          <w:tab w:val="left" w:pos="180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3.</w:t>
      </w:r>
      <w:r w:rsidRPr="00016E0B">
        <w:rPr>
          <w:rFonts w:ascii="Liberation Sans" w:hAnsi="Liberation Sans" w:cs="Liberation Sans"/>
        </w:rPr>
        <w:tab/>
        <w:t>Supplies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400</w:t>
      </w:r>
    </w:p>
    <w:p w14:paraId="6F8867E8" w14:textId="77777777" w:rsidR="008F47DB" w:rsidRPr="00016E0B" w:rsidRDefault="008F47DB">
      <w:pPr>
        <w:pStyle w:val="BodyLarge"/>
        <w:tabs>
          <w:tab w:val="left" w:pos="720"/>
          <w:tab w:val="left" w:pos="1260"/>
          <w:tab w:val="left" w:pos="180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Accounts Payable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400</w:t>
      </w:r>
    </w:p>
    <w:p w14:paraId="6F8867E9" w14:textId="77777777" w:rsidR="008F47DB" w:rsidRPr="00016E0B" w:rsidRDefault="008F47DB">
      <w:pPr>
        <w:pStyle w:val="BodyLarge"/>
        <w:spacing w:line="280" w:lineRule="exact"/>
        <w:rPr>
          <w:rFonts w:ascii="Liberation Sans" w:hAnsi="Liberation Sans" w:cs="Liberation Sans"/>
        </w:rPr>
      </w:pPr>
    </w:p>
    <w:p w14:paraId="6F8867EA" w14:textId="77777777" w:rsidR="008F47DB" w:rsidRPr="00016E0B" w:rsidRDefault="008F47DB">
      <w:pPr>
        <w:pStyle w:val="BodyLarge"/>
        <w:spacing w:line="280" w:lineRule="exact"/>
        <w:rPr>
          <w:rFonts w:ascii="Liberation Sans" w:hAnsi="Liberation Sans" w:cs="Liberation Sans"/>
        </w:rPr>
      </w:pPr>
    </w:p>
    <w:p w14:paraId="6F8867EB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EXERCISE 2-7B</w:t>
      </w:r>
    </w:p>
    <w:p w14:paraId="6F8867EC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14:paraId="6F8867ED" w14:textId="77777777" w:rsidR="008F47DB" w:rsidRPr="00016E0B" w:rsidRDefault="008F47DB">
      <w:pPr>
        <w:pStyle w:val="BodyLarge"/>
        <w:tabs>
          <w:tab w:val="left" w:pos="72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(a)</w:t>
      </w:r>
      <w:r w:rsidRPr="00016E0B">
        <w:rPr>
          <w:rFonts w:ascii="Liberation Sans" w:hAnsi="Liberation Sans" w:cs="Liberation Sans"/>
        </w:rPr>
        <w:tab/>
        <w:t>Assets = Liabilities + Stockholders’ Equity</w:t>
      </w:r>
    </w:p>
    <w:p w14:paraId="6F8867EE" w14:textId="77777777" w:rsidR="008F47DB" w:rsidRPr="00016E0B" w:rsidRDefault="008F47DB">
      <w:pPr>
        <w:pStyle w:val="BodyLarge"/>
        <w:tabs>
          <w:tab w:val="left" w:pos="1260"/>
          <w:tab w:val="left" w:pos="3321"/>
          <w:tab w:val="right" w:pos="4599"/>
          <w:tab w:val="left" w:pos="5040"/>
        </w:tabs>
        <w:ind w:left="720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1.</w:t>
      </w:r>
      <w:r w:rsidRPr="00016E0B">
        <w:rPr>
          <w:rFonts w:ascii="Liberation Sans" w:hAnsi="Liberation Sans" w:cs="Liberation Sans"/>
        </w:rPr>
        <w:tab/>
        <w:t>+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+</w:t>
      </w:r>
      <w:r w:rsidRPr="00016E0B">
        <w:rPr>
          <w:rFonts w:ascii="Liberation Sans" w:hAnsi="Liberation Sans" w:cs="Liberation Sans"/>
        </w:rPr>
        <w:tab/>
        <w:t>(Issue stock)</w:t>
      </w:r>
    </w:p>
    <w:p w14:paraId="6F8867EF" w14:textId="77777777" w:rsidR="008F47DB" w:rsidRPr="00016E0B" w:rsidRDefault="008F47DB">
      <w:pPr>
        <w:pStyle w:val="BodyLarge"/>
        <w:tabs>
          <w:tab w:val="left" w:pos="1260"/>
          <w:tab w:val="left" w:pos="3321"/>
          <w:tab w:val="right" w:pos="4599"/>
          <w:tab w:val="left" w:pos="5040"/>
        </w:tabs>
        <w:ind w:left="720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2.</w:t>
      </w:r>
      <w:r w:rsidRPr="00016E0B">
        <w:rPr>
          <w:rFonts w:ascii="Liberation Sans" w:hAnsi="Liberation Sans" w:cs="Liberation Sans"/>
        </w:rPr>
        <w:tab/>
        <w:t>–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–</w:t>
      </w:r>
      <w:r w:rsidRPr="00016E0B">
        <w:rPr>
          <w:rFonts w:ascii="Liberation Sans" w:hAnsi="Liberation Sans" w:cs="Liberation Sans"/>
        </w:rPr>
        <w:tab/>
        <w:t>(Expense)</w:t>
      </w:r>
    </w:p>
    <w:p w14:paraId="6F8867F0" w14:textId="77777777" w:rsidR="008F47DB" w:rsidRPr="00016E0B" w:rsidRDefault="008F47DB">
      <w:pPr>
        <w:pStyle w:val="BodyLarge"/>
        <w:tabs>
          <w:tab w:val="left" w:pos="1260"/>
          <w:tab w:val="left" w:pos="3321"/>
          <w:tab w:val="right" w:pos="4599"/>
          <w:tab w:val="left" w:pos="5040"/>
        </w:tabs>
        <w:ind w:left="720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3.</w:t>
      </w:r>
      <w:r w:rsidRPr="00016E0B">
        <w:rPr>
          <w:rFonts w:ascii="Liberation Sans" w:hAnsi="Liberation Sans" w:cs="Liberation Sans"/>
        </w:rPr>
        <w:tab/>
        <w:t>+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+</w:t>
      </w:r>
      <w:r w:rsidRPr="00016E0B">
        <w:rPr>
          <w:rFonts w:ascii="Liberation Sans" w:hAnsi="Liberation Sans" w:cs="Liberation Sans"/>
        </w:rPr>
        <w:tab/>
        <w:t>(Revenue)</w:t>
      </w:r>
    </w:p>
    <w:p w14:paraId="6F8867F1" w14:textId="77777777" w:rsidR="008F47DB" w:rsidRPr="00016E0B" w:rsidRDefault="008F47DB">
      <w:pPr>
        <w:pStyle w:val="BodyLarge"/>
        <w:tabs>
          <w:tab w:val="left" w:pos="1260"/>
          <w:tab w:val="left" w:pos="3321"/>
          <w:tab w:val="right" w:pos="4599"/>
          <w:tab w:val="left" w:pos="5040"/>
        </w:tabs>
        <w:ind w:left="720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4.</w:t>
      </w:r>
      <w:r w:rsidRPr="00016E0B">
        <w:rPr>
          <w:rFonts w:ascii="Liberation Sans" w:hAnsi="Liberation Sans" w:cs="Liberation Sans"/>
        </w:rPr>
        <w:tab/>
        <w:t>–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–</w:t>
      </w:r>
      <w:r w:rsidRPr="00016E0B">
        <w:rPr>
          <w:rFonts w:ascii="Liberation Sans" w:hAnsi="Liberation Sans" w:cs="Liberation Sans"/>
        </w:rPr>
        <w:tab/>
        <w:t>(Dividends)</w:t>
      </w:r>
    </w:p>
    <w:p w14:paraId="6F8867F2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14:paraId="6F8867F3" w14:textId="77777777" w:rsidR="008F47DB" w:rsidRPr="00016E0B" w:rsidRDefault="008F47DB">
      <w:pPr>
        <w:pStyle w:val="BodyLarge"/>
        <w:tabs>
          <w:tab w:val="left" w:pos="720"/>
          <w:tab w:val="left" w:pos="1260"/>
          <w:tab w:val="left" w:pos="180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(b)</w:t>
      </w:r>
      <w:r w:rsidRPr="00016E0B">
        <w:rPr>
          <w:rFonts w:ascii="Liberation Sans" w:hAnsi="Liberation Sans" w:cs="Liberation Sans"/>
        </w:rPr>
        <w:tab/>
        <w:t>1.</w:t>
      </w:r>
      <w:r w:rsidRPr="00016E0B">
        <w:rPr>
          <w:rFonts w:ascii="Liberation Sans" w:hAnsi="Liberation Sans" w:cs="Liberation Sans"/>
        </w:rPr>
        <w:tab/>
        <w:t>Cash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7,000</w:t>
      </w:r>
    </w:p>
    <w:p w14:paraId="6F8867F4" w14:textId="77777777" w:rsidR="008F47DB" w:rsidRPr="00016E0B" w:rsidRDefault="008F47DB">
      <w:pPr>
        <w:pStyle w:val="BodyLarge"/>
        <w:tabs>
          <w:tab w:val="left" w:pos="720"/>
          <w:tab w:val="left" w:pos="1260"/>
          <w:tab w:val="left" w:pos="180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Common Stock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7,000</w:t>
      </w:r>
    </w:p>
    <w:p w14:paraId="6F8867F5" w14:textId="77777777" w:rsidR="008F47DB" w:rsidRPr="00016E0B" w:rsidRDefault="008F47DB">
      <w:pPr>
        <w:pStyle w:val="BodyLarge"/>
        <w:tabs>
          <w:tab w:val="left" w:pos="720"/>
          <w:tab w:val="left" w:pos="1260"/>
          <w:tab w:val="left" w:pos="180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2.</w:t>
      </w:r>
      <w:r w:rsidRPr="00016E0B">
        <w:rPr>
          <w:rFonts w:ascii="Liberation Sans" w:hAnsi="Liberation Sans" w:cs="Liberation Sans"/>
        </w:rPr>
        <w:tab/>
        <w:t>Rent Expense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1,800</w:t>
      </w:r>
    </w:p>
    <w:p w14:paraId="6F8867F6" w14:textId="77777777" w:rsidR="008F47DB" w:rsidRPr="00016E0B" w:rsidRDefault="008F47DB">
      <w:pPr>
        <w:pStyle w:val="BodyLarge"/>
        <w:tabs>
          <w:tab w:val="left" w:pos="720"/>
          <w:tab w:val="left" w:pos="1260"/>
          <w:tab w:val="left" w:pos="180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Cash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1,800</w:t>
      </w:r>
    </w:p>
    <w:p w14:paraId="6F8867F7" w14:textId="77777777" w:rsidR="008F47DB" w:rsidRPr="00016E0B" w:rsidRDefault="008F47DB">
      <w:pPr>
        <w:pStyle w:val="BodyLarge"/>
        <w:tabs>
          <w:tab w:val="left" w:pos="720"/>
          <w:tab w:val="left" w:pos="1260"/>
          <w:tab w:val="left" w:pos="180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3.</w:t>
      </w:r>
      <w:r w:rsidRPr="00016E0B">
        <w:rPr>
          <w:rFonts w:ascii="Liberation Sans" w:hAnsi="Liberation Sans" w:cs="Liberation Sans"/>
        </w:rPr>
        <w:tab/>
        <w:t>Accounts Receivable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6,800</w:t>
      </w:r>
    </w:p>
    <w:p w14:paraId="6F8867F8" w14:textId="77777777" w:rsidR="008F47DB" w:rsidRPr="00016E0B" w:rsidRDefault="008F47DB">
      <w:pPr>
        <w:pStyle w:val="BodyLarge"/>
        <w:tabs>
          <w:tab w:val="left" w:pos="720"/>
          <w:tab w:val="left" w:pos="1260"/>
          <w:tab w:val="left" w:pos="180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Service Revenue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6,800</w:t>
      </w:r>
    </w:p>
    <w:p w14:paraId="6F8867F9" w14:textId="77777777" w:rsidR="008F47DB" w:rsidRPr="00016E0B" w:rsidRDefault="008F47DB">
      <w:pPr>
        <w:pStyle w:val="BodyLarge"/>
        <w:tabs>
          <w:tab w:val="left" w:pos="720"/>
          <w:tab w:val="left" w:pos="1260"/>
          <w:tab w:val="left" w:pos="180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4.</w:t>
      </w:r>
      <w:r w:rsidRPr="00016E0B">
        <w:rPr>
          <w:rFonts w:ascii="Liberation Sans" w:hAnsi="Liberation Sans" w:cs="Liberation Sans"/>
        </w:rPr>
        <w:tab/>
        <w:t>Dividends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800</w:t>
      </w:r>
    </w:p>
    <w:p w14:paraId="6F8867FA" w14:textId="77777777" w:rsidR="008F47DB" w:rsidRPr="00016E0B" w:rsidRDefault="008F47DB">
      <w:pPr>
        <w:pStyle w:val="BodyLarge"/>
        <w:tabs>
          <w:tab w:val="left" w:pos="720"/>
          <w:tab w:val="left" w:pos="1260"/>
          <w:tab w:val="left" w:pos="180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Cash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800</w:t>
      </w:r>
    </w:p>
    <w:p w14:paraId="6F8867FB" w14:textId="77777777" w:rsidR="008F47DB" w:rsidRPr="00016E0B" w:rsidRDefault="008F47DB">
      <w:pPr>
        <w:pStyle w:val="BodyLarge"/>
        <w:spacing w:line="280" w:lineRule="exact"/>
        <w:rPr>
          <w:rFonts w:ascii="Liberation Sans" w:hAnsi="Liberation Sans" w:cs="Liberation Sans"/>
        </w:rPr>
      </w:pPr>
    </w:p>
    <w:p w14:paraId="6F8867FC" w14:textId="77777777" w:rsidR="008F47DB" w:rsidRPr="00016E0B" w:rsidRDefault="008F47DB">
      <w:pPr>
        <w:pStyle w:val="BodyLarge"/>
        <w:spacing w:line="280" w:lineRule="exact"/>
        <w:rPr>
          <w:rFonts w:ascii="Liberation Sans" w:hAnsi="Liberation Sans" w:cs="Liberation Sans"/>
        </w:rPr>
      </w:pPr>
    </w:p>
    <w:p w14:paraId="6F8867FD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EXERCISE 2-8B</w:t>
      </w:r>
    </w:p>
    <w:p w14:paraId="6F8867FE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14:paraId="6F8867FF" w14:textId="77777777" w:rsidR="008F47DB" w:rsidRPr="00016E0B" w:rsidRDefault="008F47DB">
      <w:pPr>
        <w:pStyle w:val="BodyLarge"/>
        <w:tabs>
          <w:tab w:val="left" w:pos="720"/>
        </w:tabs>
        <w:ind w:left="720" w:hanging="720"/>
        <w:jc w:val="both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1.</w:t>
      </w:r>
      <w:r w:rsidRPr="00016E0B">
        <w:rPr>
          <w:rFonts w:ascii="Liberation Sans" w:hAnsi="Liberation Sans" w:cs="Liberation Sans"/>
        </w:rPr>
        <w:tab/>
        <w:t>False.</w:t>
      </w:r>
      <w:r w:rsidRPr="00016E0B">
        <w:rPr>
          <w:rFonts w:ascii="Liberation Sans" w:hAnsi="Liberation Sans" w:cs="Liberation Sans"/>
        </w:rPr>
        <w:t> </w:t>
      </w:r>
      <w:r w:rsidRPr="00016E0B">
        <w:rPr>
          <w:rFonts w:ascii="Liberation Sans" w:hAnsi="Liberation Sans" w:cs="Liberation Sans"/>
        </w:rPr>
        <w:t xml:space="preserve">The general ledger contains all the asset, liability, </w:t>
      </w:r>
      <w:r w:rsidRPr="00016E0B">
        <w:rPr>
          <w:rFonts w:ascii="Liberation Sans" w:hAnsi="Liberation Sans" w:cs="Liberation Sans"/>
          <w:i/>
          <w:iCs/>
        </w:rPr>
        <w:t xml:space="preserve">and </w:t>
      </w:r>
      <w:r w:rsidRPr="00016E0B">
        <w:rPr>
          <w:rFonts w:ascii="Liberation Sans" w:hAnsi="Liberation Sans" w:cs="Liberation Sans"/>
        </w:rPr>
        <w:t>stock</w:t>
      </w:r>
      <w:r w:rsidRPr="00016E0B">
        <w:rPr>
          <w:rFonts w:ascii="Liberation Sans" w:hAnsi="Liberation Sans" w:cs="Liberation Sans"/>
        </w:rPr>
        <w:softHyphen/>
        <w:t>holders’</w:t>
      </w:r>
      <w:r w:rsidRPr="00016E0B">
        <w:rPr>
          <w:rFonts w:ascii="Liberation Sans" w:hAnsi="Liberation Sans" w:cs="Liberation Sans"/>
          <w:i/>
          <w:iCs/>
        </w:rPr>
        <w:t xml:space="preserve"> equity</w:t>
      </w:r>
      <w:r w:rsidRPr="00016E0B">
        <w:rPr>
          <w:rFonts w:ascii="Liberation Sans" w:hAnsi="Liberation Sans" w:cs="Liberation Sans"/>
        </w:rPr>
        <w:t xml:space="preserve"> accounts.</w:t>
      </w:r>
    </w:p>
    <w:p w14:paraId="6F886800" w14:textId="77777777" w:rsidR="008F47DB" w:rsidRPr="00016E0B" w:rsidRDefault="008F47DB">
      <w:pPr>
        <w:pStyle w:val="BodyLarge"/>
        <w:tabs>
          <w:tab w:val="left" w:pos="720"/>
        </w:tabs>
        <w:jc w:val="both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2.</w:t>
      </w:r>
      <w:r w:rsidRPr="00016E0B">
        <w:rPr>
          <w:rFonts w:ascii="Liberation Sans" w:hAnsi="Liberation Sans" w:cs="Liberation Sans"/>
        </w:rPr>
        <w:tab/>
        <w:t>True.</w:t>
      </w:r>
    </w:p>
    <w:p w14:paraId="6F886801" w14:textId="77777777" w:rsidR="008F47DB" w:rsidRPr="00016E0B" w:rsidRDefault="008F47DB">
      <w:pPr>
        <w:pStyle w:val="BodyLarge"/>
        <w:tabs>
          <w:tab w:val="left" w:pos="720"/>
        </w:tabs>
        <w:ind w:left="720" w:hanging="720"/>
        <w:jc w:val="both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3.</w:t>
      </w:r>
      <w:r w:rsidRPr="00016E0B">
        <w:rPr>
          <w:rFonts w:ascii="Liberation Sans" w:hAnsi="Liberation Sans" w:cs="Liberation Sans"/>
        </w:rPr>
        <w:tab/>
        <w:t>False.</w:t>
      </w:r>
      <w:r w:rsidRPr="00016E0B">
        <w:rPr>
          <w:rFonts w:ascii="Liberation Sans" w:hAnsi="Liberation Sans" w:cs="Liberation Sans"/>
        </w:rPr>
        <w:t> </w:t>
      </w:r>
      <w:r w:rsidRPr="00016E0B">
        <w:rPr>
          <w:rFonts w:ascii="Liberation Sans" w:hAnsi="Liberation Sans" w:cs="Liberation Sans"/>
        </w:rPr>
        <w:t xml:space="preserve">The accounts in the general ledger are arranged in </w:t>
      </w:r>
      <w:r w:rsidRPr="00016E0B">
        <w:rPr>
          <w:rFonts w:ascii="Liberation Sans" w:hAnsi="Liberation Sans" w:cs="Liberation Sans"/>
          <w:i/>
          <w:iCs/>
        </w:rPr>
        <w:t>financial statement order:</w:t>
      </w:r>
      <w:r w:rsidRPr="00016E0B">
        <w:rPr>
          <w:rFonts w:ascii="Liberation Sans" w:hAnsi="Liberation Sans" w:cs="Liberation Sans"/>
        </w:rPr>
        <w:t xml:space="preserve"> first the assets, then the liabilities, common stock, retained earnings, dividends, revenues, and expenses.</w:t>
      </w:r>
    </w:p>
    <w:p w14:paraId="6F886802" w14:textId="77777777" w:rsidR="008F47DB" w:rsidRPr="00016E0B" w:rsidRDefault="008F47DB">
      <w:pPr>
        <w:pStyle w:val="BodyLarge"/>
        <w:tabs>
          <w:tab w:val="left" w:pos="720"/>
        </w:tabs>
        <w:jc w:val="both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4.</w:t>
      </w:r>
      <w:r w:rsidRPr="00016E0B">
        <w:rPr>
          <w:rFonts w:ascii="Liberation Sans" w:hAnsi="Liberation Sans" w:cs="Liberation Sans"/>
        </w:rPr>
        <w:tab/>
        <w:t>True.</w:t>
      </w:r>
    </w:p>
    <w:p w14:paraId="6F886803" w14:textId="77777777" w:rsidR="008F47DB" w:rsidRPr="00016E0B" w:rsidRDefault="008F47DB">
      <w:pPr>
        <w:pStyle w:val="BodyLarge"/>
        <w:tabs>
          <w:tab w:val="left" w:pos="720"/>
        </w:tabs>
        <w:ind w:left="720" w:hanging="720"/>
        <w:jc w:val="both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lastRenderedPageBreak/>
        <w:t>5.</w:t>
      </w:r>
      <w:r w:rsidRPr="00016E0B">
        <w:rPr>
          <w:rFonts w:ascii="Liberation Sans" w:hAnsi="Liberation Sans" w:cs="Liberation Sans"/>
        </w:rPr>
        <w:tab/>
        <w:t>False.</w:t>
      </w:r>
      <w:r w:rsidRPr="00016E0B">
        <w:rPr>
          <w:rFonts w:ascii="Liberation Sans" w:hAnsi="Liberation Sans" w:cs="Liberation Sans"/>
        </w:rPr>
        <w:t> </w:t>
      </w:r>
      <w:r w:rsidRPr="00016E0B">
        <w:rPr>
          <w:rFonts w:ascii="Liberation Sans" w:hAnsi="Liberation Sans" w:cs="Liberation Sans"/>
        </w:rPr>
        <w:t>The general ledger is not a book of original entry; transactions are first recorded in the general journal, then in the general ledger.</w:t>
      </w:r>
    </w:p>
    <w:p w14:paraId="6F886804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br w:type="page"/>
      </w:r>
      <w:r w:rsidRPr="00016E0B">
        <w:rPr>
          <w:rFonts w:ascii="Liberation Sans" w:hAnsi="Liberation Sans" w:cs="Liberation Sans"/>
        </w:rPr>
        <w:lastRenderedPageBreak/>
        <w:t>EXERCISE 2-9B</w:t>
      </w:r>
    </w:p>
    <w:p w14:paraId="6F886805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14:paraId="6F886806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(a)</w:t>
      </w:r>
    </w:p>
    <w:p w14:paraId="6F886807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14:paraId="6F886808" w14:textId="77777777" w:rsidR="008F47DB" w:rsidRPr="00016E0B" w:rsidRDefault="008F47DB">
      <w:pPr>
        <w:pStyle w:val="BodyLarge"/>
        <w:rPr>
          <w:rFonts w:ascii="Liberation Sans" w:hAnsi="Liberation Sans" w:cs="Liberation Sans"/>
        </w:rPr>
        <w:sectPr w:rsidR="008F47DB" w:rsidRPr="00016E0B">
          <w:footerReference w:type="default" r:id="rId11"/>
          <w:pgSz w:w="12240" w:h="15840"/>
          <w:pgMar w:top="720" w:right="360" w:bottom="907" w:left="1440" w:header="720" w:footer="907" w:gutter="0"/>
          <w:cols w:space="720"/>
        </w:sect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0"/>
        <w:gridCol w:w="2280"/>
      </w:tblGrid>
      <w:tr w:rsidR="008F47DB" w:rsidRPr="00016E0B" w14:paraId="6F88680A" w14:textId="77777777">
        <w:tc>
          <w:tcPr>
            <w:tcW w:w="4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886809" w14:textId="77777777" w:rsidR="008F47DB" w:rsidRPr="00016E0B" w:rsidRDefault="008F47DB">
            <w:pPr>
              <w:pStyle w:val="BodyLarge"/>
              <w:tabs>
                <w:tab w:val="right" w:pos="2250"/>
              </w:tabs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Cash</w:t>
            </w:r>
          </w:p>
        </w:tc>
      </w:tr>
      <w:tr w:rsidR="008F47DB" w:rsidRPr="00016E0B" w14:paraId="6F88680D" w14:textId="77777777">
        <w:tc>
          <w:tcPr>
            <w:tcW w:w="22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F88680B" w14:textId="77777777" w:rsidR="008F47DB" w:rsidRPr="00016E0B" w:rsidRDefault="008F47DB">
            <w:pPr>
              <w:pStyle w:val="BodyLarge"/>
              <w:tabs>
                <w:tab w:val="right" w:pos="1005"/>
                <w:tab w:val="right" w:pos="2250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Aug.   1</w:t>
            </w:r>
            <w:r w:rsidRPr="00016E0B">
              <w:rPr>
                <w:rFonts w:ascii="Liberation Sans" w:hAnsi="Liberation Sans" w:cs="Liberation Sans"/>
              </w:rPr>
              <w:tab/>
              <w:t>6,000 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F88680C" w14:textId="77777777" w:rsidR="008F47DB" w:rsidRPr="00016E0B" w:rsidRDefault="008F47DB" w:rsidP="00C50378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 Aug. 12</w:t>
            </w:r>
            <w:r w:rsidRPr="00016E0B">
              <w:rPr>
                <w:rFonts w:ascii="Liberation Sans" w:hAnsi="Liberation Sans" w:cs="Liberation Sans"/>
              </w:rPr>
              <w:tab/>
              <w:t>3,000</w:t>
            </w:r>
          </w:p>
        </w:tc>
      </w:tr>
      <w:tr w:rsidR="008F47DB" w:rsidRPr="00016E0B" w14:paraId="6F886810" w14:textId="77777777">
        <w:tc>
          <w:tcPr>
            <w:tcW w:w="22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8680E" w14:textId="77777777" w:rsidR="008F47DB" w:rsidRPr="00016E0B" w:rsidRDefault="008F47DB" w:rsidP="00C50378">
            <w:pPr>
              <w:pStyle w:val="BodyLarge"/>
              <w:tabs>
                <w:tab w:val="right" w:pos="1005"/>
                <w:tab w:val="right" w:pos="2250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10</w:t>
            </w:r>
            <w:r w:rsidRPr="00016E0B">
              <w:rPr>
                <w:rFonts w:ascii="Liberation Sans" w:hAnsi="Liberation Sans" w:cs="Liberation Sans"/>
              </w:rPr>
              <w:tab/>
              <w:t>2,800 </w:t>
            </w:r>
          </w:p>
        </w:tc>
        <w:tc>
          <w:tcPr>
            <w:tcW w:w="22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F88680F" w14:textId="77777777" w:rsidR="008F47DB" w:rsidRPr="00016E0B" w:rsidRDefault="008F47DB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</w:p>
        </w:tc>
      </w:tr>
      <w:tr w:rsidR="008F47DB" w:rsidRPr="00016E0B" w14:paraId="6F886813" w14:textId="77777777">
        <w:tc>
          <w:tcPr>
            <w:tcW w:w="2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886811" w14:textId="77777777" w:rsidR="008F47DB" w:rsidRPr="00016E0B" w:rsidRDefault="008F47DB" w:rsidP="00C50378">
            <w:pPr>
              <w:pStyle w:val="BodyLarge"/>
              <w:tabs>
                <w:tab w:val="right" w:pos="1014"/>
                <w:tab w:val="right" w:pos="2250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31</w:t>
            </w:r>
            <w:r w:rsidRPr="00016E0B">
              <w:rPr>
                <w:rFonts w:ascii="Liberation Sans" w:hAnsi="Liberation Sans" w:cs="Liberation Sans"/>
              </w:rPr>
              <w:tab/>
              <w:t xml:space="preserve">   900 </w:t>
            </w:r>
          </w:p>
        </w:tc>
        <w:tc>
          <w:tcPr>
            <w:tcW w:w="22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F886812" w14:textId="77777777" w:rsidR="008F47DB" w:rsidRPr="00016E0B" w:rsidRDefault="008F47DB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</w:p>
        </w:tc>
      </w:tr>
      <w:tr w:rsidR="008F47DB" w:rsidRPr="00016E0B" w14:paraId="6F886816" w14:textId="77777777">
        <w:tc>
          <w:tcPr>
            <w:tcW w:w="22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F886814" w14:textId="77777777" w:rsidR="008F47DB" w:rsidRPr="00016E0B" w:rsidRDefault="008F47DB" w:rsidP="00C50378">
            <w:pPr>
              <w:pStyle w:val="BodyLarge"/>
              <w:tabs>
                <w:tab w:val="right" w:pos="1005"/>
                <w:tab w:val="right" w:pos="2250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Bal.</w:t>
            </w:r>
            <w:r w:rsidRPr="00016E0B">
              <w:rPr>
                <w:rFonts w:ascii="Liberation Sans" w:hAnsi="Liberation Sans" w:cs="Liberation Sans"/>
              </w:rPr>
              <w:tab/>
            </w:r>
            <w:r w:rsidRPr="00016E0B">
              <w:rPr>
                <w:rFonts w:ascii="Liberation Sans" w:hAnsi="Liberation Sans" w:cs="Liberation Sans"/>
              </w:rPr>
              <w:tab/>
              <w:t>6,700 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F886815" w14:textId="77777777" w:rsidR="008F47DB" w:rsidRPr="00016E0B" w:rsidRDefault="008F47DB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</w:p>
        </w:tc>
      </w:tr>
    </w:tbl>
    <w:p w14:paraId="6F886817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14:paraId="6F886818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0"/>
        <w:gridCol w:w="2280"/>
      </w:tblGrid>
      <w:tr w:rsidR="008F47DB" w:rsidRPr="00016E0B" w14:paraId="6F88681A" w14:textId="77777777">
        <w:tc>
          <w:tcPr>
            <w:tcW w:w="456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886819" w14:textId="77777777" w:rsidR="008F47DB" w:rsidRPr="00016E0B" w:rsidRDefault="008F47DB">
            <w:pPr>
              <w:pStyle w:val="BodyLarge"/>
              <w:tabs>
                <w:tab w:val="right" w:pos="2250"/>
              </w:tabs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Accounts Receivable</w:t>
            </w:r>
          </w:p>
        </w:tc>
      </w:tr>
      <w:tr w:rsidR="008F47DB" w:rsidRPr="00016E0B" w14:paraId="6F88681D" w14:textId="77777777">
        <w:tc>
          <w:tcPr>
            <w:tcW w:w="2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88681B" w14:textId="77777777" w:rsidR="008F47DB" w:rsidRPr="00016E0B" w:rsidRDefault="008F47DB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Aug. 25</w:t>
            </w:r>
            <w:r w:rsidRPr="00016E0B">
              <w:rPr>
                <w:rFonts w:ascii="Liberation Sans" w:hAnsi="Liberation Sans" w:cs="Liberation Sans"/>
              </w:rPr>
              <w:tab/>
              <w:t>1,500 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88681C" w14:textId="77777777" w:rsidR="008F47DB" w:rsidRPr="00016E0B" w:rsidRDefault="008F47DB" w:rsidP="00C50378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 Aug. 31</w:t>
            </w:r>
            <w:r w:rsidRPr="00016E0B">
              <w:rPr>
                <w:rFonts w:ascii="Liberation Sans" w:hAnsi="Liberation Sans" w:cs="Liberation Sans"/>
              </w:rPr>
              <w:tab/>
              <w:t xml:space="preserve">   900</w:t>
            </w:r>
          </w:p>
        </w:tc>
      </w:tr>
      <w:tr w:rsidR="008F47DB" w:rsidRPr="00016E0B" w14:paraId="6F886820" w14:textId="77777777">
        <w:tc>
          <w:tcPr>
            <w:tcW w:w="22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F88681E" w14:textId="77777777" w:rsidR="008F47DB" w:rsidRPr="00016E0B" w:rsidRDefault="008F47DB" w:rsidP="00C50378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Bal.</w:t>
            </w:r>
            <w:r w:rsidRPr="00016E0B">
              <w:rPr>
                <w:rFonts w:ascii="Liberation Sans" w:hAnsi="Liberation Sans" w:cs="Liberation Sans"/>
              </w:rPr>
              <w:tab/>
              <w:t xml:space="preserve">   600 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F88681F" w14:textId="77777777" w:rsidR="008F47DB" w:rsidRPr="00016E0B" w:rsidRDefault="008F47DB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</w:p>
        </w:tc>
      </w:tr>
    </w:tbl>
    <w:p w14:paraId="6F886821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14:paraId="6F886822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0"/>
        <w:gridCol w:w="2280"/>
      </w:tblGrid>
      <w:tr w:rsidR="008F47DB" w:rsidRPr="00016E0B" w14:paraId="6F886824" w14:textId="77777777">
        <w:tc>
          <w:tcPr>
            <w:tcW w:w="456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886823" w14:textId="77777777" w:rsidR="008F47DB" w:rsidRPr="00016E0B" w:rsidRDefault="008F47DB">
            <w:pPr>
              <w:pStyle w:val="BodyLarge"/>
              <w:tabs>
                <w:tab w:val="right" w:pos="2250"/>
              </w:tabs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Equipment</w:t>
            </w:r>
          </w:p>
        </w:tc>
      </w:tr>
      <w:tr w:rsidR="008F47DB" w:rsidRPr="00016E0B" w14:paraId="6F886827" w14:textId="77777777">
        <w:tc>
          <w:tcPr>
            <w:tcW w:w="22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F886825" w14:textId="77777777" w:rsidR="008F47DB" w:rsidRPr="00016E0B" w:rsidRDefault="008F47DB" w:rsidP="00C50378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Aug. 12</w:t>
            </w:r>
            <w:r w:rsidRPr="00016E0B">
              <w:rPr>
                <w:rFonts w:ascii="Liberation Sans" w:hAnsi="Liberation Sans" w:cs="Liberation Sans"/>
              </w:rPr>
              <w:tab/>
              <w:t>5,000 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F886826" w14:textId="77777777" w:rsidR="008F47DB" w:rsidRPr="00016E0B" w:rsidRDefault="008F47DB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</w:p>
        </w:tc>
      </w:tr>
      <w:tr w:rsidR="008F47DB" w:rsidRPr="00016E0B" w14:paraId="6F886829" w14:textId="77777777">
        <w:tc>
          <w:tcPr>
            <w:tcW w:w="456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886828" w14:textId="77777777" w:rsidR="008F47DB" w:rsidRPr="00016E0B" w:rsidRDefault="008F47DB">
            <w:pPr>
              <w:pStyle w:val="BodyLarge"/>
              <w:tabs>
                <w:tab w:val="right" w:pos="2250"/>
              </w:tabs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Notes Payable</w:t>
            </w:r>
          </w:p>
        </w:tc>
      </w:tr>
      <w:tr w:rsidR="008F47DB" w:rsidRPr="00016E0B" w14:paraId="6F88682C" w14:textId="77777777">
        <w:tc>
          <w:tcPr>
            <w:tcW w:w="22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F88682A" w14:textId="77777777" w:rsidR="008F47DB" w:rsidRPr="00016E0B" w:rsidRDefault="008F47DB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F88682B" w14:textId="77777777" w:rsidR="008F47DB" w:rsidRPr="00016E0B" w:rsidRDefault="008F47DB" w:rsidP="00C50378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 Aug. 12</w:t>
            </w:r>
            <w:r w:rsidRPr="00016E0B">
              <w:rPr>
                <w:rFonts w:ascii="Liberation Sans" w:hAnsi="Liberation Sans" w:cs="Liberation Sans"/>
              </w:rPr>
              <w:tab/>
              <w:t>2,000</w:t>
            </w:r>
          </w:p>
        </w:tc>
      </w:tr>
    </w:tbl>
    <w:p w14:paraId="6F88682D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14:paraId="6F88682E" w14:textId="77777777" w:rsidR="008F47DB" w:rsidRPr="00016E0B" w:rsidRDefault="008F47DB">
      <w:pPr>
        <w:pStyle w:val="BodyLarge"/>
        <w:spacing w:after="60"/>
        <w:rPr>
          <w:rFonts w:ascii="Liberation Sans" w:hAnsi="Liberation Sans" w:cs="Liberation Sans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0"/>
        <w:gridCol w:w="2280"/>
      </w:tblGrid>
      <w:tr w:rsidR="008F47DB" w:rsidRPr="00016E0B" w14:paraId="6F886830" w14:textId="77777777">
        <w:tc>
          <w:tcPr>
            <w:tcW w:w="456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88682F" w14:textId="77777777" w:rsidR="008F47DB" w:rsidRPr="00016E0B" w:rsidRDefault="008F47DB">
            <w:pPr>
              <w:pStyle w:val="BodyLarge"/>
              <w:tabs>
                <w:tab w:val="right" w:pos="1005"/>
                <w:tab w:val="right" w:pos="2250"/>
              </w:tabs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Common Stock</w:t>
            </w:r>
          </w:p>
        </w:tc>
      </w:tr>
      <w:tr w:rsidR="008F47DB" w:rsidRPr="00016E0B" w14:paraId="6F886833" w14:textId="77777777">
        <w:tc>
          <w:tcPr>
            <w:tcW w:w="22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F886831" w14:textId="77777777" w:rsidR="008F47DB" w:rsidRPr="00016E0B" w:rsidRDefault="008F47DB">
            <w:pPr>
              <w:pStyle w:val="BodyLarge"/>
              <w:tabs>
                <w:tab w:val="right" w:pos="1005"/>
                <w:tab w:val="right" w:pos="225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F886832" w14:textId="77777777" w:rsidR="008F47DB" w:rsidRPr="00016E0B" w:rsidRDefault="008F47DB">
            <w:pPr>
              <w:pStyle w:val="BodyLarge"/>
              <w:tabs>
                <w:tab w:val="right" w:pos="1095"/>
                <w:tab w:val="right" w:pos="2250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 Aug.</w:t>
            </w:r>
            <w:r w:rsidRPr="00016E0B">
              <w:rPr>
                <w:rFonts w:ascii="Liberation Sans" w:hAnsi="Liberation Sans" w:cs="Liberation Sans"/>
              </w:rPr>
              <w:tab/>
              <w:t xml:space="preserve">  1</w:t>
            </w:r>
            <w:r w:rsidRPr="00016E0B">
              <w:rPr>
                <w:rFonts w:ascii="Liberation Sans" w:hAnsi="Liberation Sans" w:cs="Liberation Sans"/>
              </w:rPr>
              <w:tab/>
              <w:t>6,000</w:t>
            </w:r>
          </w:p>
        </w:tc>
      </w:tr>
    </w:tbl>
    <w:p w14:paraId="6F886834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14:paraId="6F886835" w14:textId="77777777" w:rsidR="008F47DB" w:rsidRPr="00016E0B" w:rsidRDefault="008F47DB">
      <w:pPr>
        <w:pStyle w:val="BodyLarge"/>
        <w:spacing w:after="20"/>
        <w:rPr>
          <w:rFonts w:ascii="Liberation Sans" w:hAnsi="Liberation Sans" w:cs="Liberation Sans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0"/>
        <w:gridCol w:w="2280"/>
      </w:tblGrid>
      <w:tr w:rsidR="008F47DB" w:rsidRPr="00016E0B" w14:paraId="6F886837" w14:textId="77777777">
        <w:tc>
          <w:tcPr>
            <w:tcW w:w="4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886836" w14:textId="77777777" w:rsidR="008F47DB" w:rsidRPr="00016E0B" w:rsidRDefault="008F47DB">
            <w:pPr>
              <w:pStyle w:val="BodyLarge"/>
              <w:tabs>
                <w:tab w:val="right" w:pos="2250"/>
              </w:tabs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Service Revenue</w:t>
            </w:r>
          </w:p>
        </w:tc>
      </w:tr>
      <w:tr w:rsidR="008F47DB" w:rsidRPr="00016E0B" w14:paraId="6F88683A" w14:textId="77777777">
        <w:tc>
          <w:tcPr>
            <w:tcW w:w="22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F886838" w14:textId="77777777" w:rsidR="008F47DB" w:rsidRPr="00016E0B" w:rsidRDefault="008F47DB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F886839" w14:textId="77777777" w:rsidR="008F47DB" w:rsidRPr="00016E0B" w:rsidRDefault="008F47DB" w:rsidP="00C50378">
            <w:pPr>
              <w:pStyle w:val="BodyLarge"/>
              <w:tabs>
                <w:tab w:val="right" w:pos="1095"/>
                <w:tab w:val="right" w:pos="2250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 Aug.</w:t>
            </w:r>
            <w:r w:rsidRPr="00016E0B">
              <w:rPr>
                <w:rFonts w:ascii="Liberation Sans" w:hAnsi="Liberation Sans" w:cs="Liberation Sans"/>
              </w:rPr>
              <w:tab/>
              <w:t>10</w:t>
            </w:r>
            <w:r w:rsidRPr="00016E0B">
              <w:rPr>
                <w:rFonts w:ascii="Liberation Sans" w:hAnsi="Liberation Sans" w:cs="Liberation Sans"/>
              </w:rPr>
              <w:tab/>
              <w:t>2,800</w:t>
            </w:r>
          </w:p>
        </w:tc>
      </w:tr>
      <w:tr w:rsidR="008F47DB" w:rsidRPr="00016E0B" w14:paraId="6F88683D" w14:textId="77777777">
        <w:tc>
          <w:tcPr>
            <w:tcW w:w="2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88683B" w14:textId="77777777" w:rsidR="008F47DB" w:rsidRPr="00016E0B" w:rsidRDefault="008F47DB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2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F88683C" w14:textId="77777777" w:rsidR="008F47DB" w:rsidRPr="00016E0B" w:rsidRDefault="008F47DB">
            <w:pPr>
              <w:pStyle w:val="BodyLarge"/>
              <w:tabs>
                <w:tab w:val="right" w:pos="1095"/>
                <w:tab w:val="right" w:pos="2250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25</w:t>
            </w:r>
            <w:r w:rsidRPr="00016E0B">
              <w:rPr>
                <w:rFonts w:ascii="Liberation Sans" w:hAnsi="Liberation Sans" w:cs="Liberation Sans"/>
              </w:rPr>
              <w:tab/>
              <w:t>1,500</w:t>
            </w:r>
          </w:p>
        </w:tc>
      </w:tr>
      <w:tr w:rsidR="008F47DB" w:rsidRPr="00016E0B" w14:paraId="6F886840" w14:textId="77777777">
        <w:tc>
          <w:tcPr>
            <w:tcW w:w="22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F88683E" w14:textId="77777777" w:rsidR="008F47DB" w:rsidRPr="00016E0B" w:rsidRDefault="008F47DB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F88683F" w14:textId="77777777" w:rsidR="008F47DB" w:rsidRPr="00016E0B" w:rsidRDefault="008F47DB" w:rsidP="00C50378">
            <w:pPr>
              <w:pStyle w:val="BodyLarge"/>
              <w:tabs>
                <w:tab w:val="right" w:pos="1095"/>
                <w:tab w:val="right" w:pos="2250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 Bal.</w:t>
            </w:r>
            <w:r w:rsidRPr="00016E0B">
              <w:rPr>
                <w:rFonts w:ascii="Liberation Sans" w:hAnsi="Liberation Sans" w:cs="Liberation Sans"/>
              </w:rPr>
              <w:tab/>
            </w:r>
            <w:r w:rsidRPr="00016E0B">
              <w:rPr>
                <w:rFonts w:ascii="Liberation Sans" w:hAnsi="Liberation Sans" w:cs="Liberation Sans"/>
              </w:rPr>
              <w:tab/>
              <w:t>4,300</w:t>
            </w:r>
          </w:p>
        </w:tc>
      </w:tr>
    </w:tbl>
    <w:p w14:paraId="6F886841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14:paraId="6F886842" w14:textId="77777777" w:rsidR="008F47DB" w:rsidRPr="00016E0B" w:rsidRDefault="008F47DB">
      <w:pPr>
        <w:pStyle w:val="BodyLarge"/>
        <w:rPr>
          <w:rFonts w:ascii="Liberation Sans" w:hAnsi="Liberation Sans" w:cs="Liberation Sans"/>
        </w:rPr>
        <w:sectPr w:rsidR="008F47DB" w:rsidRPr="00016E0B">
          <w:footerReference w:type="default" r:id="rId12"/>
          <w:type w:val="continuous"/>
          <w:pgSz w:w="12240" w:h="15840"/>
          <w:pgMar w:top="720" w:right="360" w:bottom="907" w:left="1440" w:header="720" w:footer="907" w:gutter="0"/>
          <w:cols w:num="2" w:space="720" w:equalWidth="0">
            <w:col w:w="4680" w:space="720"/>
            <w:col w:w="4680"/>
          </w:cols>
        </w:sectPr>
      </w:pPr>
    </w:p>
    <w:p w14:paraId="6F886843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14:paraId="6F886844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14:paraId="6F886845" w14:textId="77777777" w:rsidR="008F47DB" w:rsidRPr="00016E0B" w:rsidRDefault="008F47DB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(b)</w:t>
      </w:r>
      <w:r w:rsidRPr="00016E0B">
        <w:rPr>
          <w:rFonts w:ascii="Liberation Sans" w:hAnsi="Liberation Sans" w:cs="Liberation Sans"/>
        </w:rPr>
        <w:tab/>
        <w:t>WILL POST, INVESTMENT BROKER</w:t>
      </w:r>
    </w:p>
    <w:p w14:paraId="6F886846" w14:textId="77777777" w:rsidR="008F47DB" w:rsidRPr="00016E0B" w:rsidRDefault="008F47DB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Trial Balance</w:t>
      </w:r>
    </w:p>
    <w:p w14:paraId="6F886847" w14:textId="411330ED" w:rsidR="008F47DB" w:rsidRPr="00016E0B" w:rsidRDefault="008F47DB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 xml:space="preserve">August 31, </w:t>
      </w:r>
      <w:r w:rsidR="005C4E64">
        <w:rPr>
          <w:rFonts w:ascii="Liberation Sans" w:hAnsi="Liberation Sans" w:cs="Liberation Sans"/>
        </w:rPr>
        <w:t>2022</w:t>
      </w:r>
    </w:p>
    <w:p w14:paraId="6F886848" w14:textId="77777777" w:rsidR="008F47DB" w:rsidRPr="00016E0B" w:rsidRDefault="008F47DB">
      <w:pPr>
        <w:pStyle w:val="BodyLarge"/>
        <w:tabs>
          <w:tab w:val="left" w:pos="600"/>
          <w:tab w:val="right" w:pos="9940"/>
        </w:tabs>
        <w:spacing w:line="140" w:lineRule="exact"/>
        <w:rPr>
          <w:rFonts w:ascii="Liberation Sans" w:hAnsi="Liberation Sans" w:cs="Liberation Sans"/>
          <w:u w:val="single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u w:val="single"/>
        </w:rPr>
        <w:tab/>
      </w:r>
    </w:p>
    <w:p w14:paraId="6F886849" w14:textId="77777777" w:rsidR="008F47DB" w:rsidRPr="00016E0B" w:rsidRDefault="008F47DB">
      <w:pPr>
        <w:pStyle w:val="BodyLarge"/>
        <w:tabs>
          <w:tab w:val="left" w:pos="600"/>
          <w:tab w:val="right" w:pos="9940"/>
        </w:tabs>
        <w:spacing w:line="120" w:lineRule="exact"/>
        <w:rPr>
          <w:rFonts w:ascii="Liberation Sans" w:hAnsi="Liberation Sans" w:cs="Liberation Sans"/>
          <w:u w:val="single"/>
        </w:rPr>
      </w:pPr>
    </w:p>
    <w:p w14:paraId="6F88684A" w14:textId="77777777" w:rsidR="008F47DB" w:rsidRPr="00016E0B" w:rsidRDefault="008F47DB">
      <w:pPr>
        <w:pStyle w:val="BodyLarge"/>
        <w:tabs>
          <w:tab w:val="right" w:pos="7085"/>
          <w:tab w:val="decimal" w:pos="7380"/>
          <w:tab w:val="left" w:pos="7560"/>
          <w:tab w:val="left" w:pos="8388"/>
          <w:tab w:val="left" w:pos="8973"/>
          <w:tab w:val="left" w:pos="9081"/>
          <w:tab w:val="left" w:pos="9981"/>
        </w:tabs>
        <w:ind w:left="-15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u w:val="single"/>
        </w:rPr>
        <w:tab/>
        <w:t>Debit</w:t>
      </w:r>
      <w:r w:rsidRPr="00016E0B">
        <w:rPr>
          <w:rFonts w:ascii="Liberation Sans" w:hAnsi="Liberation Sans" w:cs="Liberation Sans"/>
          <w:u w:val="single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u w:val="single"/>
        </w:rPr>
        <w:tab/>
        <w:t>Credit</w:t>
      </w:r>
      <w:r w:rsidRPr="00016E0B">
        <w:rPr>
          <w:rFonts w:ascii="Liberation Sans" w:hAnsi="Liberation Sans" w:cs="Liberation Sans"/>
          <w:u w:val="single"/>
        </w:rPr>
        <w:tab/>
      </w:r>
    </w:p>
    <w:p w14:paraId="6F88684B" w14:textId="77777777" w:rsidR="008F47DB" w:rsidRPr="00016E0B" w:rsidRDefault="008F47DB">
      <w:pPr>
        <w:pStyle w:val="BodyLarge"/>
        <w:tabs>
          <w:tab w:val="left" w:pos="600"/>
          <w:tab w:val="right" w:leader="dot" w:pos="7080"/>
          <w:tab w:val="right" w:pos="8370"/>
          <w:tab w:val="right" w:pos="994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Cash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color w:val="FFFFFF"/>
        </w:rPr>
        <w:tab/>
      </w:r>
      <w:r w:rsidRPr="00016E0B">
        <w:rPr>
          <w:rFonts w:ascii="Liberation Sans" w:hAnsi="Liberation Sans" w:cs="Liberation Sans"/>
        </w:rPr>
        <w:t>$  6,700</w:t>
      </w:r>
    </w:p>
    <w:p w14:paraId="6F88684C" w14:textId="77777777" w:rsidR="008F47DB" w:rsidRPr="00016E0B" w:rsidRDefault="008F47DB">
      <w:pPr>
        <w:pStyle w:val="BodyLarge"/>
        <w:tabs>
          <w:tab w:val="left" w:pos="600"/>
          <w:tab w:val="right" w:leader="dot" w:pos="7080"/>
          <w:tab w:val="right" w:pos="8370"/>
          <w:tab w:val="right" w:pos="994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Accounts Receivable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600</w:t>
      </w:r>
    </w:p>
    <w:p w14:paraId="6F88684D" w14:textId="77777777" w:rsidR="008F47DB" w:rsidRPr="00016E0B" w:rsidRDefault="008F47DB">
      <w:pPr>
        <w:pStyle w:val="BodyLarge"/>
        <w:tabs>
          <w:tab w:val="left" w:pos="600"/>
          <w:tab w:val="right" w:leader="dot" w:pos="7080"/>
          <w:tab w:val="right" w:pos="8370"/>
          <w:tab w:val="right" w:pos="994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Equipment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5,000</w:t>
      </w:r>
    </w:p>
    <w:p w14:paraId="6F88684E" w14:textId="77777777" w:rsidR="008F47DB" w:rsidRPr="00016E0B" w:rsidRDefault="008F47DB">
      <w:pPr>
        <w:pStyle w:val="BodyLarge"/>
        <w:tabs>
          <w:tab w:val="left" w:pos="600"/>
          <w:tab w:val="right" w:leader="dot" w:pos="7080"/>
          <w:tab w:val="right" w:pos="8370"/>
          <w:tab w:val="right" w:pos="994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Notes Payable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$  2,000</w:t>
      </w:r>
    </w:p>
    <w:p w14:paraId="6F88684F" w14:textId="77777777" w:rsidR="008F47DB" w:rsidRPr="00016E0B" w:rsidRDefault="008F47DB">
      <w:pPr>
        <w:pStyle w:val="BodyLarge"/>
        <w:tabs>
          <w:tab w:val="left" w:pos="600"/>
          <w:tab w:val="right" w:leader="dot" w:pos="7080"/>
          <w:tab w:val="right" w:pos="8370"/>
          <w:tab w:val="right" w:pos="994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Common Stock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6,000</w:t>
      </w:r>
    </w:p>
    <w:p w14:paraId="6F886850" w14:textId="77777777" w:rsidR="008F47DB" w:rsidRPr="00016E0B" w:rsidRDefault="008F47DB">
      <w:pPr>
        <w:pStyle w:val="BodyLarge"/>
        <w:tabs>
          <w:tab w:val="left" w:pos="600"/>
          <w:tab w:val="right" w:leader="dot" w:pos="7080"/>
          <w:tab w:val="right" w:pos="8370"/>
          <w:tab w:val="right" w:pos="9940"/>
        </w:tabs>
        <w:jc w:val="both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Service Revenue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u w:val="single"/>
        </w:rPr>
        <w:t>             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u w:val="single"/>
        </w:rPr>
        <w:t xml:space="preserve">    4,300</w:t>
      </w:r>
      <w:r w:rsidRPr="00016E0B">
        <w:rPr>
          <w:rFonts w:ascii="Liberation Sans" w:hAnsi="Liberation Sans" w:cs="Liberation Sans"/>
        </w:rPr>
        <w:tab/>
      </w:r>
    </w:p>
    <w:p w14:paraId="6F886851" w14:textId="77777777" w:rsidR="008F47DB" w:rsidRPr="00016E0B" w:rsidRDefault="008F47DB">
      <w:pPr>
        <w:pStyle w:val="BodyLarge"/>
        <w:tabs>
          <w:tab w:val="right" w:pos="8370"/>
          <w:tab w:val="right" w:pos="9940"/>
        </w:tabs>
        <w:rPr>
          <w:rFonts w:ascii="Liberation Sans" w:hAnsi="Liberation Sans" w:cs="Liberation Sans"/>
          <w:u w:val="double"/>
        </w:rPr>
      </w:pPr>
      <w:r w:rsidRPr="00016E0B">
        <w:rPr>
          <w:rFonts w:ascii="Liberation Sans" w:hAnsi="Liberation Sans" w:cs="Liberation Sans"/>
          <w:color w:val="FFFFFF"/>
          <w:u w:val="single"/>
        </w:rPr>
        <w:tab/>
      </w:r>
      <w:r w:rsidRPr="00016E0B">
        <w:rPr>
          <w:rFonts w:ascii="Liberation Sans" w:hAnsi="Liberation Sans" w:cs="Liberation Sans"/>
          <w:u w:val="double"/>
        </w:rPr>
        <w:t>$12,300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u w:val="double"/>
        </w:rPr>
        <w:t>$12,300</w:t>
      </w:r>
    </w:p>
    <w:p w14:paraId="6F886852" w14:textId="77777777" w:rsidR="008F47DB" w:rsidRPr="00016E0B" w:rsidRDefault="008F47DB">
      <w:pPr>
        <w:pStyle w:val="BodyLarge"/>
        <w:tabs>
          <w:tab w:val="right" w:pos="8370"/>
          <w:tab w:val="right" w:pos="9940"/>
        </w:tabs>
        <w:rPr>
          <w:rFonts w:ascii="Liberation Sans" w:hAnsi="Liberation Sans" w:cs="Liberation Sans"/>
        </w:rPr>
      </w:pPr>
    </w:p>
    <w:p w14:paraId="6F886853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br w:type="page"/>
      </w:r>
      <w:r w:rsidRPr="00016E0B">
        <w:rPr>
          <w:rFonts w:ascii="Liberation Sans" w:hAnsi="Liberation Sans" w:cs="Liberation Sans"/>
        </w:rPr>
        <w:lastRenderedPageBreak/>
        <w:t>EXERCISE 2-10B</w:t>
      </w:r>
    </w:p>
    <w:p w14:paraId="6F886854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14:paraId="6F886855" w14:textId="77777777" w:rsidR="008F47DB" w:rsidRPr="00016E0B" w:rsidRDefault="008F47DB">
      <w:pPr>
        <w:pStyle w:val="BodyLarge"/>
        <w:tabs>
          <w:tab w:val="center" w:pos="4965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(a)</w:t>
      </w:r>
    </w:p>
    <w:p w14:paraId="6F886856" w14:textId="77777777" w:rsidR="008F47DB" w:rsidRPr="00016E0B" w:rsidRDefault="008F47DB">
      <w:pPr>
        <w:pStyle w:val="BodyLarge"/>
        <w:tabs>
          <w:tab w:val="center" w:pos="4965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General Journal</w:t>
      </w: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1005"/>
        <w:gridCol w:w="270"/>
        <w:gridCol w:w="4950"/>
        <w:gridCol w:w="270"/>
        <w:gridCol w:w="630"/>
        <w:gridCol w:w="360"/>
        <w:gridCol w:w="1080"/>
        <w:gridCol w:w="360"/>
        <w:gridCol w:w="1080"/>
      </w:tblGrid>
      <w:tr w:rsidR="008F47DB" w:rsidRPr="00016E0B" w14:paraId="6F886860" w14:textId="77777777">
        <w:tc>
          <w:tcPr>
            <w:tcW w:w="1005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6F886857" w14:textId="77777777" w:rsidR="008F47DB" w:rsidRPr="00016E0B" w:rsidRDefault="008F47DB">
            <w:pPr>
              <w:pStyle w:val="BodyLarge"/>
              <w:tabs>
                <w:tab w:val="right" w:pos="930"/>
              </w:tabs>
              <w:spacing w:before="40" w:after="40"/>
              <w:ind w:left="-101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Date</w:t>
            </w:r>
          </w:p>
        </w:tc>
        <w:tc>
          <w:tcPr>
            <w:tcW w:w="27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6F886858" w14:textId="77777777"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6F886859" w14:textId="77777777" w:rsidR="008F47DB" w:rsidRPr="00016E0B" w:rsidRDefault="008F47DB">
            <w:pPr>
              <w:pStyle w:val="BodyLarge"/>
              <w:tabs>
                <w:tab w:val="left" w:pos="342"/>
                <w:tab w:val="left" w:pos="1062"/>
              </w:tabs>
              <w:spacing w:before="40" w:after="40"/>
              <w:ind w:left="-109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Account Titles and Explanation</w:t>
            </w:r>
          </w:p>
        </w:tc>
        <w:tc>
          <w:tcPr>
            <w:tcW w:w="27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6F88685A" w14:textId="77777777"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6F88685B" w14:textId="77777777" w:rsidR="008F47DB" w:rsidRPr="00016E0B" w:rsidRDefault="008F47DB">
            <w:pPr>
              <w:pStyle w:val="BodyLarge"/>
              <w:spacing w:before="40" w:after="40"/>
              <w:ind w:left="-129" w:right="-108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Ref.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6F88685C" w14:textId="77777777"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6F88685D" w14:textId="77777777" w:rsidR="008F47DB" w:rsidRPr="00016E0B" w:rsidRDefault="008F47DB">
            <w:pPr>
              <w:pStyle w:val="BodyLarge"/>
              <w:spacing w:before="40" w:after="40"/>
              <w:ind w:left="-101" w:right="-93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Debit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6F88685E" w14:textId="77777777"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6F88685F" w14:textId="77777777" w:rsidR="008F47DB" w:rsidRPr="00016E0B" w:rsidRDefault="008F47DB">
            <w:pPr>
              <w:pStyle w:val="BodyLarge"/>
              <w:spacing w:before="40" w:after="40"/>
              <w:ind w:left="-108" w:right="-83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Credit</w:t>
            </w:r>
          </w:p>
        </w:tc>
      </w:tr>
      <w:tr w:rsidR="008F47DB" w:rsidRPr="00016E0B" w14:paraId="6F88686E" w14:textId="77777777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14:paraId="6F886861" w14:textId="77777777" w:rsidR="008F47DB" w:rsidRPr="00016E0B" w:rsidRDefault="008F47DB">
            <w:pPr>
              <w:pStyle w:val="BodyLarge"/>
              <w:ind w:left="-93" w:right="-108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Apr.</w:t>
            </w:r>
            <w:r w:rsidRPr="00016E0B">
              <w:rPr>
                <w:rFonts w:ascii="Liberation Sans" w:hAnsi="Liberation Sans" w:cs="Liberation Sans"/>
              </w:rPr>
              <w:tab/>
              <w:t>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862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6F886863" w14:textId="77777777" w:rsidR="008F47DB" w:rsidRPr="00016E0B" w:rsidRDefault="008F47DB">
            <w:pPr>
              <w:pStyle w:val="BodyLarge"/>
              <w:tabs>
                <w:tab w:val="left" w:pos="342"/>
                <w:tab w:val="right" w:leader="dot" w:pos="493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Cash</w:t>
            </w:r>
            <w:r w:rsidRPr="00016E0B">
              <w:rPr>
                <w:rFonts w:ascii="Liberation Sans" w:hAnsi="Liberation Sans" w:cs="Liberation Sans"/>
              </w:rPr>
              <w:tab/>
            </w:r>
            <w:r w:rsidRPr="00016E0B">
              <w:rPr>
                <w:rFonts w:ascii="Liberation Sans" w:hAnsi="Liberation Sans" w:cs="Liberation Sans"/>
              </w:rPr>
              <w:tab/>
            </w:r>
          </w:p>
          <w:p w14:paraId="6F886864" w14:textId="77777777" w:rsidR="008F47DB" w:rsidRPr="00016E0B" w:rsidRDefault="008F47DB">
            <w:pPr>
              <w:pStyle w:val="BodyLarge"/>
              <w:tabs>
                <w:tab w:val="left" w:pos="342"/>
                <w:tab w:val="left" w:pos="702"/>
                <w:tab w:val="right" w:leader="dot" w:pos="493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Common Stock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  <w:p w14:paraId="6F886865" w14:textId="77777777" w:rsidR="008F47DB" w:rsidRPr="00016E0B" w:rsidRDefault="008F47DB">
            <w:pPr>
              <w:pStyle w:val="BodyLarge"/>
              <w:tabs>
                <w:tab w:val="left" w:pos="342"/>
                <w:tab w:val="left" w:pos="702"/>
                <w:tab w:val="right" w:leader="dot" w:pos="493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</w:r>
            <w:r w:rsidRPr="00016E0B">
              <w:rPr>
                <w:rFonts w:ascii="Liberation Sans" w:hAnsi="Liberation Sans" w:cs="Liberation Sans"/>
              </w:rPr>
              <w:tab/>
              <w:t xml:space="preserve">(Issued shares of stock </w:t>
            </w:r>
          </w:p>
          <w:p w14:paraId="6F886866" w14:textId="77777777" w:rsidR="008F47DB" w:rsidRPr="00016E0B" w:rsidRDefault="008F47DB">
            <w:pPr>
              <w:pStyle w:val="BodyLarge"/>
              <w:tabs>
                <w:tab w:val="left" w:pos="342"/>
                <w:tab w:val="left" w:pos="702"/>
                <w:tab w:val="right" w:leader="dot" w:pos="493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</w:r>
            <w:r w:rsidRPr="00016E0B">
              <w:rPr>
                <w:rFonts w:ascii="Liberation Sans" w:hAnsi="Liberation Sans" w:cs="Liberation Sans"/>
              </w:rPr>
              <w:tab/>
              <w:t xml:space="preserve"> for cash)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867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6F886868" w14:textId="77777777"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869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88686A" w14:textId="77777777" w:rsidR="008F47DB" w:rsidRPr="00016E0B" w:rsidRDefault="008F47DB">
            <w:pPr>
              <w:pStyle w:val="BodyLarge"/>
              <w:ind w:left="-108" w:right="36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18,000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86B" w14:textId="77777777" w:rsidR="008F47DB" w:rsidRPr="00016E0B" w:rsidRDefault="008F47DB">
            <w:pPr>
              <w:pStyle w:val="BodyLarge"/>
              <w:ind w:right="-18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88686C" w14:textId="77777777" w:rsidR="008F47DB" w:rsidRPr="00016E0B" w:rsidRDefault="008F47DB">
            <w:pPr>
              <w:pStyle w:val="BodyLarge"/>
              <w:ind w:left="-117" w:right="18"/>
              <w:jc w:val="right"/>
              <w:rPr>
                <w:rFonts w:ascii="Liberation Sans" w:hAnsi="Liberation Sans" w:cs="Liberation Sans"/>
              </w:rPr>
            </w:pPr>
          </w:p>
          <w:p w14:paraId="6F88686D" w14:textId="77777777" w:rsidR="008F47DB" w:rsidRPr="00016E0B" w:rsidRDefault="008F47DB">
            <w:pPr>
              <w:pStyle w:val="BodyLarge"/>
              <w:ind w:left="-117" w:right="18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18,000</w:t>
            </w:r>
          </w:p>
        </w:tc>
      </w:tr>
      <w:tr w:rsidR="008F47DB" w:rsidRPr="00016E0B" w14:paraId="6F886878" w14:textId="77777777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14:paraId="6F88686F" w14:textId="77777777" w:rsidR="008F47DB" w:rsidRPr="00016E0B" w:rsidRDefault="008F47DB">
            <w:pPr>
              <w:pStyle w:val="BodyLarge"/>
              <w:ind w:left="-93" w:right="-108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870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6F886871" w14:textId="77777777" w:rsidR="008F47DB" w:rsidRPr="00016E0B" w:rsidRDefault="008F47DB">
            <w:pPr>
              <w:pStyle w:val="BodyLarge"/>
              <w:tabs>
                <w:tab w:val="left" w:pos="342"/>
                <w:tab w:val="left" w:pos="702"/>
                <w:tab w:val="right" w:leader="dot" w:pos="4932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872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6F886873" w14:textId="77777777"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874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886875" w14:textId="77777777" w:rsidR="008F47DB" w:rsidRPr="00016E0B" w:rsidRDefault="008F47DB">
            <w:pPr>
              <w:pStyle w:val="BodyLarge"/>
              <w:ind w:right="36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876" w14:textId="77777777" w:rsidR="008F47DB" w:rsidRPr="00016E0B" w:rsidRDefault="008F47DB">
            <w:pPr>
              <w:pStyle w:val="BodyLarge"/>
              <w:ind w:right="-18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886877" w14:textId="77777777" w:rsidR="008F47DB" w:rsidRPr="00016E0B" w:rsidRDefault="008F47DB">
            <w:pPr>
              <w:pStyle w:val="BodyLarge"/>
              <w:ind w:left="-117" w:right="18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 w14:paraId="6F886886" w14:textId="77777777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14:paraId="6F886879" w14:textId="77777777" w:rsidR="008F47DB" w:rsidRPr="00016E0B" w:rsidRDefault="008F47DB">
            <w:pPr>
              <w:pStyle w:val="BodyLarge"/>
              <w:tabs>
                <w:tab w:val="left" w:pos="537"/>
              </w:tabs>
              <w:ind w:left="-93" w:right="-108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12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87A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6F88687B" w14:textId="77777777" w:rsidR="008F47DB" w:rsidRPr="00016E0B" w:rsidRDefault="008F47DB">
            <w:pPr>
              <w:pStyle w:val="BodyLarge"/>
              <w:tabs>
                <w:tab w:val="left" w:pos="342"/>
                <w:tab w:val="right" w:leader="dot" w:pos="493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Cash</w:t>
            </w:r>
            <w:r w:rsidRPr="00016E0B">
              <w:rPr>
                <w:rFonts w:ascii="Liberation Sans" w:hAnsi="Liberation Sans" w:cs="Liberation Sans"/>
              </w:rPr>
              <w:tab/>
            </w:r>
            <w:r w:rsidRPr="00016E0B">
              <w:rPr>
                <w:rFonts w:ascii="Liberation Sans" w:hAnsi="Liberation Sans" w:cs="Liberation Sans"/>
              </w:rPr>
              <w:tab/>
            </w:r>
          </w:p>
          <w:p w14:paraId="6F88687C" w14:textId="77777777" w:rsidR="008F47DB" w:rsidRPr="00016E0B" w:rsidRDefault="008F47DB">
            <w:pPr>
              <w:pStyle w:val="BodyLarge"/>
              <w:tabs>
                <w:tab w:val="left" w:pos="342"/>
                <w:tab w:val="left" w:pos="702"/>
                <w:tab w:val="right" w:leader="dot" w:pos="493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Service Revenue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  <w:p w14:paraId="6F88687D" w14:textId="77777777" w:rsidR="008F47DB" w:rsidRPr="00016E0B" w:rsidRDefault="008F47DB">
            <w:pPr>
              <w:pStyle w:val="BodyLarge"/>
              <w:tabs>
                <w:tab w:val="left" w:pos="342"/>
                <w:tab w:val="left" w:pos="702"/>
                <w:tab w:val="right" w:leader="dot" w:pos="493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</w:r>
            <w:r w:rsidRPr="00016E0B">
              <w:rPr>
                <w:rFonts w:ascii="Liberation Sans" w:hAnsi="Liberation Sans" w:cs="Liberation Sans"/>
              </w:rPr>
              <w:tab/>
              <w:t xml:space="preserve">(Received cash for </w:t>
            </w:r>
          </w:p>
          <w:p w14:paraId="6F88687E" w14:textId="77777777" w:rsidR="008F47DB" w:rsidRPr="00016E0B" w:rsidRDefault="008F47DB" w:rsidP="00160C7F">
            <w:pPr>
              <w:pStyle w:val="BodyLarge"/>
              <w:tabs>
                <w:tab w:val="left" w:pos="342"/>
                <w:tab w:val="left" w:pos="702"/>
                <w:tab w:val="right" w:leader="dot" w:pos="493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</w:r>
            <w:r w:rsidRPr="00016E0B">
              <w:rPr>
                <w:rFonts w:ascii="Liberation Sans" w:hAnsi="Liberation Sans" w:cs="Liberation Sans"/>
              </w:rPr>
              <w:tab/>
              <w:t xml:space="preserve"> services performed)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87F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6F886880" w14:textId="77777777"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881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886882" w14:textId="77777777" w:rsidR="008F47DB" w:rsidRPr="00016E0B" w:rsidRDefault="008F47DB">
            <w:pPr>
              <w:pStyle w:val="BodyLarge"/>
              <w:ind w:right="36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800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883" w14:textId="77777777" w:rsidR="008F47DB" w:rsidRPr="00016E0B" w:rsidRDefault="008F47DB">
            <w:pPr>
              <w:pStyle w:val="BodyLarge"/>
              <w:ind w:right="-18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886884" w14:textId="77777777" w:rsidR="008F47DB" w:rsidRPr="00016E0B" w:rsidRDefault="008F47DB">
            <w:pPr>
              <w:pStyle w:val="BodyLarge"/>
              <w:ind w:left="-117" w:right="18"/>
              <w:jc w:val="right"/>
              <w:rPr>
                <w:rFonts w:ascii="Liberation Sans" w:hAnsi="Liberation Sans" w:cs="Liberation Sans"/>
              </w:rPr>
            </w:pPr>
          </w:p>
          <w:p w14:paraId="6F886885" w14:textId="77777777" w:rsidR="008F47DB" w:rsidRPr="00016E0B" w:rsidRDefault="008F47DB">
            <w:pPr>
              <w:pStyle w:val="BodyLarge"/>
              <w:ind w:left="-117" w:right="18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800</w:t>
            </w:r>
          </w:p>
        </w:tc>
      </w:tr>
      <w:tr w:rsidR="008F47DB" w:rsidRPr="00016E0B" w14:paraId="6F886890" w14:textId="77777777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14:paraId="6F886887" w14:textId="77777777" w:rsidR="008F47DB" w:rsidRPr="00016E0B" w:rsidRDefault="008F47DB">
            <w:pPr>
              <w:pStyle w:val="BodyLarge"/>
              <w:tabs>
                <w:tab w:val="left" w:pos="717"/>
              </w:tabs>
              <w:ind w:left="-93" w:right="-108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888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6F886889" w14:textId="77777777" w:rsidR="008F47DB" w:rsidRPr="00016E0B" w:rsidRDefault="008F47DB">
            <w:pPr>
              <w:pStyle w:val="BodyLarge"/>
              <w:tabs>
                <w:tab w:val="left" w:pos="342"/>
                <w:tab w:val="left" w:pos="702"/>
                <w:tab w:val="right" w:leader="dot" w:pos="4932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88A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6F88688B" w14:textId="77777777"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88C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88688D" w14:textId="77777777" w:rsidR="008F47DB" w:rsidRPr="00016E0B" w:rsidRDefault="008F47DB">
            <w:pPr>
              <w:pStyle w:val="BodyLarge"/>
              <w:ind w:right="36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88E" w14:textId="77777777" w:rsidR="008F47DB" w:rsidRPr="00016E0B" w:rsidRDefault="008F47DB">
            <w:pPr>
              <w:pStyle w:val="BodyLarge"/>
              <w:ind w:right="-18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88688F" w14:textId="77777777" w:rsidR="008F47DB" w:rsidRPr="00016E0B" w:rsidRDefault="008F47DB">
            <w:pPr>
              <w:pStyle w:val="BodyLarge"/>
              <w:ind w:left="-117" w:right="18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 w14:paraId="6F88689D" w14:textId="77777777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14:paraId="6F886891" w14:textId="77777777" w:rsidR="008F47DB" w:rsidRPr="00016E0B" w:rsidRDefault="008F47DB">
            <w:pPr>
              <w:pStyle w:val="BodyLarge"/>
              <w:tabs>
                <w:tab w:val="left" w:pos="537"/>
              </w:tabs>
              <w:ind w:left="-93" w:right="-108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15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892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6F886893" w14:textId="77777777" w:rsidR="008F47DB" w:rsidRPr="00016E0B" w:rsidRDefault="008F47DB">
            <w:pPr>
              <w:pStyle w:val="BodyLarge"/>
              <w:tabs>
                <w:tab w:val="left" w:pos="342"/>
                <w:tab w:val="left" w:pos="702"/>
                <w:tab w:val="right" w:leader="dot" w:pos="493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Salaries and Wages Expense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  <w:p w14:paraId="6F886894" w14:textId="77777777" w:rsidR="008F47DB" w:rsidRPr="00016E0B" w:rsidRDefault="008F47DB">
            <w:pPr>
              <w:pStyle w:val="BodyLarge"/>
              <w:tabs>
                <w:tab w:val="left" w:pos="342"/>
                <w:tab w:val="left" w:pos="702"/>
                <w:tab w:val="right" w:leader="dot" w:pos="493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Cash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  <w:p w14:paraId="6F886895" w14:textId="77777777" w:rsidR="008F47DB" w:rsidRPr="00016E0B" w:rsidRDefault="008F47DB">
            <w:pPr>
              <w:pStyle w:val="BodyLarge"/>
              <w:tabs>
                <w:tab w:val="left" w:pos="342"/>
                <w:tab w:val="left" w:pos="702"/>
                <w:tab w:val="right" w:leader="dot" w:pos="493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</w:r>
            <w:r w:rsidRPr="00016E0B">
              <w:rPr>
                <w:rFonts w:ascii="Liberation Sans" w:hAnsi="Liberation Sans" w:cs="Liberation Sans"/>
              </w:rPr>
              <w:tab/>
              <w:t>(Paid salaries to date)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896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6F886897" w14:textId="77777777"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898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886899" w14:textId="77777777" w:rsidR="008F47DB" w:rsidRPr="00016E0B" w:rsidRDefault="008F47DB">
            <w:pPr>
              <w:pStyle w:val="BodyLarge"/>
              <w:ind w:right="36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700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89A" w14:textId="77777777" w:rsidR="008F47DB" w:rsidRPr="00016E0B" w:rsidRDefault="008F47DB">
            <w:pPr>
              <w:pStyle w:val="BodyLarge"/>
              <w:ind w:right="-18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88689B" w14:textId="77777777" w:rsidR="008F47DB" w:rsidRPr="00016E0B" w:rsidRDefault="008F47DB">
            <w:pPr>
              <w:pStyle w:val="BodyLarge"/>
              <w:ind w:left="-117" w:right="18"/>
              <w:jc w:val="right"/>
              <w:rPr>
                <w:rFonts w:ascii="Liberation Sans" w:hAnsi="Liberation Sans" w:cs="Liberation Sans"/>
              </w:rPr>
            </w:pPr>
          </w:p>
          <w:p w14:paraId="6F88689C" w14:textId="77777777" w:rsidR="008F47DB" w:rsidRPr="00016E0B" w:rsidRDefault="008F47DB">
            <w:pPr>
              <w:pStyle w:val="BodyLarge"/>
              <w:ind w:left="-117" w:right="18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700</w:t>
            </w:r>
          </w:p>
        </w:tc>
      </w:tr>
      <w:tr w:rsidR="008F47DB" w:rsidRPr="00016E0B" w14:paraId="6F8868A7" w14:textId="77777777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14:paraId="6F88689E" w14:textId="77777777" w:rsidR="008F47DB" w:rsidRPr="00016E0B" w:rsidRDefault="008F47DB">
            <w:pPr>
              <w:pStyle w:val="BodyLarge"/>
              <w:ind w:left="-93" w:right="-108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89F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6F8868A0" w14:textId="77777777" w:rsidR="008F47DB" w:rsidRPr="00016E0B" w:rsidRDefault="008F47DB">
            <w:pPr>
              <w:pStyle w:val="BodyLarge"/>
              <w:tabs>
                <w:tab w:val="left" w:pos="342"/>
                <w:tab w:val="left" w:pos="702"/>
                <w:tab w:val="right" w:leader="dot" w:pos="4932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8A1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6F8868A2" w14:textId="77777777"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8A3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8868A4" w14:textId="77777777" w:rsidR="008F47DB" w:rsidRPr="00016E0B" w:rsidRDefault="008F47DB">
            <w:pPr>
              <w:pStyle w:val="BodyLarge"/>
              <w:ind w:right="36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8A5" w14:textId="77777777" w:rsidR="008F47DB" w:rsidRPr="00016E0B" w:rsidRDefault="008F47DB">
            <w:pPr>
              <w:pStyle w:val="BodyLarge"/>
              <w:ind w:right="-18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8868A6" w14:textId="77777777" w:rsidR="008F47DB" w:rsidRPr="00016E0B" w:rsidRDefault="008F47DB">
            <w:pPr>
              <w:pStyle w:val="BodyLarge"/>
              <w:ind w:left="-117" w:right="18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 w14:paraId="6F8868B4" w14:textId="77777777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14:paraId="6F8868A8" w14:textId="77777777" w:rsidR="008F47DB" w:rsidRPr="00016E0B" w:rsidRDefault="008F47DB">
            <w:pPr>
              <w:pStyle w:val="BodyLarge"/>
              <w:tabs>
                <w:tab w:val="left" w:pos="537"/>
              </w:tabs>
              <w:ind w:left="-93" w:right="-108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25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8A9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6F8868AA" w14:textId="77777777" w:rsidR="008F47DB" w:rsidRPr="00016E0B" w:rsidRDefault="008F47DB">
            <w:pPr>
              <w:pStyle w:val="BodyLarge"/>
              <w:tabs>
                <w:tab w:val="left" w:pos="342"/>
                <w:tab w:val="left" w:pos="702"/>
                <w:tab w:val="right" w:leader="dot" w:pos="493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Accounts Payable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  <w:p w14:paraId="6F8868AB" w14:textId="77777777" w:rsidR="008F47DB" w:rsidRPr="00016E0B" w:rsidRDefault="008F47DB">
            <w:pPr>
              <w:pStyle w:val="BodyLarge"/>
              <w:tabs>
                <w:tab w:val="left" w:pos="342"/>
                <w:tab w:val="left" w:pos="702"/>
                <w:tab w:val="right" w:leader="dot" w:pos="493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Cash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  <w:p w14:paraId="6F8868AC" w14:textId="77777777" w:rsidR="008F47DB" w:rsidRPr="00016E0B" w:rsidRDefault="008F47DB">
            <w:pPr>
              <w:pStyle w:val="BodyLarge"/>
              <w:tabs>
                <w:tab w:val="left" w:pos="342"/>
                <w:tab w:val="left" w:pos="702"/>
                <w:tab w:val="right" w:leader="dot" w:pos="493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</w:r>
            <w:r w:rsidRPr="00016E0B">
              <w:rPr>
                <w:rFonts w:ascii="Liberation Sans" w:hAnsi="Liberation Sans" w:cs="Liberation Sans"/>
              </w:rPr>
              <w:tab/>
              <w:t>(Paid creditors on account)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8AD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6F8868AE" w14:textId="77777777"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8AF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8868B0" w14:textId="77777777" w:rsidR="008F47DB" w:rsidRPr="00016E0B" w:rsidRDefault="008F47DB">
            <w:pPr>
              <w:pStyle w:val="BodyLarge"/>
              <w:ind w:right="36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1,400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8B1" w14:textId="77777777" w:rsidR="008F47DB" w:rsidRPr="00016E0B" w:rsidRDefault="008F47DB">
            <w:pPr>
              <w:pStyle w:val="BodyLarge"/>
              <w:ind w:right="-18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8868B2" w14:textId="77777777" w:rsidR="008F47DB" w:rsidRPr="00016E0B" w:rsidRDefault="008F47DB">
            <w:pPr>
              <w:pStyle w:val="BodyLarge"/>
              <w:ind w:left="-117" w:right="18"/>
              <w:jc w:val="right"/>
              <w:rPr>
                <w:rFonts w:ascii="Liberation Sans" w:hAnsi="Liberation Sans" w:cs="Liberation Sans"/>
              </w:rPr>
            </w:pPr>
          </w:p>
          <w:p w14:paraId="6F8868B3" w14:textId="77777777" w:rsidR="008F47DB" w:rsidRPr="00016E0B" w:rsidRDefault="008F47DB">
            <w:pPr>
              <w:pStyle w:val="BodyLarge"/>
              <w:ind w:left="-117" w:right="18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1,400</w:t>
            </w:r>
          </w:p>
        </w:tc>
      </w:tr>
      <w:tr w:rsidR="008F47DB" w:rsidRPr="00016E0B" w14:paraId="6F8868BE" w14:textId="77777777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14:paraId="6F8868B5" w14:textId="77777777" w:rsidR="008F47DB" w:rsidRPr="00016E0B" w:rsidRDefault="008F47DB">
            <w:pPr>
              <w:pStyle w:val="BodyLarge"/>
              <w:ind w:left="-93" w:right="-108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8B6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6F8868B7" w14:textId="77777777" w:rsidR="008F47DB" w:rsidRPr="00016E0B" w:rsidRDefault="008F47DB">
            <w:pPr>
              <w:pStyle w:val="BodyLarge"/>
              <w:tabs>
                <w:tab w:val="left" w:pos="342"/>
                <w:tab w:val="left" w:pos="702"/>
                <w:tab w:val="right" w:leader="dot" w:pos="4932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8B8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6F8868B9" w14:textId="77777777"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8BA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8868BB" w14:textId="77777777" w:rsidR="008F47DB" w:rsidRPr="00016E0B" w:rsidRDefault="008F47DB">
            <w:pPr>
              <w:pStyle w:val="BodyLarge"/>
              <w:ind w:right="36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8BC" w14:textId="77777777" w:rsidR="008F47DB" w:rsidRPr="00016E0B" w:rsidRDefault="008F47DB">
            <w:pPr>
              <w:pStyle w:val="BodyLarge"/>
              <w:ind w:right="-18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8868BD" w14:textId="77777777" w:rsidR="008F47DB" w:rsidRPr="00016E0B" w:rsidRDefault="008F47DB">
            <w:pPr>
              <w:pStyle w:val="BodyLarge"/>
              <w:ind w:left="-117" w:right="18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 w14:paraId="6F8868CC" w14:textId="77777777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14:paraId="6F8868BF" w14:textId="77777777" w:rsidR="008F47DB" w:rsidRPr="00016E0B" w:rsidRDefault="008F47DB">
            <w:pPr>
              <w:pStyle w:val="BodyLarge"/>
              <w:tabs>
                <w:tab w:val="left" w:pos="537"/>
              </w:tabs>
              <w:ind w:left="-93" w:right="-108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29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8C0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6F8868C1" w14:textId="77777777" w:rsidR="008F47DB" w:rsidRPr="00016E0B" w:rsidRDefault="008F47DB">
            <w:pPr>
              <w:pStyle w:val="BodyLarge"/>
              <w:tabs>
                <w:tab w:val="left" w:pos="342"/>
                <w:tab w:val="right" w:leader="dot" w:pos="493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Cash</w:t>
            </w:r>
            <w:r w:rsidRPr="00016E0B">
              <w:rPr>
                <w:rFonts w:ascii="Liberation Sans" w:hAnsi="Liberation Sans" w:cs="Liberation Sans"/>
              </w:rPr>
              <w:tab/>
            </w:r>
            <w:r w:rsidRPr="00016E0B">
              <w:rPr>
                <w:rFonts w:ascii="Liberation Sans" w:hAnsi="Liberation Sans" w:cs="Liberation Sans"/>
              </w:rPr>
              <w:tab/>
            </w:r>
          </w:p>
          <w:p w14:paraId="6F8868C2" w14:textId="77777777" w:rsidR="008F47DB" w:rsidRPr="00016E0B" w:rsidRDefault="008F47DB">
            <w:pPr>
              <w:pStyle w:val="BodyLarge"/>
              <w:tabs>
                <w:tab w:val="left" w:pos="342"/>
                <w:tab w:val="left" w:pos="702"/>
                <w:tab w:val="right" w:leader="dot" w:pos="493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Accounts Receivable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  <w:p w14:paraId="6F8868C3" w14:textId="77777777" w:rsidR="008F47DB" w:rsidRPr="00016E0B" w:rsidRDefault="008F47DB">
            <w:pPr>
              <w:pStyle w:val="BodyLarge"/>
              <w:tabs>
                <w:tab w:val="left" w:pos="342"/>
                <w:tab w:val="left" w:pos="702"/>
                <w:tab w:val="right" w:leader="dot" w:pos="493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</w:r>
            <w:r w:rsidRPr="00016E0B">
              <w:rPr>
                <w:rFonts w:ascii="Liberation Sans" w:hAnsi="Liberation Sans" w:cs="Liberation Sans"/>
              </w:rPr>
              <w:tab/>
              <w:t xml:space="preserve">(Received cash in payment </w:t>
            </w:r>
          </w:p>
          <w:p w14:paraId="6F8868C4" w14:textId="77777777" w:rsidR="008F47DB" w:rsidRPr="00016E0B" w:rsidRDefault="008F47DB">
            <w:pPr>
              <w:pStyle w:val="BodyLarge"/>
              <w:tabs>
                <w:tab w:val="left" w:pos="342"/>
                <w:tab w:val="left" w:pos="702"/>
                <w:tab w:val="right" w:leader="dot" w:pos="493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</w:r>
            <w:r w:rsidRPr="00016E0B">
              <w:rPr>
                <w:rFonts w:ascii="Liberation Sans" w:hAnsi="Liberation Sans" w:cs="Liberation Sans"/>
              </w:rPr>
              <w:tab/>
              <w:t xml:space="preserve"> of account)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8C5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6F8868C6" w14:textId="77777777"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8C7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8868C8" w14:textId="77777777" w:rsidR="008F47DB" w:rsidRPr="00016E0B" w:rsidRDefault="008F47DB">
            <w:pPr>
              <w:pStyle w:val="BodyLarge"/>
              <w:ind w:right="36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700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8C9" w14:textId="77777777" w:rsidR="008F47DB" w:rsidRPr="00016E0B" w:rsidRDefault="008F47DB">
            <w:pPr>
              <w:pStyle w:val="BodyLarge"/>
              <w:ind w:right="-18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8868CA" w14:textId="77777777" w:rsidR="008F47DB" w:rsidRPr="00016E0B" w:rsidRDefault="008F47DB">
            <w:pPr>
              <w:pStyle w:val="BodyLarge"/>
              <w:ind w:left="-117" w:right="18"/>
              <w:jc w:val="right"/>
              <w:rPr>
                <w:rFonts w:ascii="Liberation Sans" w:hAnsi="Liberation Sans" w:cs="Liberation Sans"/>
              </w:rPr>
            </w:pPr>
          </w:p>
          <w:p w14:paraId="6F8868CB" w14:textId="77777777" w:rsidR="008F47DB" w:rsidRPr="00016E0B" w:rsidRDefault="008F47DB">
            <w:pPr>
              <w:pStyle w:val="BodyLarge"/>
              <w:ind w:left="-117" w:right="18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700</w:t>
            </w:r>
          </w:p>
        </w:tc>
      </w:tr>
      <w:tr w:rsidR="008F47DB" w:rsidRPr="00016E0B" w14:paraId="6F8868D6" w14:textId="77777777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14:paraId="6F8868CD" w14:textId="77777777" w:rsidR="008F47DB" w:rsidRPr="00016E0B" w:rsidRDefault="008F47DB">
            <w:pPr>
              <w:pStyle w:val="BodyLarge"/>
              <w:ind w:left="-93" w:right="-108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8CE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6F8868CF" w14:textId="77777777" w:rsidR="008F47DB" w:rsidRPr="00016E0B" w:rsidRDefault="008F47DB">
            <w:pPr>
              <w:pStyle w:val="BodyLarge"/>
              <w:tabs>
                <w:tab w:val="left" w:pos="342"/>
                <w:tab w:val="left" w:pos="702"/>
                <w:tab w:val="right" w:leader="dot" w:pos="4932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8D0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6F8868D1" w14:textId="77777777"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8D2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8868D3" w14:textId="77777777" w:rsidR="008F47DB" w:rsidRPr="00016E0B" w:rsidRDefault="008F47DB">
            <w:pPr>
              <w:pStyle w:val="BodyLarge"/>
              <w:ind w:right="36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8D4" w14:textId="77777777" w:rsidR="008F47DB" w:rsidRPr="00016E0B" w:rsidRDefault="008F47DB">
            <w:pPr>
              <w:pStyle w:val="BodyLarge"/>
              <w:ind w:right="-18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8868D5" w14:textId="77777777" w:rsidR="008F47DB" w:rsidRPr="00016E0B" w:rsidRDefault="008F47DB">
            <w:pPr>
              <w:pStyle w:val="BodyLarge"/>
              <w:ind w:left="-117" w:right="18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 w14:paraId="6F8868E4" w14:textId="77777777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14:paraId="6F8868D7" w14:textId="77777777" w:rsidR="008F47DB" w:rsidRPr="00016E0B" w:rsidRDefault="008F47DB">
            <w:pPr>
              <w:pStyle w:val="BodyLarge"/>
              <w:tabs>
                <w:tab w:val="left" w:pos="537"/>
              </w:tabs>
              <w:ind w:left="-93" w:right="-108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30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8D8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6F8868D9" w14:textId="77777777" w:rsidR="008F47DB" w:rsidRPr="00016E0B" w:rsidRDefault="008F47DB">
            <w:pPr>
              <w:pStyle w:val="BodyLarge"/>
              <w:tabs>
                <w:tab w:val="left" w:pos="342"/>
                <w:tab w:val="right" w:leader="dot" w:pos="493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Cash</w:t>
            </w:r>
            <w:r w:rsidRPr="00016E0B">
              <w:rPr>
                <w:rFonts w:ascii="Liberation Sans" w:hAnsi="Liberation Sans" w:cs="Liberation Sans"/>
              </w:rPr>
              <w:tab/>
            </w:r>
            <w:r w:rsidRPr="00016E0B">
              <w:rPr>
                <w:rFonts w:ascii="Liberation Sans" w:hAnsi="Liberation Sans" w:cs="Liberation Sans"/>
              </w:rPr>
              <w:tab/>
            </w:r>
          </w:p>
          <w:p w14:paraId="6F8868DA" w14:textId="77777777" w:rsidR="008F47DB" w:rsidRPr="00016E0B" w:rsidRDefault="008F47DB">
            <w:pPr>
              <w:pStyle w:val="BodyLarge"/>
              <w:tabs>
                <w:tab w:val="left" w:pos="342"/>
                <w:tab w:val="left" w:pos="702"/>
                <w:tab w:val="right" w:leader="dot" w:pos="493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Unearned Service Revenue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  <w:p w14:paraId="6F8868DB" w14:textId="77777777" w:rsidR="008F47DB" w:rsidRPr="00016E0B" w:rsidRDefault="008F47DB">
            <w:pPr>
              <w:pStyle w:val="BodyLarge"/>
              <w:tabs>
                <w:tab w:val="left" w:pos="342"/>
                <w:tab w:val="left" w:pos="702"/>
                <w:tab w:val="right" w:leader="dot" w:pos="493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</w:r>
            <w:r w:rsidRPr="00016E0B">
              <w:rPr>
                <w:rFonts w:ascii="Liberation Sans" w:hAnsi="Liberation Sans" w:cs="Liberation Sans"/>
              </w:rPr>
              <w:tab/>
              <w:t xml:space="preserve">(Received cash for future </w:t>
            </w:r>
          </w:p>
          <w:p w14:paraId="6F8868DC" w14:textId="77777777" w:rsidR="008F47DB" w:rsidRPr="00016E0B" w:rsidRDefault="008F47DB">
            <w:pPr>
              <w:pStyle w:val="BodyLarge"/>
              <w:tabs>
                <w:tab w:val="left" w:pos="342"/>
                <w:tab w:val="left" w:pos="702"/>
                <w:tab w:val="right" w:leader="dot" w:pos="493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</w:r>
            <w:r w:rsidRPr="00016E0B">
              <w:rPr>
                <w:rFonts w:ascii="Liberation Sans" w:hAnsi="Liberation Sans" w:cs="Liberation Sans"/>
              </w:rPr>
              <w:tab/>
              <w:t xml:space="preserve"> services)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8DD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6F8868DE" w14:textId="77777777" w:rsidR="008F47DB" w:rsidRPr="00016E0B" w:rsidRDefault="008F47DB">
            <w:pPr>
              <w:pStyle w:val="BodyLarge"/>
              <w:ind w:right="-108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8DF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8868E0" w14:textId="77777777" w:rsidR="008F47DB" w:rsidRPr="00016E0B" w:rsidRDefault="008F47DB">
            <w:pPr>
              <w:pStyle w:val="BodyLarge"/>
              <w:ind w:right="36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1,200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8E1" w14:textId="77777777" w:rsidR="008F47DB" w:rsidRPr="00016E0B" w:rsidRDefault="008F47DB">
            <w:pPr>
              <w:pStyle w:val="BodyLarge"/>
              <w:ind w:right="-18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8868E2" w14:textId="77777777" w:rsidR="008F47DB" w:rsidRPr="00016E0B" w:rsidRDefault="008F47DB">
            <w:pPr>
              <w:pStyle w:val="BodyLarge"/>
              <w:ind w:left="-117" w:right="18"/>
              <w:jc w:val="right"/>
              <w:rPr>
                <w:rFonts w:ascii="Liberation Sans" w:hAnsi="Liberation Sans" w:cs="Liberation Sans"/>
              </w:rPr>
            </w:pPr>
          </w:p>
          <w:p w14:paraId="6F8868E3" w14:textId="77777777" w:rsidR="008F47DB" w:rsidRPr="00016E0B" w:rsidRDefault="008F47DB">
            <w:pPr>
              <w:pStyle w:val="BodyLarge"/>
              <w:ind w:left="-117" w:right="18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1,200</w:t>
            </w:r>
          </w:p>
        </w:tc>
      </w:tr>
    </w:tbl>
    <w:p w14:paraId="6F8868E5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14:paraId="6F8868E6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br w:type="page"/>
      </w:r>
      <w:r w:rsidRPr="00016E0B">
        <w:rPr>
          <w:rFonts w:ascii="Liberation Sans" w:hAnsi="Liberation Sans" w:cs="Liberation Sans"/>
        </w:rPr>
        <w:lastRenderedPageBreak/>
        <w:t>EXERCISE 2-10B (Continued)</w:t>
      </w:r>
    </w:p>
    <w:p w14:paraId="6F8868E7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14:paraId="6F8868E8" w14:textId="77777777" w:rsidR="008F47DB" w:rsidRPr="00016E0B" w:rsidRDefault="008F47DB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(b)</w:t>
      </w:r>
      <w:r w:rsidRPr="00016E0B">
        <w:rPr>
          <w:rFonts w:ascii="Liberation Sans" w:hAnsi="Liberation Sans" w:cs="Liberation Sans"/>
        </w:rPr>
        <w:tab/>
        <w:t>GARFUNKLE LANDSCAPING COMPANY</w:t>
      </w:r>
    </w:p>
    <w:p w14:paraId="6F8868E9" w14:textId="77777777" w:rsidR="008F47DB" w:rsidRPr="00016E0B" w:rsidRDefault="008F47DB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Trial Balance</w:t>
      </w:r>
    </w:p>
    <w:p w14:paraId="6F8868EA" w14:textId="39B87CE4" w:rsidR="008F47DB" w:rsidRPr="00016E0B" w:rsidRDefault="008F47DB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 xml:space="preserve">April 30, </w:t>
      </w:r>
      <w:r w:rsidR="005C4E64">
        <w:rPr>
          <w:rFonts w:ascii="Liberation Sans" w:hAnsi="Liberation Sans" w:cs="Liberation Sans"/>
        </w:rPr>
        <w:t>2022</w:t>
      </w:r>
    </w:p>
    <w:p w14:paraId="6F8868EB" w14:textId="77777777" w:rsidR="008F47DB" w:rsidRPr="00016E0B" w:rsidRDefault="008F47DB">
      <w:pPr>
        <w:pStyle w:val="BodyLarge"/>
        <w:tabs>
          <w:tab w:val="left" w:pos="600"/>
          <w:tab w:val="right" w:pos="9990"/>
        </w:tabs>
        <w:spacing w:line="140" w:lineRule="exact"/>
        <w:rPr>
          <w:rFonts w:ascii="Liberation Sans" w:hAnsi="Liberation Sans" w:cs="Liberation Sans"/>
          <w:u w:val="single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u w:val="single"/>
        </w:rPr>
        <w:tab/>
      </w:r>
    </w:p>
    <w:p w14:paraId="6F8868EC" w14:textId="77777777" w:rsidR="008F47DB" w:rsidRPr="00016E0B" w:rsidRDefault="008F47DB">
      <w:pPr>
        <w:pStyle w:val="BodyLarge"/>
        <w:tabs>
          <w:tab w:val="left" w:pos="600"/>
          <w:tab w:val="right" w:pos="9940"/>
        </w:tabs>
        <w:spacing w:line="120" w:lineRule="exact"/>
        <w:rPr>
          <w:rFonts w:ascii="Liberation Sans" w:hAnsi="Liberation Sans" w:cs="Liberation Sans"/>
          <w:u w:val="single"/>
        </w:rPr>
      </w:pPr>
    </w:p>
    <w:p w14:paraId="6F8868ED" w14:textId="77777777" w:rsidR="008F47DB" w:rsidRPr="00016E0B" w:rsidRDefault="008F47DB">
      <w:pPr>
        <w:pStyle w:val="BodyLarge"/>
        <w:tabs>
          <w:tab w:val="right" w:pos="6765"/>
          <w:tab w:val="left" w:pos="7830"/>
          <w:tab w:val="left" w:pos="9153"/>
          <w:tab w:val="left" w:pos="9925"/>
        </w:tabs>
        <w:ind w:left="-15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u w:val="single"/>
        </w:rPr>
        <w:t>Debit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u w:val="single"/>
        </w:rPr>
        <w:t>Credit</w:t>
      </w:r>
    </w:p>
    <w:p w14:paraId="6F8868EE" w14:textId="77777777" w:rsidR="008F47DB" w:rsidRPr="00016E0B" w:rsidRDefault="008F47DB">
      <w:pPr>
        <w:pStyle w:val="BodyLarge"/>
        <w:tabs>
          <w:tab w:val="left" w:pos="60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Cash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$18,600</w:t>
      </w:r>
    </w:p>
    <w:p w14:paraId="6F8868EF" w14:textId="77777777" w:rsidR="008F47DB" w:rsidRPr="00016E0B" w:rsidRDefault="008F47DB">
      <w:pPr>
        <w:pStyle w:val="BodyLarge"/>
        <w:tabs>
          <w:tab w:val="left" w:pos="60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Accounts Receivable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3,100</w:t>
      </w:r>
    </w:p>
    <w:p w14:paraId="6F8868F0" w14:textId="77777777" w:rsidR="008F47DB" w:rsidRPr="00016E0B" w:rsidRDefault="008F47DB">
      <w:pPr>
        <w:pStyle w:val="BodyLarge"/>
        <w:tabs>
          <w:tab w:val="left" w:pos="60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Supplies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1,900</w:t>
      </w:r>
    </w:p>
    <w:p w14:paraId="6F8868F1" w14:textId="77777777" w:rsidR="008F47DB" w:rsidRPr="00016E0B" w:rsidRDefault="008F47DB">
      <w:pPr>
        <w:pStyle w:val="BodyLarge"/>
        <w:tabs>
          <w:tab w:val="left" w:pos="60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Accounts Payable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$     500</w:t>
      </w:r>
    </w:p>
    <w:p w14:paraId="6F8868F2" w14:textId="77777777" w:rsidR="008F47DB" w:rsidRPr="00016E0B" w:rsidRDefault="008F47DB">
      <w:pPr>
        <w:pStyle w:val="BodyLarge"/>
        <w:tabs>
          <w:tab w:val="left" w:pos="60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Unearned Service Revenue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1,200</w:t>
      </w:r>
    </w:p>
    <w:p w14:paraId="6F8868F3" w14:textId="77777777" w:rsidR="008F47DB" w:rsidRPr="00016E0B" w:rsidRDefault="008F47DB">
      <w:pPr>
        <w:pStyle w:val="BodyLarge"/>
        <w:tabs>
          <w:tab w:val="left" w:pos="60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Common Stock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18,000</w:t>
      </w:r>
    </w:p>
    <w:p w14:paraId="6F8868F4" w14:textId="77777777" w:rsidR="008F47DB" w:rsidRPr="00016E0B" w:rsidRDefault="008F47DB">
      <w:pPr>
        <w:pStyle w:val="BodyLarge"/>
        <w:tabs>
          <w:tab w:val="left" w:pos="60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Service Revenue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4,600</w:t>
      </w:r>
    </w:p>
    <w:p w14:paraId="6F8868F5" w14:textId="77777777" w:rsidR="008F47DB" w:rsidRPr="00016E0B" w:rsidRDefault="008F47DB">
      <w:pPr>
        <w:pStyle w:val="BodyLarge"/>
        <w:tabs>
          <w:tab w:val="left" w:pos="60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Salaries and Wages Expense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spacing w:val="-4"/>
          <w:u w:val="single"/>
        </w:rPr>
        <w:t xml:space="preserve">       </w:t>
      </w:r>
      <w:r w:rsidRPr="00016E0B">
        <w:rPr>
          <w:rFonts w:ascii="Liberation Sans" w:hAnsi="Liberation Sans" w:cs="Liberation Sans"/>
          <w:u w:val="single"/>
        </w:rPr>
        <w:t>700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u w:val="single"/>
        </w:rPr>
        <w:t>             </w:t>
      </w:r>
    </w:p>
    <w:p w14:paraId="6F8868F6" w14:textId="77777777" w:rsidR="008F47DB" w:rsidRPr="00016E0B" w:rsidRDefault="008F47DB">
      <w:pPr>
        <w:pStyle w:val="BodyLarge"/>
        <w:tabs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u w:val="double"/>
        </w:rPr>
        <w:t>$24,300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u w:val="double"/>
        </w:rPr>
        <w:t>$24,300</w:t>
      </w:r>
    </w:p>
    <w:p w14:paraId="6F8868F7" w14:textId="77777777" w:rsidR="008F47DB" w:rsidRPr="00016E0B" w:rsidRDefault="008F47DB">
      <w:pPr>
        <w:pStyle w:val="BodyLarge"/>
        <w:tabs>
          <w:tab w:val="right" w:leader="dot" w:pos="6760"/>
          <w:tab w:val="right" w:pos="8010"/>
          <w:tab w:val="right" w:pos="9720"/>
          <w:tab w:val="right" w:pos="9940"/>
        </w:tabs>
        <w:spacing w:line="240" w:lineRule="exact"/>
        <w:rPr>
          <w:rFonts w:ascii="Liberation Sans" w:hAnsi="Liberation Sans" w:cs="Liberation Sans"/>
        </w:rPr>
      </w:pPr>
    </w:p>
    <w:p w14:paraId="6F8868F8" w14:textId="77777777" w:rsidR="008F47DB" w:rsidRPr="00016E0B" w:rsidRDefault="008F47DB">
      <w:pPr>
        <w:pStyle w:val="BodyLarge"/>
        <w:tabs>
          <w:tab w:val="right" w:leader="dot" w:pos="6760"/>
          <w:tab w:val="right" w:pos="8010"/>
          <w:tab w:val="right" w:pos="9720"/>
          <w:tab w:val="right" w:pos="9940"/>
        </w:tabs>
        <w:spacing w:line="240" w:lineRule="exact"/>
        <w:rPr>
          <w:rFonts w:ascii="Liberation Sans" w:hAnsi="Liberation Sans" w:cs="Liberation Sans"/>
        </w:rPr>
      </w:pPr>
    </w:p>
    <w:p w14:paraId="6F8868F9" w14:textId="77777777" w:rsidR="008F47DB" w:rsidRPr="00016E0B" w:rsidRDefault="008F47DB">
      <w:pPr>
        <w:pStyle w:val="BodyLarge"/>
        <w:spacing w:before="60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EXERCISE 2-11B</w:t>
      </w:r>
    </w:p>
    <w:p w14:paraId="6F8868FA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14:paraId="6F8868FB" w14:textId="77777777" w:rsidR="008F47DB" w:rsidRPr="00016E0B" w:rsidRDefault="008F47DB">
      <w:pPr>
        <w:pStyle w:val="BodyLarge"/>
        <w:tabs>
          <w:tab w:val="left" w:pos="600"/>
          <w:tab w:val="right" w:pos="1350"/>
          <w:tab w:val="left" w:pos="1620"/>
          <w:tab w:val="left" w:pos="216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(a)</w:t>
      </w:r>
      <w:r w:rsidRPr="00016E0B">
        <w:rPr>
          <w:rFonts w:ascii="Liberation Sans" w:hAnsi="Liberation Sans" w:cs="Liberation Sans"/>
        </w:rPr>
        <w:tab/>
        <w:t>Oct.</w:t>
      </w:r>
      <w:r w:rsidRPr="00016E0B">
        <w:rPr>
          <w:rFonts w:ascii="Liberation Sans" w:hAnsi="Liberation Sans" w:cs="Liberation Sans"/>
        </w:rPr>
        <w:tab/>
        <w:t>1</w:t>
      </w:r>
      <w:r w:rsidRPr="00016E0B">
        <w:rPr>
          <w:rFonts w:ascii="Liberation Sans" w:hAnsi="Liberation Sans" w:cs="Liberation Sans"/>
        </w:rPr>
        <w:tab/>
        <w:t>Cash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5,000</w:t>
      </w:r>
    </w:p>
    <w:p w14:paraId="6F8868FC" w14:textId="77777777" w:rsidR="008F47DB" w:rsidRPr="00016E0B" w:rsidRDefault="008F47DB">
      <w:pPr>
        <w:pStyle w:val="BodyLarge"/>
        <w:tabs>
          <w:tab w:val="left" w:pos="600"/>
          <w:tab w:val="right" w:pos="1350"/>
          <w:tab w:val="left" w:pos="1620"/>
          <w:tab w:val="left" w:pos="216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Common Stock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5,000</w:t>
      </w:r>
    </w:p>
    <w:p w14:paraId="6F8868FD" w14:textId="77777777" w:rsidR="008F47DB" w:rsidRPr="00016E0B" w:rsidRDefault="008F47DB">
      <w:pPr>
        <w:pStyle w:val="BodyLarge"/>
        <w:tabs>
          <w:tab w:val="left" w:pos="600"/>
          <w:tab w:val="right" w:pos="1350"/>
          <w:tab w:val="left" w:pos="1620"/>
          <w:tab w:val="left" w:pos="216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 xml:space="preserve">    (Issued shares of stock for cash)</w:t>
      </w:r>
      <w:r w:rsidRPr="00016E0B">
        <w:rPr>
          <w:rFonts w:ascii="Liberation Sans" w:hAnsi="Liberation Sans" w:cs="Liberation Sans"/>
        </w:rPr>
        <w:br/>
      </w:r>
    </w:p>
    <w:p w14:paraId="6F8868FE" w14:textId="77777777" w:rsidR="008F47DB" w:rsidRPr="00016E0B" w:rsidRDefault="008F47DB">
      <w:pPr>
        <w:pStyle w:val="BodyLarge"/>
        <w:tabs>
          <w:tab w:val="left" w:pos="600"/>
          <w:tab w:val="right" w:pos="1350"/>
          <w:tab w:val="left" w:pos="1620"/>
          <w:tab w:val="left" w:pos="216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10</w:t>
      </w:r>
      <w:r w:rsidRPr="00016E0B">
        <w:rPr>
          <w:rFonts w:ascii="Liberation Sans" w:hAnsi="Liberation Sans" w:cs="Liberation Sans"/>
        </w:rPr>
        <w:tab/>
        <w:t>Cash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930</w:t>
      </w:r>
    </w:p>
    <w:p w14:paraId="6F8868FF" w14:textId="77777777" w:rsidR="008F47DB" w:rsidRPr="00016E0B" w:rsidRDefault="008F47DB">
      <w:pPr>
        <w:pStyle w:val="BodyLarge"/>
        <w:tabs>
          <w:tab w:val="left" w:pos="600"/>
          <w:tab w:val="right" w:pos="1350"/>
          <w:tab w:val="left" w:pos="1620"/>
          <w:tab w:val="left" w:pos="216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Service Revenue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930</w:t>
      </w:r>
    </w:p>
    <w:p w14:paraId="6F886900" w14:textId="77777777" w:rsidR="008F47DB" w:rsidRPr="00016E0B" w:rsidRDefault="008F47DB">
      <w:pPr>
        <w:pStyle w:val="BodyLarge"/>
        <w:tabs>
          <w:tab w:val="left" w:pos="600"/>
          <w:tab w:val="right" w:pos="1350"/>
          <w:tab w:val="left" w:pos="1620"/>
          <w:tab w:val="left" w:pos="216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 xml:space="preserve">    (Received cash for services</w:t>
      </w:r>
      <w:r w:rsidRPr="00016E0B">
        <w:rPr>
          <w:rFonts w:ascii="Liberation Sans" w:hAnsi="Liberation Sans" w:cs="Liberation Sans"/>
        </w:rPr>
        <w:br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 xml:space="preserve">     performed)</w:t>
      </w:r>
    </w:p>
    <w:p w14:paraId="6F886901" w14:textId="77777777" w:rsidR="008F47DB" w:rsidRPr="00016E0B" w:rsidRDefault="008F47DB">
      <w:pPr>
        <w:pStyle w:val="BodyLarge"/>
        <w:tabs>
          <w:tab w:val="left" w:pos="600"/>
          <w:tab w:val="right" w:pos="1350"/>
          <w:tab w:val="left" w:pos="1620"/>
          <w:tab w:val="left" w:pos="216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</w:p>
    <w:p w14:paraId="6F886902" w14:textId="77777777" w:rsidR="008F47DB" w:rsidRPr="00016E0B" w:rsidRDefault="008F47DB">
      <w:pPr>
        <w:pStyle w:val="BodyLarge"/>
        <w:tabs>
          <w:tab w:val="left" w:pos="600"/>
          <w:tab w:val="right" w:pos="1350"/>
          <w:tab w:val="left" w:pos="1620"/>
          <w:tab w:val="left" w:pos="216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10</w:t>
      </w:r>
      <w:r w:rsidRPr="00016E0B">
        <w:rPr>
          <w:rFonts w:ascii="Liberation Sans" w:hAnsi="Liberation Sans" w:cs="Liberation Sans"/>
        </w:rPr>
        <w:tab/>
        <w:t>Cash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2,000</w:t>
      </w:r>
    </w:p>
    <w:p w14:paraId="6F886903" w14:textId="77777777" w:rsidR="008F47DB" w:rsidRPr="00016E0B" w:rsidRDefault="008F47DB">
      <w:pPr>
        <w:pStyle w:val="BodyLarge"/>
        <w:tabs>
          <w:tab w:val="left" w:pos="600"/>
          <w:tab w:val="right" w:pos="1350"/>
          <w:tab w:val="left" w:pos="1620"/>
          <w:tab w:val="left" w:pos="216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Notes Payable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2,000</w:t>
      </w:r>
    </w:p>
    <w:p w14:paraId="6F886904" w14:textId="77777777" w:rsidR="008F47DB" w:rsidRPr="00016E0B" w:rsidRDefault="008F47DB">
      <w:pPr>
        <w:pStyle w:val="BodyLarge"/>
        <w:tabs>
          <w:tab w:val="left" w:pos="600"/>
          <w:tab w:val="right" w:pos="1350"/>
          <w:tab w:val="left" w:pos="1620"/>
          <w:tab w:val="left" w:pos="216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 xml:space="preserve">    (Obtained loan from bank)</w:t>
      </w:r>
    </w:p>
    <w:p w14:paraId="6F886905" w14:textId="77777777" w:rsidR="008F47DB" w:rsidRPr="00016E0B" w:rsidRDefault="008F47DB">
      <w:pPr>
        <w:pStyle w:val="BodyLarge"/>
        <w:tabs>
          <w:tab w:val="left" w:pos="600"/>
          <w:tab w:val="right" w:pos="1350"/>
          <w:tab w:val="left" w:pos="1620"/>
          <w:tab w:val="left" w:pos="216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</w:p>
    <w:p w14:paraId="6F886906" w14:textId="77777777" w:rsidR="008F47DB" w:rsidRPr="00016E0B" w:rsidRDefault="008F47DB">
      <w:pPr>
        <w:pStyle w:val="BodyLarge"/>
        <w:tabs>
          <w:tab w:val="left" w:pos="600"/>
          <w:tab w:val="right" w:pos="1350"/>
          <w:tab w:val="left" w:pos="1620"/>
          <w:tab w:val="left" w:pos="216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20</w:t>
      </w:r>
      <w:r w:rsidRPr="00016E0B">
        <w:rPr>
          <w:rFonts w:ascii="Liberation Sans" w:hAnsi="Liberation Sans" w:cs="Liberation Sans"/>
        </w:rPr>
        <w:tab/>
        <w:t>Cash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700</w:t>
      </w:r>
    </w:p>
    <w:p w14:paraId="6F886907" w14:textId="77777777" w:rsidR="008F47DB" w:rsidRPr="00016E0B" w:rsidRDefault="008F47DB">
      <w:pPr>
        <w:pStyle w:val="BodyLarge"/>
        <w:tabs>
          <w:tab w:val="left" w:pos="600"/>
          <w:tab w:val="right" w:pos="1350"/>
          <w:tab w:val="left" w:pos="1620"/>
          <w:tab w:val="left" w:pos="216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Accounts Receivable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700</w:t>
      </w:r>
    </w:p>
    <w:p w14:paraId="6F886908" w14:textId="77777777" w:rsidR="008F47DB" w:rsidRPr="00016E0B" w:rsidRDefault="008F47DB">
      <w:pPr>
        <w:pStyle w:val="BodyLarge"/>
        <w:tabs>
          <w:tab w:val="left" w:pos="600"/>
          <w:tab w:val="right" w:pos="1350"/>
          <w:tab w:val="left" w:pos="1620"/>
          <w:tab w:val="left" w:pos="216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 xml:space="preserve">    (Received cash in payment of</w:t>
      </w:r>
      <w:r w:rsidRPr="00016E0B">
        <w:rPr>
          <w:rFonts w:ascii="Liberation Sans" w:hAnsi="Liberation Sans" w:cs="Liberation Sans"/>
        </w:rPr>
        <w:br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 xml:space="preserve">     account)</w:t>
      </w:r>
    </w:p>
    <w:p w14:paraId="6F886909" w14:textId="77777777" w:rsidR="008F47DB" w:rsidRPr="00016E0B" w:rsidRDefault="008F47DB">
      <w:pPr>
        <w:pStyle w:val="BodyLarge"/>
        <w:tabs>
          <w:tab w:val="left" w:pos="600"/>
          <w:tab w:val="right" w:pos="1350"/>
          <w:tab w:val="left" w:pos="1620"/>
          <w:tab w:val="left" w:pos="216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</w:p>
    <w:p w14:paraId="6F88690A" w14:textId="77777777" w:rsidR="008F47DB" w:rsidRPr="00016E0B" w:rsidRDefault="008F47DB">
      <w:pPr>
        <w:pStyle w:val="BodyLarge"/>
        <w:tabs>
          <w:tab w:val="left" w:pos="600"/>
          <w:tab w:val="right" w:pos="1350"/>
          <w:tab w:val="left" w:pos="1620"/>
          <w:tab w:val="left" w:pos="216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20</w:t>
      </w:r>
      <w:r w:rsidRPr="00016E0B">
        <w:rPr>
          <w:rFonts w:ascii="Liberation Sans" w:hAnsi="Liberation Sans" w:cs="Liberation Sans"/>
        </w:rPr>
        <w:tab/>
        <w:t>Accounts Receivable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880</w:t>
      </w:r>
    </w:p>
    <w:p w14:paraId="6F88690B" w14:textId="77777777" w:rsidR="008F47DB" w:rsidRPr="00016E0B" w:rsidRDefault="008F47DB">
      <w:pPr>
        <w:pStyle w:val="BodyLarge"/>
        <w:tabs>
          <w:tab w:val="left" w:pos="600"/>
          <w:tab w:val="right" w:pos="1350"/>
          <w:tab w:val="left" w:pos="1620"/>
          <w:tab w:val="left" w:pos="2160"/>
          <w:tab w:val="right" w:leader="dot" w:pos="720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Service Revenue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880</w:t>
      </w:r>
    </w:p>
    <w:p w14:paraId="6F88690C" w14:textId="77777777" w:rsidR="008F47DB" w:rsidRPr="00016E0B" w:rsidRDefault="008F47DB">
      <w:pPr>
        <w:pStyle w:val="BodyLarge"/>
        <w:tabs>
          <w:tab w:val="left" w:pos="600"/>
          <w:tab w:val="right" w:pos="1515"/>
          <w:tab w:val="left" w:pos="1915"/>
          <w:tab w:val="left" w:pos="2515"/>
          <w:tab w:val="right" w:leader="dot" w:pos="7680"/>
          <w:tab w:val="right" w:pos="8820"/>
          <w:tab w:val="right" w:pos="9940"/>
        </w:tabs>
        <w:ind w:left="3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 xml:space="preserve">    (Billed clients for services</w:t>
      </w:r>
      <w:r w:rsidRPr="00016E0B">
        <w:rPr>
          <w:rFonts w:ascii="Liberation Sans" w:hAnsi="Liberation Sans" w:cs="Liberation Sans"/>
        </w:rPr>
        <w:br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 xml:space="preserve">     performed)</w:t>
      </w:r>
    </w:p>
    <w:p w14:paraId="6F88690D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br w:type="page"/>
      </w:r>
      <w:r w:rsidRPr="00016E0B">
        <w:rPr>
          <w:rFonts w:ascii="Liberation Sans" w:hAnsi="Liberation Sans" w:cs="Liberation Sans"/>
        </w:rPr>
        <w:lastRenderedPageBreak/>
        <w:t>EXERCISE 2-11B (Continued)</w:t>
      </w:r>
    </w:p>
    <w:p w14:paraId="6F88690E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14:paraId="6F88690F" w14:textId="77777777" w:rsidR="008F47DB" w:rsidRPr="00016E0B" w:rsidRDefault="008F47DB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(b)</w:t>
      </w:r>
      <w:r w:rsidRPr="00016E0B">
        <w:rPr>
          <w:rFonts w:ascii="Liberation Sans" w:hAnsi="Liberation Sans" w:cs="Liberation Sans"/>
        </w:rPr>
        <w:tab/>
        <w:t>GEORGIA CO.</w:t>
      </w:r>
    </w:p>
    <w:p w14:paraId="6F886910" w14:textId="77777777" w:rsidR="008F47DB" w:rsidRPr="00016E0B" w:rsidRDefault="008F47DB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Trial Balance</w:t>
      </w:r>
    </w:p>
    <w:p w14:paraId="6F886911" w14:textId="7BFF46E8" w:rsidR="008F47DB" w:rsidRPr="00016E0B" w:rsidRDefault="008F47DB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 xml:space="preserve">October 31, </w:t>
      </w:r>
      <w:r w:rsidR="005C4E64">
        <w:rPr>
          <w:rFonts w:ascii="Liberation Sans" w:hAnsi="Liberation Sans" w:cs="Liberation Sans"/>
        </w:rPr>
        <w:t>2022</w:t>
      </w:r>
    </w:p>
    <w:p w14:paraId="6F886912" w14:textId="77777777" w:rsidR="008F47DB" w:rsidRPr="00016E0B" w:rsidRDefault="008F47DB">
      <w:pPr>
        <w:pStyle w:val="BodyLarge"/>
        <w:tabs>
          <w:tab w:val="left" w:pos="600"/>
          <w:tab w:val="right" w:pos="9940"/>
        </w:tabs>
        <w:spacing w:line="140" w:lineRule="exact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u w:val="single"/>
        </w:rPr>
        <w:tab/>
      </w:r>
    </w:p>
    <w:p w14:paraId="6F886913" w14:textId="77777777" w:rsidR="008F47DB" w:rsidRPr="00016E0B" w:rsidRDefault="008F47DB">
      <w:pPr>
        <w:pStyle w:val="BodyLarge"/>
        <w:tabs>
          <w:tab w:val="left" w:pos="600"/>
          <w:tab w:val="right" w:pos="9940"/>
        </w:tabs>
        <w:spacing w:line="120" w:lineRule="exact"/>
        <w:rPr>
          <w:rFonts w:ascii="Liberation Sans" w:hAnsi="Liberation Sans" w:cs="Liberation Sans"/>
        </w:rPr>
      </w:pPr>
    </w:p>
    <w:p w14:paraId="6F886914" w14:textId="77777777" w:rsidR="008F47DB" w:rsidRPr="00016E0B" w:rsidRDefault="008F47DB">
      <w:pPr>
        <w:pStyle w:val="BodyLarge"/>
        <w:tabs>
          <w:tab w:val="right" w:pos="6765"/>
          <w:tab w:val="left" w:pos="7110"/>
          <w:tab w:val="left" w:pos="8345"/>
          <w:tab w:val="left" w:pos="8739"/>
          <w:tab w:val="left" w:pos="9925"/>
        </w:tabs>
        <w:ind w:left="-15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u w:val="single"/>
        </w:rPr>
        <w:t>  Debit  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u w:val="single"/>
        </w:rPr>
        <w:t>  Credit  </w:t>
      </w:r>
    </w:p>
    <w:p w14:paraId="6F886915" w14:textId="77777777" w:rsidR="008F47DB" w:rsidRPr="00016E0B" w:rsidRDefault="008F47DB">
      <w:pPr>
        <w:pStyle w:val="BodyLarge"/>
        <w:tabs>
          <w:tab w:val="left" w:pos="600"/>
          <w:tab w:val="right" w:leader="dot" w:pos="6760"/>
          <w:tab w:val="right" w:pos="8100"/>
          <w:tab w:val="right" w:pos="972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Cash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$  8,100</w:t>
      </w:r>
    </w:p>
    <w:p w14:paraId="6F886916" w14:textId="77777777" w:rsidR="008F47DB" w:rsidRPr="00016E0B" w:rsidRDefault="008F47DB">
      <w:pPr>
        <w:pStyle w:val="BodyLarge"/>
        <w:tabs>
          <w:tab w:val="left" w:pos="600"/>
          <w:tab w:val="right" w:leader="dot" w:pos="6760"/>
          <w:tab w:val="right" w:pos="8100"/>
          <w:tab w:val="right" w:pos="972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Accounts Receivable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980</w:t>
      </w:r>
    </w:p>
    <w:p w14:paraId="6F886917" w14:textId="77777777" w:rsidR="008F47DB" w:rsidRPr="00016E0B" w:rsidRDefault="008F47DB">
      <w:pPr>
        <w:pStyle w:val="BodyLarge"/>
        <w:tabs>
          <w:tab w:val="left" w:pos="600"/>
          <w:tab w:val="right" w:leader="dot" w:pos="6760"/>
          <w:tab w:val="right" w:pos="8100"/>
          <w:tab w:val="right" w:pos="972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Supplies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400</w:t>
      </w:r>
    </w:p>
    <w:p w14:paraId="6F886918" w14:textId="77777777" w:rsidR="008F47DB" w:rsidRPr="00016E0B" w:rsidRDefault="008F47DB">
      <w:pPr>
        <w:pStyle w:val="BodyLarge"/>
        <w:tabs>
          <w:tab w:val="left" w:pos="600"/>
          <w:tab w:val="right" w:leader="dot" w:pos="6760"/>
          <w:tab w:val="right" w:pos="8100"/>
          <w:tab w:val="right" w:pos="972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Equipment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2,500</w:t>
      </w:r>
    </w:p>
    <w:p w14:paraId="6F886919" w14:textId="77777777" w:rsidR="008F47DB" w:rsidRPr="00016E0B" w:rsidRDefault="008F47DB">
      <w:pPr>
        <w:pStyle w:val="BodyLarge"/>
        <w:tabs>
          <w:tab w:val="left" w:pos="600"/>
          <w:tab w:val="right" w:leader="dot" w:pos="6760"/>
          <w:tab w:val="right" w:pos="8100"/>
          <w:tab w:val="right" w:pos="972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Notes Payable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$  2,000</w:t>
      </w:r>
    </w:p>
    <w:p w14:paraId="6F88691A" w14:textId="77777777" w:rsidR="008F47DB" w:rsidRPr="00016E0B" w:rsidRDefault="008F47DB">
      <w:pPr>
        <w:pStyle w:val="BodyLarge"/>
        <w:tabs>
          <w:tab w:val="left" w:pos="600"/>
          <w:tab w:val="right" w:leader="dot" w:pos="6760"/>
          <w:tab w:val="right" w:pos="8100"/>
          <w:tab w:val="right" w:pos="972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Accounts Payable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1,300</w:t>
      </w:r>
    </w:p>
    <w:p w14:paraId="6F88691B" w14:textId="77777777" w:rsidR="008F47DB" w:rsidRPr="00016E0B" w:rsidRDefault="008F47DB">
      <w:pPr>
        <w:pStyle w:val="BodyLarge"/>
        <w:tabs>
          <w:tab w:val="left" w:pos="600"/>
          <w:tab w:val="right" w:leader="dot" w:pos="6760"/>
          <w:tab w:val="right" w:pos="8100"/>
          <w:tab w:val="right" w:pos="972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Common Stock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7,500</w:t>
      </w:r>
    </w:p>
    <w:p w14:paraId="6F88691C" w14:textId="77777777" w:rsidR="008F47DB" w:rsidRPr="00016E0B" w:rsidRDefault="008F47DB">
      <w:pPr>
        <w:pStyle w:val="BodyLarge"/>
        <w:tabs>
          <w:tab w:val="left" w:pos="600"/>
          <w:tab w:val="right" w:leader="dot" w:pos="6760"/>
          <w:tab w:val="right" w:pos="8100"/>
          <w:tab w:val="right" w:pos="972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Dividends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380</w:t>
      </w:r>
    </w:p>
    <w:p w14:paraId="6F88691D" w14:textId="77777777" w:rsidR="008F47DB" w:rsidRPr="00016E0B" w:rsidRDefault="008F47DB">
      <w:pPr>
        <w:pStyle w:val="BodyLarge"/>
        <w:tabs>
          <w:tab w:val="left" w:pos="600"/>
          <w:tab w:val="right" w:leader="dot" w:pos="6760"/>
          <w:tab w:val="right" w:pos="8100"/>
          <w:tab w:val="right" w:pos="972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Service Revenue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2,610</w:t>
      </w:r>
    </w:p>
    <w:p w14:paraId="6F88691E" w14:textId="77777777" w:rsidR="008F47DB" w:rsidRPr="00016E0B" w:rsidRDefault="008F47DB">
      <w:pPr>
        <w:pStyle w:val="BodyLarge"/>
        <w:tabs>
          <w:tab w:val="left" w:pos="600"/>
          <w:tab w:val="right" w:leader="dot" w:pos="6760"/>
          <w:tab w:val="right" w:pos="8100"/>
          <w:tab w:val="right" w:pos="972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  <w:t>Salaries and Wages Expense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700</w:t>
      </w:r>
    </w:p>
    <w:p w14:paraId="6F88691F" w14:textId="77777777" w:rsidR="008F47DB" w:rsidRPr="00016E0B" w:rsidRDefault="008F47DB">
      <w:pPr>
        <w:pStyle w:val="BodyLarge"/>
        <w:tabs>
          <w:tab w:val="left" w:pos="630"/>
          <w:tab w:val="right" w:leader="dot" w:pos="6777"/>
          <w:tab w:val="right" w:pos="8100"/>
          <w:tab w:val="right" w:pos="9720"/>
        </w:tabs>
        <w:jc w:val="both"/>
        <w:rPr>
          <w:rFonts w:ascii="Liberation Sans" w:hAnsi="Liberation Sans" w:cs="Liberation Sans"/>
          <w:lang w:val="fr-FR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lang w:val="fr-FR"/>
        </w:rPr>
        <w:t>Rent Expense</w:t>
      </w:r>
      <w:r w:rsidRPr="00016E0B">
        <w:rPr>
          <w:rFonts w:ascii="Liberation Sans" w:hAnsi="Liberation Sans" w:cs="Liberation Sans"/>
          <w:lang w:val="fr-FR"/>
        </w:rPr>
        <w:tab/>
      </w:r>
      <w:r w:rsidRPr="00016E0B">
        <w:rPr>
          <w:rFonts w:ascii="Liberation Sans" w:hAnsi="Liberation Sans" w:cs="Liberation Sans"/>
          <w:lang w:val="fr-FR"/>
        </w:rPr>
        <w:tab/>
      </w:r>
      <w:r w:rsidRPr="00016E0B">
        <w:rPr>
          <w:rFonts w:ascii="Liberation Sans" w:hAnsi="Liberation Sans" w:cs="Liberation Sans"/>
          <w:u w:val="single"/>
          <w:lang w:val="fr-FR"/>
        </w:rPr>
        <w:t xml:space="preserve">       350</w:t>
      </w:r>
      <w:r w:rsidRPr="00016E0B">
        <w:rPr>
          <w:rFonts w:ascii="Liberation Sans" w:hAnsi="Liberation Sans" w:cs="Liberation Sans"/>
          <w:lang w:val="fr-FR"/>
        </w:rPr>
        <w:tab/>
      </w:r>
      <w:r w:rsidRPr="00016E0B">
        <w:rPr>
          <w:rFonts w:ascii="Liberation Sans" w:hAnsi="Liberation Sans" w:cs="Liberation Sans"/>
          <w:u w:val="single"/>
          <w:lang w:val="fr-FR"/>
        </w:rPr>
        <w:t>             </w:t>
      </w:r>
    </w:p>
    <w:p w14:paraId="6F886920" w14:textId="77777777" w:rsidR="008F47DB" w:rsidRPr="00016E0B" w:rsidRDefault="008F47DB">
      <w:pPr>
        <w:pStyle w:val="BodyLarge"/>
        <w:tabs>
          <w:tab w:val="right" w:pos="6750"/>
          <w:tab w:val="right" w:pos="8100"/>
          <w:tab w:val="right" w:pos="9720"/>
        </w:tabs>
        <w:rPr>
          <w:rFonts w:ascii="Liberation Sans" w:hAnsi="Liberation Sans" w:cs="Liberation Sans"/>
          <w:lang w:val="fr-FR"/>
        </w:rPr>
      </w:pPr>
      <w:r w:rsidRPr="00016E0B">
        <w:rPr>
          <w:rFonts w:ascii="Liberation Sans" w:hAnsi="Liberation Sans" w:cs="Liberation Sans"/>
          <w:lang w:val="fr-FR"/>
        </w:rPr>
        <w:tab/>
      </w:r>
      <w:r w:rsidRPr="00016E0B">
        <w:rPr>
          <w:rFonts w:ascii="Liberation Sans" w:hAnsi="Liberation Sans" w:cs="Liberation Sans"/>
          <w:lang w:val="fr-FR"/>
        </w:rPr>
        <w:tab/>
      </w:r>
      <w:r w:rsidRPr="00016E0B">
        <w:rPr>
          <w:rFonts w:ascii="Liberation Sans" w:hAnsi="Liberation Sans" w:cs="Liberation Sans"/>
          <w:u w:val="double"/>
          <w:lang w:val="fr-FR"/>
        </w:rPr>
        <w:t>$13,410</w:t>
      </w:r>
      <w:r w:rsidRPr="00016E0B">
        <w:rPr>
          <w:rFonts w:ascii="Liberation Sans" w:hAnsi="Liberation Sans" w:cs="Liberation Sans"/>
          <w:lang w:val="fr-FR"/>
        </w:rPr>
        <w:tab/>
      </w:r>
      <w:r w:rsidRPr="00016E0B">
        <w:rPr>
          <w:rFonts w:ascii="Liberation Sans" w:hAnsi="Liberation Sans" w:cs="Liberation Sans"/>
          <w:u w:val="double"/>
          <w:lang w:val="fr-FR"/>
        </w:rPr>
        <w:t>$13,410</w:t>
      </w:r>
    </w:p>
    <w:p w14:paraId="6F886921" w14:textId="77777777" w:rsidR="008F47DB" w:rsidRPr="00016E0B" w:rsidRDefault="008F47DB">
      <w:pPr>
        <w:pStyle w:val="BodyLarge"/>
        <w:rPr>
          <w:rFonts w:ascii="Liberation Sans" w:hAnsi="Liberation Sans" w:cs="Liberation Sans"/>
          <w:lang w:val="fr-FR"/>
        </w:rPr>
      </w:pPr>
    </w:p>
    <w:p w14:paraId="6F886922" w14:textId="77777777" w:rsidR="008F47DB" w:rsidRPr="00016E0B" w:rsidRDefault="008F47DB">
      <w:pPr>
        <w:pStyle w:val="BodyLarge"/>
        <w:rPr>
          <w:rFonts w:ascii="Liberation Sans" w:hAnsi="Liberation Sans" w:cs="Liberation Sans"/>
          <w:lang w:val="fr-FR"/>
        </w:rPr>
      </w:pPr>
    </w:p>
    <w:p w14:paraId="6F886923" w14:textId="77777777" w:rsidR="008F47DB" w:rsidRPr="00016E0B" w:rsidRDefault="008F47DB">
      <w:pPr>
        <w:pStyle w:val="BodyLarge"/>
        <w:rPr>
          <w:rFonts w:ascii="Liberation Sans" w:hAnsi="Liberation Sans" w:cs="Liberation Sans"/>
          <w:lang w:val="fr-FR"/>
        </w:rPr>
      </w:pPr>
      <w:r w:rsidRPr="00016E0B">
        <w:rPr>
          <w:rFonts w:ascii="Liberation Sans" w:hAnsi="Liberation Sans" w:cs="Liberation Sans"/>
          <w:lang w:val="fr-FR"/>
        </w:rPr>
        <w:t>EXERCISE 2-12B</w:t>
      </w:r>
    </w:p>
    <w:p w14:paraId="6F886924" w14:textId="77777777" w:rsidR="008F47DB" w:rsidRPr="00016E0B" w:rsidRDefault="008F47DB">
      <w:pPr>
        <w:pStyle w:val="BodyLarge"/>
        <w:rPr>
          <w:rFonts w:ascii="Liberation Sans" w:hAnsi="Liberation Sans" w:cs="Liberation Sans"/>
          <w:lang w:val="fr-FR"/>
        </w:rPr>
      </w:pPr>
    </w:p>
    <w:p w14:paraId="6F886925" w14:textId="77777777" w:rsidR="008F47DB" w:rsidRPr="00016E0B" w:rsidRDefault="008F47DB">
      <w:pPr>
        <w:pStyle w:val="BodyLarge"/>
        <w:tabs>
          <w:tab w:val="center" w:pos="4965"/>
        </w:tabs>
        <w:rPr>
          <w:rFonts w:ascii="Liberation Sans" w:hAnsi="Liberation Sans" w:cs="Liberation Sans"/>
          <w:lang w:val="fr-FR"/>
        </w:rPr>
      </w:pPr>
      <w:r w:rsidRPr="00016E0B">
        <w:rPr>
          <w:rFonts w:ascii="Liberation Sans" w:hAnsi="Liberation Sans" w:cs="Liberation Sans"/>
          <w:lang w:val="fr-FR"/>
        </w:rPr>
        <w:t>(a)</w:t>
      </w:r>
      <w:r w:rsidRPr="00016E0B">
        <w:rPr>
          <w:rFonts w:ascii="Liberation Sans" w:hAnsi="Liberation Sans" w:cs="Liberation Sans"/>
          <w:lang w:val="fr-FR"/>
        </w:rPr>
        <w:tab/>
      </w:r>
    </w:p>
    <w:p w14:paraId="6F886926" w14:textId="77777777" w:rsidR="008F47DB" w:rsidRPr="00016E0B" w:rsidRDefault="008F47DB">
      <w:pPr>
        <w:pStyle w:val="BodyLarge"/>
        <w:tabs>
          <w:tab w:val="left" w:pos="3897"/>
          <w:tab w:val="right" w:pos="10071"/>
        </w:tabs>
        <w:spacing w:after="40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  <w:lang w:val="fr-FR"/>
        </w:rPr>
        <w:tab/>
      </w:r>
      <w:r w:rsidRPr="00016E0B">
        <w:rPr>
          <w:rFonts w:ascii="Liberation Sans" w:hAnsi="Liberation Sans" w:cs="Liberation Sans"/>
        </w:rPr>
        <w:t>General Journal</w:t>
      </w:r>
      <w:r w:rsidRPr="00016E0B">
        <w:rPr>
          <w:rFonts w:ascii="Liberation Sans" w:hAnsi="Liberation Sans" w:cs="Liberation Sans"/>
        </w:rPr>
        <w:tab/>
        <w:t>J1</w:t>
      </w: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1095"/>
        <w:gridCol w:w="270"/>
        <w:gridCol w:w="4770"/>
        <w:gridCol w:w="360"/>
        <w:gridCol w:w="810"/>
        <w:gridCol w:w="270"/>
        <w:gridCol w:w="1080"/>
        <w:gridCol w:w="270"/>
        <w:gridCol w:w="1170"/>
      </w:tblGrid>
      <w:tr w:rsidR="008F47DB" w:rsidRPr="00016E0B" w14:paraId="6F886930" w14:textId="77777777">
        <w:tc>
          <w:tcPr>
            <w:tcW w:w="1095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6F886927" w14:textId="77777777" w:rsidR="008F47DB" w:rsidRPr="00016E0B" w:rsidRDefault="008F47DB">
            <w:pPr>
              <w:pStyle w:val="BodyLarge"/>
              <w:tabs>
                <w:tab w:val="right" w:pos="897"/>
              </w:tabs>
              <w:spacing w:before="40" w:after="40"/>
              <w:ind w:left="-101" w:right="-108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Date</w:t>
            </w:r>
          </w:p>
        </w:tc>
        <w:tc>
          <w:tcPr>
            <w:tcW w:w="27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6F886928" w14:textId="77777777"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477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6F886929" w14:textId="77777777"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Account Titles and Explanation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6F88692A" w14:textId="77777777" w:rsidR="008F47DB" w:rsidRPr="00016E0B" w:rsidRDefault="008F47DB">
            <w:pPr>
              <w:pStyle w:val="BodyLarge"/>
              <w:spacing w:before="40" w:after="40"/>
              <w:ind w:left="-124" w:right="-127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6F88692B" w14:textId="77777777" w:rsidR="008F47DB" w:rsidRPr="00016E0B" w:rsidRDefault="008F47DB">
            <w:pPr>
              <w:pStyle w:val="BodyLarge"/>
              <w:spacing w:before="40" w:after="40"/>
              <w:ind w:left="-124" w:right="-127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Ref.</w:t>
            </w:r>
          </w:p>
        </w:tc>
        <w:tc>
          <w:tcPr>
            <w:tcW w:w="27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6F88692C" w14:textId="77777777" w:rsidR="008F47DB" w:rsidRPr="00016E0B" w:rsidRDefault="008F47DB">
            <w:pPr>
              <w:pStyle w:val="BodyLarge"/>
              <w:spacing w:before="40" w:after="40"/>
              <w:ind w:left="-129" w:right="-65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6F88692D" w14:textId="77777777" w:rsidR="008F47DB" w:rsidRPr="00016E0B" w:rsidRDefault="008F47DB">
            <w:pPr>
              <w:pStyle w:val="BodyLarge"/>
              <w:spacing w:before="40" w:after="40"/>
              <w:ind w:left="-108" w:right="-126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Debit</w:t>
            </w:r>
          </w:p>
        </w:tc>
        <w:tc>
          <w:tcPr>
            <w:tcW w:w="27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6F88692E" w14:textId="77777777" w:rsidR="008F47DB" w:rsidRPr="00016E0B" w:rsidRDefault="008F47DB">
            <w:pPr>
              <w:pStyle w:val="BodyLarge"/>
              <w:spacing w:before="40" w:after="40"/>
              <w:ind w:left="-129" w:right="-65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6F88692F" w14:textId="77777777" w:rsidR="008F47DB" w:rsidRPr="00016E0B" w:rsidRDefault="008F47DB">
            <w:pPr>
              <w:pStyle w:val="BodyLarge"/>
              <w:spacing w:before="40" w:after="40"/>
              <w:ind w:left="-117" w:right="-108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Credit</w:t>
            </w:r>
          </w:p>
        </w:tc>
      </w:tr>
      <w:tr w:rsidR="008F47DB" w:rsidRPr="00016E0B" w14:paraId="6F88693D" w14:textId="77777777"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6F886931" w14:textId="77777777" w:rsidR="008F47DB" w:rsidRPr="00016E0B" w:rsidRDefault="008F47DB">
            <w:pPr>
              <w:pStyle w:val="BodyLarge"/>
              <w:tabs>
                <w:tab w:val="right" w:pos="897"/>
              </w:tabs>
              <w:ind w:left="-101" w:right="-108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Sept.</w:t>
            </w:r>
            <w:r w:rsidRPr="00016E0B">
              <w:rPr>
                <w:rFonts w:ascii="Liberation Sans" w:hAnsi="Liberation Sans" w:cs="Liberation Sans"/>
              </w:rPr>
              <w:tab/>
              <w:t>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932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6F886933" w14:textId="77777777" w:rsidR="008F47DB" w:rsidRPr="00016E0B" w:rsidRDefault="008F47DB">
            <w:pPr>
              <w:pStyle w:val="BodyLarge"/>
              <w:tabs>
                <w:tab w:val="left" w:pos="612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Cash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  <w:p w14:paraId="6F886934" w14:textId="77777777" w:rsidR="008F47DB" w:rsidRPr="00016E0B" w:rsidRDefault="008F47DB">
            <w:pPr>
              <w:pStyle w:val="BodyLarge"/>
              <w:tabs>
                <w:tab w:val="left" w:pos="612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Common Stock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935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F886936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101</w:t>
            </w:r>
          </w:p>
          <w:p w14:paraId="6F886937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311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938" w14:textId="77777777" w:rsidR="008F47DB" w:rsidRPr="00016E0B" w:rsidRDefault="008F47DB">
            <w:pPr>
              <w:pStyle w:val="BodyLarge"/>
              <w:ind w:left="-129" w:right="-65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886939" w14:textId="77777777" w:rsidR="008F47DB" w:rsidRPr="00016E0B" w:rsidRDefault="008F47DB">
            <w:pPr>
              <w:pStyle w:val="BodyLarge"/>
              <w:ind w:left="-108" w:right="27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13,000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93A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F88693B" w14:textId="77777777" w:rsidR="008F47DB" w:rsidRPr="00016E0B" w:rsidRDefault="008F47DB">
            <w:pPr>
              <w:pStyle w:val="BodyLarge"/>
              <w:ind w:right="54"/>
              <w:jc w:val="right"/>
              <w:rPr>
                <w:rFonts w:ascii="Liberation Sans" w:hAnsi="Liberation Sans" w:cs="Liberation Sans"/>
              </w:rPr>
            </w:pPr>
          </w:p>
          <w:p w14:paraId="6F88693C" w14:textId="77777777" w:rsidR="008F47DB" w:rsidRPr="00016E0B" w:rsidRDefault="008F47DB">
            <w:pPr>
              <w:pStyle w:val="BodyLarge"/>
              <w:ind w:right="54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13,000</w:t>
            </w:r>
          </w:p>
        </w:tc>
      </w:tr>
      <w:tr w:rsidR="008F47DB" w:rsidRPr="00016E0B" w14:paraId="6F886947" w14:textId="77777777"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6F88693E" w14:textId="77777777" w:rsidR="008F47DB" w:rsidRPr="00016E0B" w:rsidRDefault="008F47DB">
            <w:pPr>
              <w:pStyle w:val="BodyLarge"/>
              <w:tabs>
                <w:tab w:val="right" w:pos="897"/>
              </w:tabs>
              <w:ind w:left="-101" w:right="-108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93F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6F886940" w14:textId="77777777" w:rsidR="008F47DB" w:rsidRPr="00016E0B" w:rsidRDefault="008F47DB">
            <w:pPr>
              <w:pStyle w:val="BodyLarge"/>
              <w:tabs>
                <w:tab w:val="left" w:pos="612"/>
                <w:tab w:val="right" w:leader="dot" w:pos="4752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941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F886942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943" w14:textId="77777777" w:rsidR="008F47DB" w:rsidRPr="00016E0B" w:rsidRDefault="008F47DB">
            <w:pPr>
              <w:pStyle w:val="BodyLarge"/>
              <w:ind w:left="-129" w:right="-65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886944" w14:textId="77777777" w:rsidR="008F47DB" w:rsidRPr="00016E0B" w:rsidRDefault="008F47DB">
            <w:pPr>
              <w:pStyle w:val="BodyLarge"/>
              <w:ind w:left="-108" w:right="27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945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F886946" w14:textId="77777777" w:rsidR="008F47DB" w:rsidRPr="00016E0B" w:rsidRDefault="008F47DB">
            <w:pPr>
              <w:pStyle w:val="BodyLarge"/>
              <w:ind w:right="54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 w14:paraId="6F886958" w14:textId="77777777"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6F886948" w14:textId="77777777" w:rsidR="008F47DB" w:rsidRPr="00016E0B" w:rsidRDefault="008F47DB">
            <w:pPr>
              <w:pStyle w:val="BodyLarge"/>
              <w:tabs>
                <w:tab w:val="right" w:pos="897"/>
                <w:tab w:val="right" w:pos="987"/>
              </w:tabs>
              <w:ind w:left="-101" w:right="-108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949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6F88694A" w14:textId="77777777" w:rsidR="008F47DB" w:rsidRPr="00016E0B" w:rsidRDefault="008F47DB">
            <w:pPr>
              <w:pStyle w:val="BodyLarge"/>
              <w:tabs>
                <w:tab w:val="left" w:pos="612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Equipment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  <w:p w14:paraId="6F88694B" w14:textId="77777777" w:rsidR="008F47DB" w:rsidRPr="00016E0B" w:rsidRDefault="008F47DB">
            <w:pPr>
              <w:pStyle w:val="BodyLarge"/>
              <w:tabs>
                <w:tab w:val="left" w:pos="612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Cash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  <w:p w14:paraId="6F88694C" w14:textId="77777777" w:rsidR="008F47DB" w:rsidRPr="00016E0B" w:rsidRDefault="008F47DB">
            <w:pPr>
              <w:pStyle w:val="BodyLarge"/>
              <w:tabs>
                <w:tab w:val="left" w:pos="612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Accounts Payable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94D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F88694E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157</w:t>
            </w:r>
          </w:p>
          <w:p w14:paraId="6F88694F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101</w:t>
            </w:r>
          </w:p>
          <w:p w14:paraId="6F886950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201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951" w14:textId="77777777" w:rsidR="008F47DB" w:rsidRPr="00016E0B" w:rsidRDefault="008F47DB">
            <w:pPr>
              <w:pStyle w:val="BodyLarge"/>
              <w:ind w:left="-129" w:right="-65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886952" w14:textId="77777777" w:rsidR="008F47DB" w:rsidRPr="00016E0B" w:rsidRDefault="008F47DB">
            <w:pPr>
              <w:pStyle w:val="BodyLarge"/>
              <w:ind w:left="-108" w:right="27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14,000</w:t>
            </w:r>
          </w:p>
          <w:p w14:paraId="6F886953" w14:textId="77777777" w:rsidR="008F47DB" w:rsidRPr="00016E0B" w:rsidRDefault="008F47DB">
            <w:pPr>
              <w:pStyle w:val="BodyLarge"/>
              <w:ind w:left="-108" w:right="27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954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F886955" w14:textId="77777777" w:rsidR="008F47DB" w:rsidRPr="00016E0B" w:rsidRDefault="008F47DB">
            <w:pPr>
              <w:pStyle w:val="BodyLarge"/>
              <w:ind w:right="54"/>
              <w:jc w:val="right"/>
              <w:rPr>
                <w:rFonts w:ascii="Liberation Sans" w:hAnsi="Liberation Sans" w:cs="Liberation Sans"/>
              </w:rPr>
            </w:pPr>
          </w:p>
          <w:p w14:paraId="6F886956" w14:textId="77777777" w:rsidR="008F47DB" w:rsidRPr="00016E0B" w:rsidRDefault="008F47DB">
            <w:pPr>
              <w:pStyle w:val="BodyLarge"/>
              <w:ind w:right="54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4,000</w:t>
            </w:r>
          </w:p>
          <w:p w14:paraId="6F886957" w14:textId="77777777" w:rsidR="008F47DB" w:rsidRPr="00016E0B" w:rsidRDefault="008F47DB">
            <w:pPr>
              <w:pStyle w:val="BodyLarge"/>
              <w:ind w:right="54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10,000</w:t>
            </w:r>
          </w:p>
        </w:tc>
      </w:tr>
      <w:tr w:rsidR="008F47DB" w:rsidRPr="00016E0B" w14:paraId="6F886962" w14:textId="77777777"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6F886959" w14:textId="77777777" w:rsidR="008F47DB" w:rsidRPr="00016E0B" w:rsidRDefault="008F47DB">
            <w:pPr>
              <w:pStyle w:val="BodyLarge"/>
              <w:tabs>
                <w:tab w:val="right" w:pos="897"/>
              </w:tabs>
              <w:ind w:left="-101" w:right="-108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95A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6F88695B" w14:textId="77777777" w:rsidR="008F47DB" w:rsidRPr="00016E0B" w:rsidRDefault="008F47DB">
            <w:pPr>
              <w:pStyle w:val="BodyLarge"/>
              <w:tabs>
                <w:tab w:val="left" w:pos="612"/>
                <w:tab w:val="right" w:leader="dot" w:pos="4752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95C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F88695D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95E" w14:textId="77777777" w:rsidR="008F47DB" w:rsidRPr="00016E0B" w:rsidRDefault="008F47DB">
            <w:pPr>
              <w:pStyle w:val="BodyLarge"/>
              <w:ind w:left="-129" w:right="-65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88695F" w14:textId="77777777" w:rsidR="008F47DB" w:rsidRPr="00016E0B" w:rsidRDefault="008F47DB">
            <w:pPr>
              <w:pStyle w:val="BodyLarge"/>
              <w:ind w:left="-108" w:right="27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960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F886961" w14:textId="77777777" w:rsidR="008F47DB" w:rsidRPr="00016E0B" w:rsidRDefault="008F47DB">
            <w:pPr>
              <w:pStyle w:val="BodyLarge"/>
              <w:ind w:right="54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 w14:paraId="6F88696F" w14:textId="77777777"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6F886963" w14:textId="77777777" w:rsidR="008F47DB" w:rsidRPr="00016E0B" w:rsidRDefault="008F47DB">
            <w:pPr>
              <w:pStyle w:val="BodyLarge"/>
              <w:tabs>
                <w:tab w:val="right" w:pos="897"/>
              </w:tabs>
              <w:ind w:left="-101" w:right="-108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25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964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6F886965" w14:textId="77777777" w:rsidR="008F47DB" w:rsidRPr="00016E0B" w:rsidRDefault="008F47DB">
            <w:pPr>
              <w:pStyle w:val="BodyLarge"/>
              <w:tabs>
                <w:tab w:val="left" w:pos="612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Accounts Payable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  <w:p w14:paraId="6F886966" w14:textId="77777777" w:rsidR="008F47DB" w:rsidRPr="00016E0B" w:rsidRDefault="008F47DB">
            <w:pPr>
              <w:pStyle w:val="BodyLarge"/>
              <w:tabs>
                <w:tab w:val="left" w:pos="612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Cash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967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F886968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201</w:t>
            </w:r>
          </w:p>
          <w:p w14:paraId="6F886969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101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96A" w14:textId="77777777" w:rsidR="008F47DB" w:rsidRPr="00016E0B" w:rsidRDefault="008F47DB">
            <w:pPr>
              <w:pStyle w:val="BodyLarge"/>
              <w:ind w:left="-129" w:right="-65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88696B" w14:textId="77777777" w:rsidR="008F47DB" w:rsidRPr="00016E0B" w:rsidRDefault="008F47DB">
            <w:pPr>
              <w:pStyle w:val="BodyLarge"/>
              <w:ind w:left="-108" w:right="27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5,000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96C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F88696D" w14:textId="77777777" w:rsidR="008F47DB" w:rsidRPr="00016E0B" w:rsidRDefault="008F47DB">
            <w:pPr>
              <w:pStyle w:val="BodyLarge"/>
              <w:ind w:right="54"/>
              <w:jc w:val="right"/>
              <w:rPr>
                <w:rFonts w:ascii="Liberation Sans" w:hAnsi="Liberation Sans" w:cs="Liberation Sans"/>
              </w:rPr>
            </w:pPr>
          </w:p>
          <w:p w14:paraId="6F88696E" w14:textId="77777777" w:rsidR="008F47DB" w:rsidRPr="00016E0B" w:rsidRDefault="008F47DB">
            <w:pPr>
              <w:pStyle w:val="BodyLarge"/>
              <w:ind w:right="54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5,000</w:t>
            </w:r>
          </w:p>
        </w:tc>
      </w:tr>
      <w:tr w:rsidR="008F47DB" w:rsidRPr="00016E0B" w14:paraId="6F886979" w14:textId="77777777"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6F886970" w14:textId="77777777" w:rsidR="008F47DB" w:rsidRPr="00016E0B" w:rsidRDefault="008F47DB">
            <w:pPr>
              <w:pStyle w:val="BodyLarge"/>
              <w:tabs>
                <w:tab w:val="right" w:pos="897"/>
              </w:tabs>
              <w:ind w:left="-101" w:right="-108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971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6F886972" w14:textId="77777777" w:rsidR="008F47DB" w:rsidRPr="00016E0B" w:rsidRDefault="008F47DB">
            <w:pPr>
              <w:pStyle w:val="BodyLarge"/>
              <w:tabs>
                <w:tab w:val="left" w:pos="612"/>
                <w:tab w:val="right" w:leader="dot" w:pos="4752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973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F886974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975" w14:textId="77777777" w:rsidR="008F47DB" w:rsidRPr="00016E0B" w:rsidRDefault="008F47DB">
            <w:pPr>
              <w:pStyle w:val="BodyLarge"/>
              <w:ind w:left="-129" w:right="-65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886976" w14:textId="77777777" w:rsidR="008F47DB" w:rsidRPr="00016E0B" w:rsidRDefault="008F47DB">
            <w:pPr>
              <w:pStyle w:val="BodyLarge"/>
              <w:ind w:left="-108" w:right="27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977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F886978" w14:textId="77777777" w:rsidR="008F47DB" w:rsidRPr="00016E0B" w:rsidRDefault="008F47DB">
            <w:pPr>
              <w:pStyle w:val="BodyLarge"/>
              <w:ind w:right="54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47DB" w:rsidRPr="00016E0B" w14:paraId="6F886987" w14:textId="77777777"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6F88697A" w14:textId="77777777" w:rsidR="008F47DB" w:rsidRPr="00016E0B" w:rsidRDefault="008F47DB">
            <w:pPr>
              <w:pStyle w:val="BodyLarge"/>
              <w:tabs>
                <w:tab w:val="right" w:pos="897"/>
              </w:tabs>
              <w:ind w:left="-101" w:right="-108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30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97B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6F88697C" w14:textId="77777777" w:rsidR="008F47DB" w:rsidRPr="00016E0B" w:rsidRDefault="008F47DB">
            <w:pPr>
              <w:pStyle w:val="BodyLarge"/>
              <w:tabs>
                <w:tab w:val="left" w:pos="612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Dividends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  <w:p w14:paraId="6F88697D" w14:textId="77777777" w:rsidR="008F47DB" w:rsidRPr="00016E0B" w:rsidRDefault="008F47DB">
            <w:pPr>
              <w:pStyle w:val="BodyLarge"/>
              <w:tabs>
                <w:tab w:val="left" w:pos="612"/>
                <w:tab w:val="right" w:leader="dot" w:pos="4752"/>
              </w:tabs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ab/>
              <w:t>Cash</w:t>
            </w:r>
            <w:r w:rsidRPr="00016E0B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97E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F88697F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332</w:t>
            </w:r>
          </w:p>
          <w:p w14:paraId="6F886980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101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981" w14:textId="77777777" w:rsidR="008F47DB" w:rsidRPr="00016E0B" w:rsidRDefault="008F47DB">
            <w:pPr>
              <w:pStyle w:val="BodyLarge"/>
              <w:ind w:left="-129" w:right="-65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886982" w14:textId="77777777" w:rsidR="008F47DB" w:rsidRPr="00016E0B" w:rsidRDefault="008F47DB">
            <w:pPr>
              <w:pStyle w:val="BodyLarge"/>
              <w:ind w:left="-108" w:right="27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800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983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  <w:p w14:paraId="6F886984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F886985" w14:textId="77777777" w:rsidR="008F47DB" w:rsidRPr="00016E0B" w:rsidRDefault="008F47DB">
            <w:pPr>
              <w:pStyle w:val="BodyLarge"/>
              <w:ind w:right="54"/>
              <w:jc w:val="right"/>
              <w:rPr>
                <w:rFonts w:ascii="Liberation Sans" w:hAnsi="Liberation Sans" w:cs="Liberation Sans"/>
              </w:rPr>
            </w:pPr>
          </w:p>
          <w:p w14:paraId="6F886986" w14:textId="77777777" w:rsidR="008F47DB" w:rsidRPr="00016E0B" w:rsidRDefault="008F47DB">
            <w:pPr>
              <w:pStyle w:val="BodyLarge"/>
              <w:ind w:right="54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800</w:t>
            </w:r>
          </w:p>
        </w:tc>
      </w:tr>
      <w:tr w:rsidR="008F47DB" w:rsidRPr="00016E0B" w14:paraId="6F886991" w14:textId="77777777"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6F886988" w14:textId="77777777" w:rsidR="008F47DB" w:rsidRPr="00016E0B" w:rsidRDefault="008F47DB">
            <w:pPr>
              <w:pStyle w:val="BodyLarge"/>
              <w:tabs>
                <w:tab w:val="right" w:pos="897"/>
              </w:tabs>
              <w:ind w:left="-101" w:right="-108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989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6F88698A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8698B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F88698C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98D" w14:textId="77777777" w:rsidR="008F47DB" w:rsidRPr="00016E0B" w:rsidRDefault="008F47DB">
            <w:pPr>
              <w:pStyle w:val="BodyLarge"/>
              <w:ind w:left="-129" w:right="-65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88698E" w14:textId="77777777" w:rsidR="008F47DB" w:rsidRPr="00016E0B" w:rsidRDefault="008F47DB">
            <w:pPr>
              <w:pStyle w:val="BodyLarge"/>
              <w:ind w:left="-108" w:right="27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88698F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F886990" w14:textId="77777777" w:rsidR="008F47DB" w:rsidRPr="00016E0B" w:rsidRDefault="008F47DB">
            <w:pPr>
              <w:pStyle w:val="BodyLarge"/>
              <w:ind w:right="54"/>
              <w:jc w:val="right"/>
              <w:rPr>
                <w:rFonts w:ascii="Liberation Sans" w:hAnsi="Liberation Sans" w:cs="Liberation Sans"/>
              </w:rPr>
            </w:pPr>
          </w:p>
        </w:tc>
      </w:tr>
    </w:tbl>
    <w:p w14:paraId="6F886992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14:paraId="6F886993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br w:type="page"/>
      </w:r>
      <w:r w:rsidRPr="00016E0B">
        <w:rPr>
          <w:rFonts w:ascii="Liberation Sans" w:hAnsi="Liberation Sans" w:cs="Liberation Sans"/>
        </w:rPr>
        <w:lastRenderedPageBreak/>
        <w:t>EXERCISE 2-12B (Continued)</w:t>
      </w:r>
    </w:p>
    <w:p w14:paraId="6F886994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14:paraId="6F886995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(b)</w:t>
      </w:r>
    </w:p>
    <w:p w14:paraId="6F886996" w14:textId="77777777" w:rsidR="008F47DB" w:rsidRPr="00016E0B" w:rsidRDefault="008F47DB">
      <w:pPr>
        <w:pStyle w:val="BodyLarge"/>
        <w:spacing w:line="240" w:lineRule="exact"/>
        <w:rPr>
          <w:rFonts w:ascii="Liberation Sans" w:hAnsi="Liberation Sans" w:cs="Liberation Sans"/>
        </w:rPr>
      </w:pPr>
    </w:p>
    <w:p w14:paraId="6F886997" w14:textId="77777777" w:rsidR="008F47DB" w:rsidRPr="00016E0B" w:rsidRDefault="008F47DB">
      <w:pPr>
        <w:pStyle w:val="BodyLarge"/>
        <w:tabs>
          <w:tab w:val="center" w:pos="4965"/>
          <w:tab w:val="right" w:pos="9940"/>
        </w:tabs>
        <w:spacing w:after="40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Cash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No. 101</w:t>
      </w: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1260"/>
        <w:gridCol w:w="236"/>
        <w:gridCol w:w="2905"/>
        <w:gridCol w:w="400"/>
        <w:gridCol w:w="685"/>
        <w:gridCol w:w="400"/>
        <w:gridCol w:w="1012"/>
        <w:gridCol w:w="400"/>
        <w:gridCol w:w="1012"/>
        <w:gridCol w:w="345"/>
        <w:gridCol w:w="1285"/>
      </w:tblGrid>
      <w:tr w:rsidR="008F47DB" w:rsidRPr="00016E0B" w14:paraId="6F8869A3" w14:textId="77777777">
        <w:tc>
          <w:tcPr>
            <w:tcW w:w="126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6F886998" w14:textId="77777777" w:rsidR="008F47DB" w:rsidRPr="00016E0B" w:rsidRDefault="008F47DB">
            <w:pPr>
              <w:pStyle w:val="BodyLarge"/>
              <w:tabs>
                <w:tab w:val="right" w:pos="1060"/>
              </w:tabs>
              <w:spacing w:before="40" w:after="40"/>
              <w:ind w:left="-101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Date</w:t>
            </w:r>
          </w:p>
        </w:tc>
        <w:tc>
          <w:tcPr>
            <w:tcW w:w="236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6F886999" w14:textId="77777777"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6F88699A" w14:textId="77777777"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Explanation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6F88699B" w14:textId="77777777"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6F88699C" w14:textId="77777777" w:rsidR="008F47DB" w:rsidRPr="00016E0B" w:rsidRDefault="008F47DB">
            <w:pPr>
              <w:pStyle w:val="BodyLarge"/>
              <w:spacing w:before="40" w:after="40"/>
              <w:ind w:left="-124" w:right="-127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Ref.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6F88699D" w14:textId="77777777" w:rsidR="008F47DB" w:rsidRPr="00016E0B" w:rsidRDefault="008F47DB">
            <w:pPr>
              <w:pStyle w:val="BodyLarge"/>
              <w:spacing w:before="40" w:after="40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6F88699E" w14:textId="77777777" w:rsidR="008F47DB" w:rsidRPr="00016E0B" w:rsidRDefault="008F47DB">
            <w:pPr>
              <w:pStyle w:val="BodyLarge"/>
              <w:spacing w:before="40" w:after="40"/>
              <w:ind w:left="-24" w:right="-110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Debit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6F88699F" w14:textId="77777777" w:rsidR="008F47DB" w:rsidRPr="00016E0B" w:rsidRDefault="008F47DB">
            <w:pPr>
              <w:pStyle w:val="BodyLarge"/>
              <w:spacing w:before="40" w:after="40"/>
              <w:ind w:left="-129" w:right="-65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6F8869A0" w14:textId="77777777" w:rsidR="008F47DB" w:rsidRPr="00016E0B" w:rsidRDefault="008F47DB">
            <w:pPr>
              <w:pStyle w:val="BodyLarge"/>
              <w:spacing w:before="40" w:after="40"/>
              <w:ind w:left="-129" w:right="-65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Credit</w:t>
            </w: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6F8869A1" w14:textId="77777777" w:rsidR="008F47DB" w:rsidRPr="00016E0B" w:rsidRDefault="008F47DB">
            <w:pPr>
              <w:pStyle w:val="BodyLarge"/>
              <w:spacing w:before="40" w:after="40"/>
              <w:ind w:left="-129" w:right="-65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6F8869A2" w14:textId="77777777" w:rsidR="008F47DB" w:rsidRPr="00016E0B" w:rsidRDefault="008F47DB">
            <w:pPr>
              <w:pStyle w:val="BodyLarge"/>
              <w:spacing w:before="40" w:after="40"/>
              <w:ind w:left="-129" w:right="-83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Balance</w:t>
            </w:r>
          </w:p>
        </w:tc>
      </w:tr>
      <w:tr w:rsidR="008F47DB" w:rsidRPr="00016E0B" w14:paraId="6F8869AF" w14:textId="77777777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F8869A4" w14:textId="77777777" w:rsidR="008F47DB" w:rsidRPr="00016E0B" w:rsidRDefault="008F47DB">
            <w:pPr>
              <w:pStyle w:val="BodyLarge"/>
              <w:tabs>
                <w:tab w:val="right" w:pos="1060"/>
              </w:tabs>
              <w:ind w:left="-93" w:right="-107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Sept. 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F8869A5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</w:tcPr>
          <w:p w14:paraId="6F8869A6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14:paraId="6F8869A7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6F8869A8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J1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14:paraId="6F8869A9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14:paraId="6F8869AA" w14:textId="77777777" w:rsidR="008F47DB" w:rsidRPr="00016E0B" w:rsidRDefault="008F47DB">
            <w:pPr>
              <w:pStyle w:val="BodyLarge"/>
              <w:ind w:left="-129" w:right="-65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13,000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14:paraId="6F8869AB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14:paraId="6F8869AC" w14:textId="77777777" w:rsidR="008F47DB" w:rsidRPr="00016E0B" w:rsidRDefault="008F47DB">
            <w:pPr>
              <w:pStyle w:val="BodyLarge"/>
              <w:ind w:right="-3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6F8869AD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14:paraId="6F8869AE" w14:textId="77777777" w:rsidR="008F47DB" w:rsidRPr="00016E0B" w:rsidRDefault="008F47DB">
            <w:pPr>
              <w:pStyle w:val="BodyLarge"/>
              <w:ind w:right="-83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13,000</w:t>
            </w:r>
          </w:p>
        </w:tc>
      </w:tr>
      <w:tr w:rsidR="008F47DB" w:rsidRPr="00016E0B" w14:paraId="6F8869BB" w14:textId="77777777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F8869B0" w14:textId="77777777" w:rsidR="008F47DB" w:rsidRPr="00016E0B" w:rsidRDefault="008F47DB">
            <w:pPr>
              <w:pStyle w:val="BodyLarge"/>
              <w:tabs>
                <w:tab w:val="right" w:pos="960"/>
              </w:tabs>
              <w:ind w:left="-93" w:right="219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F8869B1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</w:tcPr>
          <w:p w14:paraId="6F8869B2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14:paraId="6F8869B3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6F8869B4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J1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14:paraId="6F8869B5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14:paraId="6F8869B6" w14:textId="77777777" w:rsidR="008F47DB" w:rsidRPr="00016E0B" w:rsidRDefault="008F47DB">
            <w:pPr>
              <w:pStyle w:val="BodyLarge"/>
              <w:ind w:left="-129" w:right="-65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14:paraId="6F8869B7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14:paraId="6F8869B8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4,000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6F8869B9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14:paraId="6F8869BA" w14:textId="77777777" w:rsidR="008F47DB" w:rsidRPr="00016E0B" w:rsidRDefault="008F47DB">
            <w:pPr>
              <w:pStyle w:val="BodyLarge"/>
              <w:ind w:right="-83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9,000</w:t>
            </w:r>
          </w:p>
        </w:tc>
      </w:tr>
      <w:tr w:rsidR="008F47DB" w:rsidRPr="00016E0B" w14:paraId="6F8869C7" w14:textId="77777777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F8869BC" w14:textId="77777777" w:rsidR="008F47DB" w:rsidRPr="00016E0B" w:rsidRDefault="008F47DB">
            <w:pPr>
              <w:pStyle w:val="BodyLarge"/>
              <w:tabs>
                <w:tab w:val="right" w:pos="960"/>
              </w:tabs>
              <w:ind w:left="-93" w:right="228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25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F8869BD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</w:tcPr>
          <w:p w14:paraId="6F8869BE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14:paraId="6F8869BF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6F8869C0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J1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14:paraId="6F8869C1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14:paraId="6F8869C2" w14:textId="77777777" w:rsidR="008F47DB" w:rsidRPr="00016E0B" w:rsidRDefault="008F47DB">
            <w:pPr>
              <w:pStyle w:val="BodyLarge"/>
              <w:ind w:left="-129" w:right="-65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14:paraId="6F8869C3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14:paraId="6F8869C4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5,000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6F8869C5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14:paraId="6F8869C6" w14:textId="77777777" w:rsidR="008F47DB" w:rsidRPr="00016E0B" w:rsidRDefault="008F47DB">
            <w:pPr>
              <w:pStyle w:val="BodyLarge"/>
              <w:ind w:right="-83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4,000</w:t>
            </w:r>
          </w:p>
        </w:tc>
      </w:tr>
      <w:tr w:rsidR="008F47DB" w:rsidRPr="00016E0B" w14:paraId="6F8869D3" w14:textId="77777777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F8869C8" w14:textId="77777777" w:rsidR="008F47DB" w:rsidRPr="00016E0B" w:rsidRDefault="008F47DB">
            <w:pPr>
              <w:pStyle w:val="BodyLarge"/>
              <w:tabs>
                <w:tab w:val="right" w:pos="960"/>
              </w:tabs>
              <w:ind w:left="-93" w:right="228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30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F8869C9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</w:tcPr>
          <w:p w14:paraId="6F8869CA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14:paraId="6F8869CB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6F8869CC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J1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14:paraId="6F8869CD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14:paraId="6F8869CE" w14:textId="77777777" w:rsidR="008F47DB" w:rsidRPr="00016E0B" w:rsidRDefault="008F47DB">
            <w:pPr>
              <w:pStyle w:val="BodyLarge"/>
              <w:ind w:left="-129" w:right="-65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14:paraId="6F8869CF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14:paraId="6F8869D0" w14:textId="77777777" w:rsidR="008F47DB" w:rsidRPr="00016E0B" w:rsidRDefault="008F47DB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 xml:space="preserve">   800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6F8869D1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14:paraId="6F8869D2" w14:textId="77777777" w:rsidR="008F47DB" w:rsidRPr="00016E0B" w:rsidRDefault="008F47DB">
            <w:pPr>
              <w:pStyle w:val="BodyLarge"/>
              <w:ind w:right="-83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3,200</w:t>
            </w:r>
          </w:p>
        </w:tc>
      </w:tr>
    </w:tbl>
    <w:p w14:paraId="6F8869D4" w14:textId="77777777" w:rsidR="008F47DB" w:rsidRPr="00016E0B" w:rsidRDefault="008F47DB">
      <w:pPr>
        <w:pStyle w:val="BodyLarge"/>
        <w:tabs>
          <w:tab w:val="right" w:pos="1060"/>
        </w:tabs>
        <w:rPr>
          <w:rFonts w:ascii="Liberation Sans" w:hAnsi="Liberation Sans" w:cs="Liberation Sans"/>
        </w:rPr>
      </w:pPr>
    </w:p>
    <w:p w14:paraId="6F8869D5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14:paraId="6F8869D6" w14:textId="77777777" w:rsidR="008F47DB" w:rsidRPr="00016E0B" w:rsidRDefault="008F47DB">
      <w:pPr>
        <w:pStyle w:val="BodyLarge"/>
        <w:tabs>
          <w:tab w:val="center" w:pos="4965"/>
          <w:tab w:val="right" w:pos="9940"/>
        </w:tabs>
        <w:spacing w:after="40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Equipment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No. 157</w:t>
      </w: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1260"/>
        <w:gridCol w:w="236"/>
        <w:gridCol w:w="2905"/>
        <w:gridCol w:w="400"/>
        <w:gridCol w:w="685"/>
        <w:gridCol w:w="400"/>
        <w:gridCol w:w="1012"/>
        <w:gridCol w:w="400"/>
        <w:gridCol w:w="1012"/>
        <w:gridCol w:w="345"/>
        <w:gridCol w:w="1285"/>
      </w:tblGrid>
      <w:tr w:rsidR="008F47DB" w:rsidRPr="00016E0B" w14:paraId="6F8869E2" w14:textId="77777777"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9D7" w14:textId="77777777" w:rsidR="008F47DB" w:rsidRPr="00016E0B" w:rsidRDefault="008F47DB">
            <w:pPr>
              <w:pStyle w:val="BodyLarge"/>
              <w:tabs>
                <w:tab w:val="right" w:pos="1060"/>
              </w:tabs>
              <w:spacing w:before="40" w:after="40"/>
              <w:ind w:left="-101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Date</w:t>
            </w:r>
          </w:p>
        </w:tc>
        <w:tc>
          <w:tcPr>
            <w:tcW w:w="2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9D8" w14:textId="77777777"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9D9" w14:textId="77777777"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Explanation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9DA" w14:textId="77777777"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9DB" w14:textId="77777777" w:rsidR="008F47DB" w:rsidRPr="00016E0B" w:rsidRDefault="008F47DB">
            <w:pPr>
              <w:pStyle w:val="BodyLarge"/>
              <w:spacing w:before="40" w:after="40"/>
              <w:ind w:left="-124" w:right="-127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Ref.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9DC" w14:textId="77777777" w:rsidR="008F47DB" w:rsidRPr="00016E0B" w:rsidRDefault="008F47DB">
            <w:pPr>
              <w:pStyle w:val="BodyLarge"/>
              <w:spacing w:before="40" w:after="40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9DD" w14:textId="77777777" w:rsidR="008F47DB" w:rsidRPr="00016E0B" w:rsidRDefault="008F47DB">
            <w:pPr>
              <w:pStyle w:val="BodyLarge"/>
              <w:spacing w:before="40" w:after="40"/>
              <w:ind w:left="-24" w:right="-110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Debit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9DE" w14:textId="77777777" w:rsidR="008F47DB" w:rsidRPr="00016E0B" w:rsidRDefault="008F47DB">
            <w:pPr>
              <w:pStyle w:val="BodyLarge"/>
              <w:spacing w:before="40" w:after="40"/>
              <w:ind w:left="-129" w:right="-65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9DF" w14:textId="77777777" w:rsidR="008F47DB" w:rsidRPr="00016E0B" w:rsidRDefault="008F47DB">
            <w:pPr>
              <w:pStyle w:val="BodyLarge"/>
              <w:spacing w:before="40" w:after="40"/>
              <w:ind w:left="-129" w:right="-65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Credit</w:t>
            </w: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9E0" w14:textId="77777777" w:rsidR="008F47DB" w:rsidRPr="00016E0B" w:rsidRDefault="008F47DB">
            <w:pPr>
              <w:pStyle w:val="BodyLarge"/>
              <w:spacing w:before="40" w:after="40"/>
              <w:ind w:left="-129" w:right="-65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9E1" w14:textId="77777777" w:rsidR="008F47DB" w:rsidRPr="00016E0B" w:rsidRDefault="008F47DB">
            <w:pPr>
              <w:pStyle w:val="BodyLarge"/>
              <w:spacing w:before="40" w:after="40"/>
              <w:ind w:left="-129" w:right="-83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Balance</w:t>
            </w:r>
          </w:p>
        </w:tc>
      </w:tr>
      <w:tr w:rsidR="008F47DB" w:rsidRPr="00016E0B" w14:paraId="6F8869EE" w14:textId="77777777">
        <w:tc>
          <w:tcPr>
            <w:tcW w:w="12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9E3" w14:textId="77777777" w:rsidR="008F47DB" w:rsidRPr="00016E0B" w:rsidRDefault="008F47DB">
            <w:pPr>
              <w:pStyle w:val="BodyLarge"/>
              <w:tabs>
                <w:tab w:val="right" w:pos="1060"/>
              </w:tabs>
              <w:ind w:left="-93" w:right="-107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Sept. 5</w:t>
            </w:r>
          </w:p>
        </w:tc>
        <w:tc>
          <w:tcPr>
            <w:tcW w:w="2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9E4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9E5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9E6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9E7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J1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9E8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9E9" w14:textId="77777777" w:rsidR="008F47DB" w:rsidRPr="00016E0B" w:rsidRDefault="008F47DB">
            <w:pPr>
              <w:pStyle w:val="BodyLarge"/>
              <w:ind w:left="-129" w:right="-65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14,000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9EA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9EB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9EC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9ED" w14:textId="77777777" w:rsidR="008F47DB" w:rsidRPr="00016E0B" w:rsidRDefault="008F47DB">
            <w:pPr>
              <w:pStyle w:val="BodyLarge"/>
              <w:ind w:right="-83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14,000</w:t>
            </w:r>
          </w:p>
        </w:tc>
      </w:tr>
    </w:tbl>
    <w:p w14:paraId="6F8869EF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14:paraId="6F8869F0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14:paraId="6F8869F1" w14:textId="77777777" w:rsidR="008F47DB" w:rsidRPr="00016E0B" w:rsidRDefault="008F47DB">
      <w:pPr>
        <w:pStyle w:val="BodyLarge"/>
        <w:tabs>
          <w:tab w:val="center" w:pos="4965"/>
          <w:tab w:val="right" w:pos="9940"/>
        </w:tabs>
        <w:spacing w:after="40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Accounts Payable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No. 201</w:t>
      </w: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1260"/>
        <w:gridCol w:w="236"/>
        <w:gridCol w:w="2905"/>
        <w:gridCol w:w="400"/>
        <w:gridCol w:w="685"/>
        <w:gridCol w:w="400"/>
        <w:gridCol w:w="1012"/>
        <w:gridCol w:w="400"/>
        <w:gridCol w:w="1012"/>
        <w:gridCol w:w="345"/>
        <w:gridCol w:w="1285"/>
      </w:tblGrid>
      <w:tr w:rsidR="008F47DB" w:rsidRPr="00016E0B" w14:paraId="6F8869FD" w14:textId="77777777"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9F2" w14:textId="77777777" w:rsidR="008F47DB" w:rsidRPr="00016E0B" w:rsidRDefault="008F47DB">
            <w:pPr>
              <w:pStyle w:val="BodyLarge"/>
              <w:tabs>
                <w:tab w:val="right" w:pos="1060"/>
              </w:tabs>
              <w:spacing w:before="40" w:after="40"/>
              <w:ind w:left="-72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Date</w:t>
            </w:r>
          </w:p>
        </w:tc>
        <w:tc>
          <w:tcPr>
            <w:tcW w:w="2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9F3" w14:textId="77777777"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9F4" w14:textId="77777777"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Explanation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9F5" w14:textId="77777777"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9F6" w14:textId="77777777" w:rsidR="008F47DB" w:rsidRPr="00016E0B" w:rsidRDefault="008F47DB">
            <w:pPr>
              <w:pStyle w:val="BodyLarge"/>
              <w:spacing w:before="40" w:after="40"/>
              <w:ind w:left="-124" w:right="-127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Ref.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9F7" w14:textId="77777777" w:rsidR="008F47DB" w:rsidRPr="00016E0B" w:rsidRDefault="008F47DB">
            <w:pPr>
              <w:pStyle w:val="BodyLarge"/>
              <w:spacing w:before="40" w:after="40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9F8" w14:textId="77777777" w:rsidR="008F47DB" w:rsidRPr="00016E0B" w:rsidRDefault="008F47DB">
            <w:pPr>
              <w:pStyle w:val="BodyLarge"/>
              <w:spacing w:before="40" w:after="40"/>
              <w:ind w:left="-24" w:right="-110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Debit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9F9" w14:textId="77777777" w:rsidR="008F47DB" w:rsidRPr="00016E0B" w:rsidRDefault="008F47DB">
            <w:pPr>
              <w:pStyle w:val="BodyLarge"/>
              <w:spacing w:before="40" w:after="40"/>
              <w:ind w:left="-129" w:right="-65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9FA" w14:textId="77777777" w:rsidR="008F47DB" w:rsidRPr="00016E0B" w:rsidRDefault="008F47DB">
            <w:pPr>
              <w:pStyle w:val="BodyLarge"/>
              <w:spacing w:before="40" w:after="40"/>
              <w:ind w:left="-129" w:right="-65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Credit</w:t>
            </w: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9FB" w14:textId="77777777" w:rsidR="008F47DB" w:rsidRPr="00016E0B" w:rsidRDefault="008F47DB">
            <w:pPr>
              <w:pStyle w:val="BodyLarge"/>
              <w:spacing w:before="40" w:after="40"/>
              <w:ind w:left="-129" w:right="-65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9FC" w14:textId="77777777" w:rsidR="008F47DB" w:rsidRPr="00016E0B" w:rsidRDefault="008F47DB">
            <w:pPr>
              <w:pStyle w:val="BodyLarge"/>
              <w:spacing w:before="40" w:after="40"/>
              <w:ind w:left="-129" w:right="-65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Balance</w:t>
            </w:r>
          </w:p>
        </w:tc>
      </w:tr>
      <w:tr w:rsidR="008F47DB" w:rsidRPr="00016E0B" w14:paraId="6F886A09" w14:textId="77777777">
        <w:tc>
          <w:tcPr>
            <w:tcW w:w="12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9FE" w14:textId="77777777" w:rsidR="008F47DB" w:rsidRPr="00016E0B" w:rsidRDefault="008F47DB">
            <w:pPr>
              <w:pStyle w:val="BodyLarge"/>
              <w:tabs>
                <w:tab w:val="right" w:pos="1060"/>
              </w:tabs>
              <w:spacing w:before="40" w:after="40"/>
              <w:ind w:left="-93" w:right="-107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Sept. 5</w:t>
            </w:r>
          </w:p>
        </w:tc>
        <w:tc>
          <w:tcPr>
            <w:tcW w:w="2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9FF" w14:textId="77777777"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A00" w14:textId="77777777"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A01" w14:textId="77777777"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A02" w14:textId="77777777" w:rsidR="008F47DB" w:rsidRPr="00016E0B" w:rsidRDefault="008F47DB">
            <w:pPr>
              <w:pStyle w:val="BodyLarge"/>
              <w:spacing w:before="40" w:after="40"/>
              <w:ind w:left="-124" w:right="-127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J1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A03" w14:textId="77777777" w:rsidR="008F47DB" w:rsidRPr="00016E0B" w:rsidRDefault="008F47DB">
            <w:pPr>
              <w:pStyle w:val="BodyLarge"/>
              <w:spacing w:before="40" w:after="40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A04" w14:textId="77777777" w:rsidR="008F47DB" w:rsidRPr="00016E0B" w:rsidRDefault="008F47DB">
            <w:pPr>
              <w:pStyle w:val="BodyLarge"/>
              <w:spacing w:before="40" w:after="40"/>
              <w:ind w:left="-129" w:right="-65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A05" w14:textId="77777777" w:rsidR="008F47DB" w:rsidRPr="00016E0B" w:rsidRDefault="008F47DB">
            <w:pPr>
              <w:pStyle w:val="BodyLarge"/>
              <w:spacing w:before="40" w:after="40"/>
              <w:ind w:left="-129" w:right="-65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A06" w14:textId="77777777" w:rsidR="008F47DB" w:rsidRPr="00016E0B" w:rsidRDefault="008F47DB">
            <w:pPr>
              <w:pStyle w:val="BodyLarge"/>
              <w:spacing w:before="40" w:after="40"/>
              <w:ind w:left="-129" w:right="-3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10,000</w:t>
            </w: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A07" w14:textId="77777777" w:rsidR="008F47DB" w:rsidRPr="00016E0B" w:rsidRDefault="008F47DB">
            <w:pPr>
              <w:pStyle w:val="BodyLarge"/>
              <w:spacing w:before="40" w:after="40"/>
              <w:ind w:left="-129" w:right="-65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A08" w14:textId="77777777" w:rsidR="008F47DB" w:rsidRPr="00016E0B" w:rsidRDefault="008F47DB">
            <w:pPr>
              <w:pStyle w:val="BodyLarge"/>
              <w:spacing w:before="40" w:after="40"/>
              <w:ind w:left="-129" w:right="-65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10,000</w:t>
            </w:r>
          </w:p>
        </w:tc>
      </w:tr>
      <w:tr w:rsidR="008F47DB" w:rsidRPr="00016E0B" w14:paraId="6F886A15" w14:textId="77777777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F886A0A" w14:textId="77777777" w:rsidR="008F47DB" w:rsidRPr="00016E0B" w:rsidRDefault="008F47DB">
            <w:pPr>
              <w:pStyle w:val="BodyLarge"/>
              <w:tabs>
                <w:tab w:val="right" w:pos="1060"/>
              </w:tabs>
              <w:spacing w:before="40" w:after="40"/>
              <w:ind w:right="-107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 xml:space="preserve">       25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F886A0B" w14:textId="77777777"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</w:tcPr>
          <w:p w14:paraId="6F886A0C" w14:textId="77777777"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14:paraId="6F886A0D" w14:textId="77777777"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14:paraId="6F886A0E" w14:textId="77777777" w:rsidR="008F47DB" w:rsidRPr="00016E0B" w:rsidRDefault="008F47DB">
            <w:pPr>
              <w:pStyle w:val="BodyLarge"/>
              <w:spacing w:before="40" w:after="40"/>
              <w:ind w:left="-124" w:right="-127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J1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14:paraId="6F886A0F" w14:textId="77777777" w:rsidR="008F47DB" w:rsidRPr="00016E0B" w:rsidRDefault="008F47DB">
            <w:pPr>
              <w:pStyle w:val="BodyLarge"/>
              <w:spacing w:before="40" w:after="40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14:paraId="6F886A10" w14:textId="77777777" w:rsidR="008F47DB" w:rsidRPr="00016E0B" w:rsidRDefault="008F47DB">
            <w:pPr>
              <w:pStyle w:val="BodyLarge"/>
              <w:spacing w:before="40" w:after="40"/>
              <w:ind w:left="-129" w:right="-65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5,000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14:paraId="6F886A11" w14:textId="77777777" w:rsidR="008F47DB" w:rsidRPr="00016E0B" w:rsidRDefault="008F47DB">
            <w:pPr>
              <w:pStyle w:val="BodyLarge"/>
              <w:spacing w:before="40" w:after="40"/>
              <w:ind w:left="-129" w:right="-65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14:paraId="6F886A12" w14:textId="77777777" w:rsidR="008F47DB" w:rsidRPr="00016E0B" w:rsidRDefault="008F47DB">
            <w:pPr>
              <w:pStyle w:val="BodyLarge"/>
              <w:spacing w:before="40" w:after="40"/>
              <w:ind w:left="-129" w:right="-65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6F886A13" w14:textId="77777777" w:rsidR="008F47DB" w:rsidRPr="00016E0B" w:rsidRDefault="008F47DB">
            <w:pPr>
              <w:pStyle w:val="BodyLarge"/>
              <w:spacing w:before="40" w:after="40"/>
              <w:ind w:left="-129" w:right="-65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14:paraId="6F886A14" w14:textId="77777777" w:rsidR="008F47DB" w:rsidRPr="00016E0B" w:rsidRDefault="008F47DB">
            <w:pPr>
              <w:pStyle w:val="BodyLarge"/>
              <w:spacing w:before="40" w:after="40"/>
              <w:ind w:left="-129" w:right="-65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5,000</w:t>
            </w:r>
          </w:p>
        </w:tc>
      </w:tr>
    </w:tbl>
    <w:p w14:paraId="6F886A16" w14:textId="77777777" w:rsidR="008F47DB" w:rsidRPr="00016E0B" w:rsidRDefault="008F47DB">
      <w:pPr>
        <w:pStyle w:val="BodyLarge"/>
        <w:tabs>
          <w:tab w:val="right" w:pos="1060"/>
        </w:tabs>
        <w:rPr>
          <w:rFonts w:ascii="Liberation Sans" w:hAnsi="Liberation Sans" w:cs="Liberation Sans"/>
        </w:rPr>
      </w:pPr>
    </w:p>
    <w:p w14:paraId="6F886A17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14:paraId="6F886A18" w14:textId="77777777" w:rsidR="008F47DB" w:rsidRPr="00016E0B" w:rsidRDefault="008F47DB">
      <w:pPr>
        <w:pStyle w:val="BodyLarge"/>
        <w:tabs>
          <w:tab w:val="center" w:pos="4965"/>
          <w:tab w:val="right" w:pos="9940"/>
        </w:tabs>
        <w:spacing w:after="40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Common Stock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No. 311</w:t>
      </w: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1260"/>
        <w:gridCol w:w="236"/>
        <w:gridCol w:w="2905"/>
        <w:gridCol w:w="400"/>
        <w:gridCol w:w="685"/>
        <w:gridCol w:w="400"/>
        <w:gridCol w:w="1012"/>
        <w:gridCol w:w="400"/>
        <w:gridCol w:w="1012"/>
        <w:gridCol w:w="345"/>
        <w:gridCol w:w="1285"/>
      </w:tblGrid>
      <w:tr w:rsidR="008F47DB" w:rsidRPr="00016E0B" w14:paraId="6F886A24" w14:textId="77777777"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A19" w14:textId="77777777" w:rsidR="008F47DB" w:rsidRPr="00016E0B" w:rsidRDefault="008F47DB">
            <w:pPr>
              <w:pStyle w:val="BodyLarge"/>
              <w:tabs>
                <w:tab w:val="right" w:pos="1060"/>
              </w:tabs>
              <w:spacing w:before="40" w:after="40"/>
              <w:ind w:left="-101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Date</w:t>
            </w:r>
          </w:p>
        </w:tc>
        <w:tc>
          <w:tcPr>
            <w:tcW w:w="2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A1A" w14:textId="77777777"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A1B" w14:textId="77777777"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Explanation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A1C" w14:textId="77777777"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A1D" w14:textId="77777777" w:rsidR="008F47DB" w:rsidRPr="00016E0B" w:rsidRDefault="008F47DB">
            <w:pPr>
              <w:pStyle w:val="BodyLarge"/>
              <w:spacing w:before="40" w:after="40"/>
              <w:ind w:left="-124" w:right="-127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Ref.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A1E" w14:textId="77777777"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A1F" w14:textId="77777777" w:rsidR="008F47DB" w:rsidRPr="00016E0B" w:rsidRDefault="008F47DB">
            <w:pPr>
              <w:pStyle w:val="BodyLarge"/>
              <w:spacing w:before="40" w:after="40"/>
              <w:ind w:left="-57" w:right="-110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Debit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A20" w14:textId="77777777" w:rsidR="008F47DB" w:rsidRPr="00016E0B" w:rsidRDefault="008F47DB">
            <w:pPr>
              <w:pStyle w:val="BodyLarge"/>
              <w:spacing w:before="40" w:after="40"/>
              <w:ind w:right="-65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A21" w14:textId="77777777" w:rsidR="008F47DB" w:rsidRPr="00016E0B" w:rsidRDefault="008F47DB">
            <w:pPr>
              <w:pStyle w:val="BodyLarge"/>
              <w:spacing w:before="40" w:after="40"/>
              <w:ind w:left="-101" w:right="-65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Credit</w:t>
            </w: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A22" w14:textId="77777777" w:rsidR="008F47DB" w:rsidRPr="00016E0B" w:rsidRDefault="008F47DB">
            <w:pPr>
              <w:pStyle w:val="BodyLarge"/>
              <w:spacing w:before="40" w:after="40"/>
              <w:ind w:right="-65"/>
              <w:rPr>
                <w:rFonts w:ascii="Liberation Sans" w:hAnsi="Liberation Sans" w:cs="Liberation Sans"/>
              </w:rPr>
            </w:pP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A23" w14:textId="77777777" w:rsidR="008F47DB" w:rsidRPr="00016E0B" w:rsidRDefault="008F47DB">
            <w:pPr>
              <w:pStyle w:val="BodyLarge"/>
              <w:spacing w:before="40" w:after="40"/>
              <w:ind w:left="-73" w:right="-65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Balance</w:t>
            </w:r>
          </w:p>
        </w:tc>
      </w:tr>
      <w:tr w:rsidR="008F47DB" w:rsidRPr="00016E0B" w14:paraId="6F886A30" w14:textId="77777777">
        <w:tc>
          <w:tcPr>
            <w:tcW w:w="12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A25" w14:textId="77777777" w:rsidR="008F47DB" w:rsidRPr="00016E0B" w:rsidRDefault="008F47DB">
            <w:pPr>
              <w:pStyle w:val="BodyLarge"/>
              <w:tabs>
                <w:tab w:val="right" w:pos="1060"/>
              </w:tabs>
              <w:ind w:left="-93" w:right="-107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Sept. 1</w:t>
            </w:r>
          </w:p>
        </w:tc>
        <w:tc>
          <w:tcPr>
            <w:tcW w:w="2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A26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A27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A28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A29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J1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A2A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A2B" w14:textId="77777777" w:rsidR="008F47DB" w:rsidRPr="00016E0B" w:rsidRDefault="008F47DB">
            <w:pPr>
              <w:pStyle w:val="BodyLarge"/>
              <w:ind w:right="-65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A2C" w14:textId="77777777" w:rsidR="008F47DB" w:rsidRPr="00016E0B" w:rsidRDefault="008F47DB">
            <w:pPr>
              <w:pStyle w:val="BodyLarge"/>
              <w:ind w:right="-65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A2D" w14:textId="77777777" w:rsidR="008F47DB" w:rsidRPr="00016E0B" w:rsidRDefault="008F47DB">
            <w:pPr>
              <w:pStyle w:val="BodyLarge"/>
              <w:ind w:left="-101" w:right="-3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13,000</w:t>
            </w: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A2E" w14:textId="77777777" w:rsidR="008F47DB" w:rsidRPr="00016E0B" w:rsidRDefault="008F47DB">
            <w:pPr>
              <w:pStyle w:val="BodyLarge"/>
              <w:ind w:right="-65"/>
              <w:rPr>
                <w:rFonts w:ascii="Liberation Sans" w:hAnsi="Liberation Sans" w:cs="Liberation Sans"/>
              </w:rPr>
            </w:pP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A2F" w14:textId="77777777" w:rsidR="008F47DB" w:rsidRPr="00016E0B" w:rsidRDefault="008F47DB">
            <w:pPr>
              <w:pStyle w:val="BodyLarge"/>
              <w:ind w:right="-83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13,000</w:t>
            </w:r>
          </w:p>
        </w:tc>
      </w:tr>
    </w:tbl>
    <w:p w14:paraId="6F886A31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14:paraId="6F886A32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14:paraId="6F886A33" w14:textId="77777777" w:rsidR="008F47DB" w:rsidRPr="00016E0B" w:rsidRDefault="008F47DB">
      <w:pPr>
        <w:pStyle w:val="BodyLarge"/>
        <w:tabs>
          <w:tab w:val="center" w:pos="4965"/>
          <w:tab w:val="right" w:pos="9940"/>
        </w:tabs>
        <w:spacing w:after="40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Dividends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No. 332</w:t>
      </w: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1260"/>
        <w:gridCol w:w="236"/>
        <w:gridCol w:w="2905"/>
        <w:gridCol w:w="400"/>
        <w:gridCol w:w="685"/>
        <w:gridCol w:w="400"/>
        <w:gridCol w:w="1012"/>
        <w:gridCol w:w="400"/>
        <w:gridCol w:w="1012"/>
        <w:gridCol w:w="345"/>
        <w:gridCol w:w="55"/>
        <w:gridCol w:w="1230"/>
      </w:tblGrid>
      <w:tr w:rsidR="008F47DB" w:rsidRPr="00016E0B" w14:paraId="6F886A3F" w14:textId="77777777"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A34" w14:textId="77777777" w:rsidR="008F47DB" w:rsidRPr="00016E0B" w:rsidRDefault="008F47DB">
            <w:pPr>
              <w:pStyle w:val="BodyLarge"/>
              <w:tabs>
                <w:tab w:val="right" w:pos="1060"/>
              </w:tabs>
              <w:spacing w:before="40" w:after="40"/>
              <w:ind w:left="-101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Date</w:t>
            </w:r>
          </w:p>
        </w:tc>
        <w:tc>
          <w:tcPr>
            <w:tcW w:w="2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A35" w14:textId="77777777"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A36" w14:textId="77777777"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Explanation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A37" w14:textId="77777777"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A38" w14:textId="77777777" w:rsidR="008F47DB" w:rsidRPr="00016E0B" w:rsidRDefault="008F47DB">
            <w:pPr>
              <w:pStyle w:val="BodyLarge"/>
              <w:spacing w:before="40" w:after="40"/>
              <w:ind w:left="-124" w:right="-127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Ref.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A39" w14:textId="77777777" w:rsidR="008F47DB" w:rsidRPr="00016E0B" w:rsidRDefault="008F47DB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A3A" w14:textId="77777777" w:rsidR="008F47DB" w:rsidRPr="00016E0B" w:rsidRDefault="008F47DB">
            <w:pPr>
              <w:pStyle w:val="BodyLarge"/>
              <w:spacing w:before="40" w:after="40"/>
              <w:ind w:left="-24" w:right="-110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Debit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A3B" w14:textId="77777777" w:rsidR="008F47DB" w:rsidRPr="00016E0B" w:rsidRDefault="008F47DB">
            <w:pPr>
              <w:pStyle w:val="BodyLarge"/>
              <w:spacing w:before="40" w:after="40"/>
              <w:ind w:right="-65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A3C" w14:textId="77777777" w:rsidR="008F47DB" w:rsidRPr="00016E0B" w:rsidRDefault="008F47DB">
            <w:pPr>
              <w:pStyle w:val="BodyLarge"/>
              <w:spacing w:before="40" w:after="40"/>
              <w:ind w:left="-101" w:right="-65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Credit</w:t>
            </w: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A3D" w14:textId="77777777" w:rsidR="008F47DB" w:rsidRPr="00016E0B" w:rsidRDefault="008F47DB">
            <w:pPr>
              <w:pStyle w:val="BodyLarge"/>
              <w:spacing w:before="40" w:after="40"/>
              <w:ind w:right="-65"/>
              <w:rPr>
                <w:rFonts w:ascii="Liberation Sans" w:hAnsi="Liberation Sans" w:cs="Liberation Sans"/>
              </w:rPr>
            </w:pPr>
          </w:p>
        </w:tc>
        <w:tc>
          <w:tcPr>
            <w:tcW w:w="128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86A3E" w14:textId="77777777" w:rsidR="008F47DB" w:rsidRPr="00016E0B" w:rsidRDefault="008F47DB">
            <w:pPr>
              <w:pStyle w:val="BodyLarge"/>
              <w:spacing w:before="40" w:after="40"/>
              <w:ind w:left="-73" w:right="-65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Balance</w:t>
            </w:r>
          </w:p>
        </w:tc>
      </w:tr>
      <w:tr w:rsidR="008F47DB" w:rsidRPr="00016E0B" w14:paraId="6F886A4B" w14:textId="77777777">
        <w:tc>
          <w:tcPr>
            <w:tcW w:w="12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A40" w14:textId="77777777" w:rsidR="008F47DB" w:rsidRPr="00016E0B" w:rsidRDefault="008F47DB">
            <w:pPr>
              <w:pStyle w:val="BodyLarge"/>
              <w:tabs>
                <w:tab w:val="right" w:pos="1060"/>
              </w:tabs>
              <w:ind w:left="-93" w:right="-107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Sept. 30</w:t>
            </w:r>
          </w:p>
        </w:tc>
        <w:tc>
          <w:tcPr>
            <w:tcW w:w="2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A41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A42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A43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A44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J1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A45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A46" w14:textId="77777777" w:rsidR="008F47DB" w:rsidRPr="00016E0B" w:rsidRDefault="008F47DB">
            <w:pPr>
              <w:pStyle w:val="BodyLarge"/>
              <w:ind w:right="-65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800</w:t>
            </w:r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A47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A48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A49" w14:textId="77777777" w:rsidR="008F47DB" w:rsidRPr="00016E0B" w:rsidRDefault="008F47DB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886A4A" w14:textId="77777777" w:rsidR="008F47DB" w:rsidRPr="00016E0B" w:rsidRDefault="008F47DB">
            <w:pPr>
              <w:pStyle w:val="BodyLarge"/>
              <w:ind w:right="-83"/>
              <w:jc w:val="right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 xml:space="preserve">     800</w:t>
            </w:r>
          </w:p>
        </w:tc>
      </w:tr>
    </w:tbl>
    <w:p w14:paraId="6F886A4C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14:paraId="6F886A4D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br w:type="page"/>
      </w:r>
      <w:r w:rsidRPr="00016E0B">
        <w:rPr>
          <w:rFonts w:ascii="Liberation Sans" w:hAnsi="Liberation Sans" w:cs="Liberation Sans"/>
        </w:rPr>
        <w:lastRenderedPageBreak/>
        <w:t>EXERCISE 2-13B</w:t>
      </w:r>
    </w:p>
    <w:p w14:paraId="6F886A4E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488"/>
        <w:gridCol w:w="1620"/>
        <w:gridCol w:w="450"/>
        <w:gridCol w:w="1482"/>
        <w:gridCol w:w="498"/>
        <w:gridCol w:w="2182"/>
      </w:tblGrid>
      <w:tr w:rsidR="008F47DB" w:rsidRPr="00016E0B" w14:paraId="6F886A5A" w14:textId="77777777">
        <w:tc>
          <w:tcPr>
            <w:tcW w:w="780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F886A4F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6F886A50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Error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14:paraId="6F886A51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F886A52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(a)</w:t>
            </w:r>
          </w:p>
          <w:p w14:paraId="6F886A53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In Balance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6F886A54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F886A55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(b)</w:t>
            </w:r>
          </w:p>
          <w:p w14:paraId="6F886A56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Difference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14:paraId="6F886A57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F886A58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(c)</w:t>
            </w:r>
          </w:p>
          <w:p w14:paraId="6F886A59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Larger Column</w:t>
            </w:r>
          </w:p>
        </w:tc>
      </w:tr>
      <w:tr w:rsidR="008F47DB" w:rsidRPr="00016E0B" w14:paraId="6F886A62" w14:textId="77777777"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14:paraId="6F886A5B" w14:textId="77777777" w:rsidR="008F47DB" w:rsidRPr="00016E0B" w:rsidRDefault="008F47DB">
            <w:pPr>
              <w:pStyle w:val="BodyLarge"/>
              <w:spacing w:before="60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1.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14:paraId="6F886A5C" w14:textId="77777777" w:rsidR="008F47DB" w:rsidRPr="00016E0B" w:rsidRDefault="008F47DB">
            <w:pPr>
              <w:pStyle w:val="BodyLarge"/>
              <w:spacing w:before="60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F886A5D" w14:textId="77777777" w:rsidR="008F47DB" w:rsidRPr="00016E0B" w:rsidRDefault="008F47DB">
            <w:pPr>
              <w:pStyle w:val="BodyLarge"/>
              <w:spacing w:before="60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No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6F886A5E" w14:textId="77777777" w:rsidR="008F47DB" w:rsidRPr="00016E0B" w:rsidRDefault="008F47DB">
            <w:pPr>
              <w:pStyle w:val="BodyLarge"/>
              <w:spacing w:before="60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6F886A5F" w14:textId="77777777" w:rsidR="008F47DB" w:rsidRPr="00016E0B" w:rsidRDefault="008F47DB" w:rsidP="00C50378">
            <w:pPr>
              <w:pStyle w:val="BodyLarge"/>
              <w:spacing w:before="60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$400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14:paraId="6F886A60" w14:textId="77777777" w:rsidR="008F47DB" w:rsidRPr="00016E0B" w:rsidRDefault="008F47DB">
            <w:pPr>
              <w:pStyle w:val="BodyLarge"/>
              <w:spacing w:before="60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14:paraId="6F886A61" w14:textId="77777777" w:rsidR="008F47DB" w:rsidRPr="00016E0B" w:rsidRDefault="008F47DB">
            <w:pPr>
              <w:pStyle w:val="BodyLarge"/>
              <w:spacing w:before="60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Debit</w:t>
            </w:r>
          </w:p>
        </w:tc>
      </w:tr>
      <w:tr w:rsidR="008F47DB" w:rsidRPr="00016E0B" w14:paraId="6F886A6A" w14:textId="77777777"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14:paraId="6F886A63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2.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14:paraId="6F886A64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F886A65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Yes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6F886A66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6F886A67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—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14:paraId="6F886A68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14:paraId="6F886A69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—</w:t>
            </w:r>
          </w:p>
        </w:tc>
      </w:tr>
      <w:tr w:rsidR="008F47DB" w:rsidRPr="00016E0B" w14:paraId="6F886A72" w14:textId="77777777"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14:paraId="6F886A6B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3.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14:paraId="6F886A6C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F886A6D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Yes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6F886A6E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6F886A6F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—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14:paraId="6F886A70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14:paraId="6F886A71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—</w:t>
            </w:r>
          </w:p>
        </w:tc>
      </w:tr>
      <w:tr w:rsidR="008F47DB" w:rsidRPr="00016E0B" w14:paraId="6F886A7A" w14:textId="77777777"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14:paraId="6F886A73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4.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14:paraId="6F886A74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F886A75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No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6F886A76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6F886A77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500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14:paraId="6F886A78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14:paraId="6F886A79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Credit</w:t>
            </w:r>
          </w:p>
        </w:tc>
      </w:tr>
      <w:tr w:rsidR="008F47DB" w:rsidRPr="00016E0B" w14:paraId="6F886A82" w14:textId="77777777"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14:paraId="6F886A7B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5.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14:paraId="6F886A7C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F886A7D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Yes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6F886A7E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6F886A7F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—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14:paraId="6F886A80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14:paraId="6F886A81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—</w:t>
            </w:r>
          </w:p>
        </w:tc>
      </w:tr>
      <w:tr w:rsidR="008F47DB" w:rsidRPr="00016E0B" w14:paraId="6F886A8A" w14:textId="77777777"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14:paraId="6F886A83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6.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14:paraId="6F886A84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F886A85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No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6F886A86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6F886A87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14:paraId="6F886A88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14:paraId="6F886A89" w14:textId="77777777" w:rsidR="008F47DB" w:rsidRPr="00016E0B" w:rsidRDefault="008F47DB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016E0B">
              <w:rPr>
                <w:rFonts w:ascii="Liberation Sans" w:hAnsi="Liberation Sans" w:cs="Liberation Sans"/>
              </w:rPr>
              <w:t>Credit</w:t>
            </w:r>
          </w:p>
        </w:tc>
      </w:tr>
    </w:tbl>
    <w:p w14:paraId="6F886A8B" w14:textId="77777777" w:rsidR="008F47DB" w:rsidRPr="00016E0B" w:rsidRDefault="008F47DB">
      <w:pPr>
        <w:pStyle w:val="BodyLarge"/>
        <w:spacing w:line="240" w:lineRule="exact"/>
        <w:rPr>
          <w:rFonts w:ascii="Liberation Sans" w:hAnsi="Liberation Sans" w:cs="Liberation Sans"/>
        </w:rPr>
      </w:pPr>
    </w:p>
    <w:p w14:paraId="6F886A8C" w14:textId="77777777" w:rsidR="008F47DB" w:rsidRPr="00016E0B" w:rsidRDefault="008F47DB">
      <w:pPr>
        <w:pStyle w:val="BodyLarge"/>
        <w:spacing w:line="240" w:lineRule="exact"/>
        <w:rPr>
          <w:rFonts w:ascii="Liberation Sans" w:hAnsi="Liberation Sans" w:cs="Liberation Sans"/>
        </w:rPr>
      </w:pPr>
    </w:p>
    <w:p w14:paraId="6F886A8D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EXERCISE 2-14B</w:t>
      </w:r>
    </w:p>
    <w:p w14:paraId="6F886A8E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14:paraId="6F886A8F" w14:textId="77777777" w:rsidR="008F47DB" w:rsidRPr="00016E0B" w:rsidRDefault="008F47DB">
      <w:pPr>
        <w:pStyle w:val="BodyLarge"/>
        <w:jc w:val="center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  <w:t>AYALA</w:t>
      </w:r>
      <w:r w:rsidRPr="00016E0B">
        <w:rPr>
          <w:rFonts w:ascii="Liberation Sans" w:hAnsi="Liberation Sans" w:cs="Liberation Sans"/>
        </w:rPr>
        <w:t xml:space="preserve"> DELIVERY SERVICE</w:t>
      </w:r>
    </w:p>
    <w:p w14:paraId="6F886A90" w14:textId="77777777" w:rsidR="008F47DB" w:rsidRPr="00016E0B" w:rsidRDefault="008F47DB">
      <w:pPr>
        <w:pStyle w:val="BodyLarge"/>
        <w:jc w:val="center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Trial Balance</w:t>
      </w:r>
    </w:p>
    <w:p w14:paraId="6F886A91" w14:textId="1DA51CB2" w:rsidR="008F47DB" w:rsidRPr="00016E0B" w:rsidRDefault="008F47DB">
      <w:pPr>
        <w:pStyle w:val="BodyLarge"/>
        <w:jc w:val="center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 xml:space="preserve">July 31, </w:t>
      </w:r>
      <w:r w:rsidR="005C4E64">
        <w:rPr>
          <w:rFonts w:ascii="Liberation Sans" w:hAnsi="Liberation Sans" w:cs="Liberation Sans"/>
        </w:rPr>
        <w:t>2022</w:t>
      </w:r>
    </w:p>
    <w:p w14:paraId="6F886A92" w14:textId="77777777" w:rsidR="008F47DB" w:rsidRPr="00016E0B" w:rsidRDefault="008F47DB">
      <w:pPr>
        <w:pStyle w:val="BodyLarge"/>
        <w:tabs>
          <w:tab w:val="right" w:pos="9940"/>
        </w:tabs>
        <w:spacing w:line="140" w:lineRule="exact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  <w:u w:val="single"/>
        </w:rPr>
        <w:tab/>
      </w:r>
    </w:p>
    <w:p w14:paraId="6F886A93" w14:textId="77777777" w:rsidR="008F47DB" w:rsidRPr="00016E0B" w:rsidRDefault="008F47DB">
      <w:pPr>
        <w:pStyle w:val="BodyLarge"/>
        <w:tabs>
          <w:tab w:val="right" w:pos="9940"/>
        </w:tabs>
        <w:spacing w:line="120" w:lineRule="exact"/>
        <w:rPr>
          <w:rFonts w:ascii="Liberation Sans" w:hAnsi="Liberation Sans" w:cs="Liberation Sans"/>
        </w:rPr>
      </w:pPr>
    </w:p>
    <w:p w14:paraId="6F886A94" w14:textId="77777777" w:rsidR="008F47DB" w:rsidRPr="00016E0B" w:rsidRDefault="008F47DB">
      <w:pPr>
        <w:pStyle w:val="BodyLarge"/>
        <w:tabs>
          <w:tab w:val="right" w:pos="6765"/>
          <w:tab w:val="left" w:pos="7227"/>
          <w:tab w:val="left" w:pos="8345"/>
          <w:tab w:val="left" w:pos="8820"/>
          <w:tab w:val="left" w:pos="9846"/>
        </w:tabs>
        <w:ind w:left="-15"/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u w:val="single"/>
        </w:rPr>
        <w:t>  Debit  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u w:val="single"/>
        </w:rPr>
        <w:t>  Credit </w:t>
      </w:r>
    </w:p>
    <w:p w14:paraId="6F886A95" w14:textId="77777777" w:rsidR="008F47DB" w:rsidRPr="00016E0B" w:rsidRDefault="008F47DB">
      <w:pPr>
        <w:pStyle w:val="BodyLarge"/>
        <w:tabs>
          <w:tab w:val="left" w:pos="600"/>
          <w:tab w:val="right" w:leader="dot" w:pos="6760"/>
          <w:tab w:val="right" w:pos="8190"/>
          <w:tab w:val="right" w:pos="9810"/>
          <w:tab w:val="right" w:pos="994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Cash ($77,907 – Debit total without Cash</w:t>
      </w:r>
      <w:r w:rsidRPr="00016E0B">
        <w:rPr>
          <w:rFonts w:ascii="Liberation Sans" w:hAnsi="Liberation Sans" w:cs="Liberation Sans"/>
        </w:rPr>
        <w:br/>
        <w:t xml:space="preserve">    $62,340)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$15,567</w:t>
      </w:r>
    </w:p>
    <w:p w14:paraId="6F886A96" w14:textId="77777777" w:rsidR="008F47DB" w:rsidRPr="00016E0B" w:rsidRDefault="008F47DB">
      <w:pPr>
        <w:pStyle w:val="BodyLarge"/>
        <w:tabs>
          <w:tab w:val="left" w:pos="600"/>
          <w:tab w:val="right" w:leader="dot" w:pos="6760"/>
          <w:tab w:val="right" w:pos="8190"/>
          <w:tab w:val="right" w:pos="9810"/>
          <w:tab w:val="right" w:pos="994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Accounts Receivable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8,642</w:t>
      </w:r>
    </w:p>
    <w:p w14:paraId="6F886A97" w14:textId="77777777" w:rsidR="008F47DB" w:rsidRPr="00016E0B" w:rsidRDefault="008F47DB">
      <w:pPr>
        <w:pStyle w:val="BodyLarge"/>
        <w:tabs>
          <w:tab w:val="left" w:pos="600"/>
          <w:tab w:val="right" w:leader="dot" w:pos="6760"/>
          <w:tab w:val="right" w:pos="8190"/>
          <w:tab w:val="right" w:pos="9810"/>
          <w:tab w:val="right" w:pos="994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Prepaid Insurance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1,968</w:t>
      </w:r>
    </w:p>
    <w:p w14:paraId="6F886A98" w14:textId="77777777" w:rsidR="008F47DB" w:rsidRPr="00016E0B" w:rsidRDefault="008F47DB">
      <w:pPr>
        <w:pStyle w:val="BodyLarge"/>
        <w:tabs>
          <w:tab w:val="left" w:pos="600"/>
          <w:tab w:val="right" w:leader="dot" w:pos="6760"/>
          <w:tab w:val="right" w:pos="8190"/>
          <w:tab w:val="right" w:pos="9810"/>
          <w:tab w:val="right" w:pos="994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Equipment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45,360</w:t>
      </w:r>
    </w:p>
    <w:p w14:paraId="6F886A99" w14:textId="77777777" w:rsidR="008F47DB" w:rsidRPr="00016E0B" w:rsidRDefault="008F47DB">
      <w:pPr>
        <w:pStyle w:val="BodyLarge"/>
        <w:tabs>
          <w:tab w:val="left" w:pos="600"/>
          <w:tab w:val="right" w:leader="dot" w:pos="6760"/>
          <w:tab w:val="right" w:pos="8190"/>
          <w:tab w:val="right" w:pos="9810"/>
          <w:tab w:val="right" w:pos="994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Notes Payable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$18,450</w:t>
      </w:r>
    </w:p>
    <w:p w14:paraId="6F886A9A" w14:textId="77777777" w:rsidR="008F47DB" w:rsidRPr="00016E0B" w:rsidRDefault="008F47DB">
      <w:pPr>
        <w:pStyle w:val="BodyLarge"/>
        <w:tabs>
          <w:tab w:val="left" w:pos="600"/>
          <w:tab w:val="right" w:leader="dot" w:pos="6760"/>
          <w:tab w:val="right" w:pos="8190"/>
          <w:tab w:val="right" w:pos="9810"/>
          <w:tab w:val="right" w:pos="994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Accounts Payable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6,396</w:t>
      </w:r>
    </w:p>
    <w:p w14:paraId="6F886A9B" w14:textId="77777777" w:rsidR="008F47DB" w:rsidRPr="00016E0B" w:rsidRDefault="008F47DB">
      <w:pPr>
        <w:pStyle w:val="BodyLarge"/>
        <w:tabs>
          <w:tab w:val="left" w:pos="600"/>
          <w:tab w:val="right" w:leader="dot" w:pos="6760"/>
          <w:tab w:val="right" w:pos="8190"/>
          <w:tab w:val="right" w:pos="9810"/>
          <w:tab w:val="right" w:pos="994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Salaries and Wages Payable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815</w:t>
      </w:r>
    </w:p>
    <w:p w14:paraId="6F886A9C" w14:textId="77777777" w:rsidR="008F47DB" w:rsidRPr="00016E0B" w:rsidRDefault="008F47DB">
      <w:pPr>
        <w:pStyle w:val="BodyLarge"/>
        <w:tabs>
          <w:tab w:val="left" w:pos="600"/>
          <w:tab w:val="right" w:leader="dot" w:pos="6760"/>
          <w:tab w:val="right" w:pos="8190"/>
          <w:tab w:val="right" w:pos="9810"/>
          <w:tab w:val="right" w:pos="994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Common Stock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35,000</w:t>
      </w:r>
    </w:p>
    <w:p w14:paraId="6F886A9D" w14:textId="77777777" w:rsidR="008F47DB" w:rsidRPr="00016E0B" w:rsidRDefault="008F47DB">
      <w:pPr>
        <w:pStyle w:val="BodyLarge"/>
        <w:tabs>
          <w:tab w:val="left" w:pos="600"/>
          <w:tab w:val="right" w:leader="dot" w:pos="6760"/>
          <w:tab w:val="right" w:pos="8190"/>
          <w:tab w:val="right" w:pos="9810"/>
          <w:tab w:val="right" w:pos="994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Retained Earnings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4,636</w:t>
      </w:r>
    </w:p>
    <w:p w14:paraId="6F886A9E" w14:textId="77777777" w:rsidR="008F47DB" w:rsidRPr="00016E0B" w:rsidRDefault="008F47DB">
      <w:pPr>
        <w:pStyle w:val="BodyLarge"/>
        <w:tabs>
          <w:tab w:val="left" w:pos="600"/>
          <w:tab w:val="right" w:leader="dot" w:pos="6760"/>
          <w:tab w:val="right" w:pos="8190"/>
          <w:tab w:val="right" w:pos="9810"/>
          <w:tab w:val="right" w:pos="994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Dividends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700</w:t>
      </w:r>
    </w:p>
    <w:p w14:paraId="6F886A9F" w14:textId="77777777" w:rsidR="008F47DB" w:rsidRPr="00016E0B" w:rsidRDefault="008F47DB">
      <w:pPr>
        <w:pStyle w:val="BodyLarge"/>
        <w:tabs>
          <w:tab w:val="left" w:pos="600"/>
          <w:tab w:val="right" w:leader="dot" w:pos="6760"/>
          <w:tab w:val="right" w:pos="8190"/>
          <w:tab w:val="right" w:pos="9810"/>
          <w:tab w:val="right" w:pos="994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Service Revenue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12,610</w:t>
      </w:r>
    </w:p>
    <w:p w14:paraId="6F886AA0" w14:textId="77777777" w:rsidR="008F47DB" w:rsidRPr="00016E0B" w:rsidRDefault="008F47DB">
      <w:pPr>
        <w:pStyle w:val="BodyLarge"/>
        <w:tabs>
          <w:tab w:val="left" w:pos="600"/>
          <w:tab w:val="right" w:leader="dot" w:pos="6760"/>
          <w:tab w:val="right" w:pos="8190"/>
          <w:tab w:val="right" w:pos="9810"/>
          <w:tab w:val="right" w:pos="994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Salaries and Wages Expense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3,428</w:t>
      </w:r>
    </w:p>
    <w:p w14:paraId="6F886AA1" w14:textId="77777777" w:rsidR="008F47DB" w:rsidRPr="00016E0B" w:rsidRDefault="008F47DB">
      <w:pPr>
        <w:pStyle w:val="BodyLarge"/>
        <w:tabs>
          <w:tab w:val="left" w:pos="600"/>
          <w:tab w:val="right" w:leader="dot" w:pos="6760"/>
          <w:tab w:val="right" w:pos="8190"/>
          <w:tab w:val="right" w:pos="9810"/>
          <w:tab w:val="right" w:pos="994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Maintenance and Repairs Expense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961</w:t>
      </w:r>
    </w:p>
    <w:p w14:paraId="6F886AA2" w14:textId="77777777" w:rsidR="008F47DB" w:rsidRPr="00016E0B" w:rsidRDefault="008F47DB">
      <w:pPr>
        <w:pStyle w:val="BodyLarge"/>
        <w:tabs>
          <w:tab w:val="left" w:pos="600"/>
          <w:tab w:val="right" w:leader="dot" w:pos="6760"/>
          <w:tab w:val="right" w:pos="8190"/>
          <w:tab w:val="right" w:pos="9810"/>
          <w:tab w:val="right" w:pos="994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>Gasoline Expense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  <w:t>758</w:t>
      </w:r>
    </w:p>
    <w:p w14:paraId="6F886AA3" w14:textId="77777777" w:rsidR="008F47DB" w:rsidRPr="00016E0B" w:rsidRDefault="008F47DB">
      <w:pPr>
        <w:pStyle w:val="BodyLarge"/>
        <w:tabs>
          <w:tab w:val="left" w:pos="600"/>
          <w:tab w:val="right" w:leader="dot" w:pos="6760"/>
          <w:tab w:val="right" w:pos="8190"/>
          <w:tab w:val="right" w:pos="9810"/>
          <w:tab w:val="right" w:pos="9940"/>
        </w:tabs>
        <w:rPr>
          <w:rFonts w:ascii="Liberation Sans" w:hAnsi="Liberation Sans" w:cs="Liberation Sans"/>
          <w:u w:val="double"/>
        </w:rPr>
      </w:pPr>
      <w:r w:rsidRPr="00016E0B">
        <w:rPr>
          <w:rFonts w:ascii="Liberation Sans" w:hAnsi="Liberation Sans" w:cs="Liberation Sans"/>
        </w:rPr>
        <w:t>Utilities Expense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spacing w:val="-4"/>
          <w:u w:val="single"/>
        </w:rPr>
        <w:t xml:space="preserve">       </w:t>
      </w:r>
      <w:r w:rsidRPr="00016E0B">
        <w:rPr>
          <w:rFonts w:ascii="Liberation Sans" w:hAnsi="Liberation Sans" w:cs="Liberation Sans"/>
          <w:u w:val="single"/>
        </w:rPr>
        <w:t>523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u w:val="single"/>
        </w:rPr>
        <w:t>             </w:t>
      </w:r>
    </w:p>
    <w:p w14:paraId="6F886AA4" w14:textId="77777777" w:rsidR="008F47DB" w:rsidRPr="00016E0B" w:rsidRDefault="008F47DB">
      <w:pPr>
        <w:pStyle w:val="BodyLarge"/>
        <w:tabs>
          <w:tab w:val="right" w:pos="8190"/>
          <w:tab w:val="right" w:pos="9810"/>
          <w:tab w:val="right" w:pos="9940"/>
        </w:tabs>
        <w:rPr>
          <w:rFonts w:ascii="Liberation Sans" w:hAnsi="Liberation Sans" w:cs="Liberation Sans"/>
        </w:rPr>
      </w:pP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u w:val="double"/>
        </w:rPr>
        <w:t>$77,907</w:t>
      </w:r>
      <w:r w:rsidRPr="00016E0B">
        <w:rPr>
          <w:rFonts w:ascii="Liberation Sans" w:hAnsi="Liberation Sans" w:cs="Liberation Sans"/>
        </w:rPr>
        <w:tab/>
      </w:r>
      <w:r w:rsidRPr="00016E0B">
        <w:rPr>
          <w:rFonts w:ascii="Liberation Sans" w:hAnsi="Liberation Sans" w:cs="Liberation Sans"/>
          <w:u w:val="double"/>
        </w:rPr>
        <w:t>$77,907</w:t>
      </w:r>
    </w:p>
    <w:p w14:paraId="6F886AA5" w14:textId="77777777" w:rsidR="008F47DB" w:rsidRPr="00016E0B" w:rsidRDefault="008F47DB">
      <w:pPr>
        <w:pStyle w:val="BodyLarge"/>
        <w:rPr>
          <w:rFonts w:ascii="Liberation Sans" w:hAnsi="Liberation Sans" w:cs="Liberation Sans"/>
        </w:rPr>
      </w:pPr>
    </w:p>
    <w:p w14:paraId="6F886AA6" w14:textId="77777777" w:rsidR="008F47DB" w:rsidRPr="00016E0B" w:rsidRDefault="008F47DB" w:rsidP="00016E0B">
      <w:pPr>
        <w:pStyle w:val="2Head"/>
        <w:spacing w:line="20" w:lineRule="exact"/>
        <w:jc w:val="left"/>
        <w:rPr>
          <w:rFonts w:ascii="Liberation Sans" w:hAnsi="Liberation Sans" w:cs="Liberation Sans"/>
        </w:rPr>
      </w:pPr>
    </w:p>
    <w:sectPr w:rsidR="008F47DB" w:rsidRPr="00016E0B" w:rsidSect="00016E0B">
      <w:footerReference w:type="default" r:id="rId13"/>
      <w:type w:val="continuous"/>
      <w:pgSz w:w="12240" w:h="15840"/>
      <w:pgMar w:top="720" w:right="360" w:bottom="907" w:left="1440" w:header="720" w:footer="90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886AAF" w14:textId="77777777" w:rsidR="00BF4C13" w:rsidRDefault="00BF4C13">
      <w:r>
        <w:separator/>
      </w:r>
    </w:p>
  </w:endnote>
  <w:endnote w:type="continuationSeparator" w:id="0">
    <w:p w14:paraId="6F886AB0" w14:textId="77777777" w:rsidR="00BF4C13" w:rsidRDefault="00BF4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P MathA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86AB2" w14:textId="77777777" w:rsidR="008F47DB" w:rsidRPr="00CC4911" w:rsidRDefault="008F47DB">
    <w:pPr>
      <w:pStyle w:val="Footer"/>
      <w:tabs>
        <w:tab w:val="clear" w:pos="4320"/>
        <w:tab w:val="clear" w:pos="8640"/>
        <w:tab w:val="right" w:pos="10080"/>
      </w:tabs>
      <w:rPr>
        <w:rFonts w:ascii="Liberation Sans" w:hAnsi="Liberation Sans" w:cs="Liberation Sans"/>
        <w:sz w:val="16"/>
        <w:szCs w:val="16"/>
      </w:rPr>
    </w:pPr>
    <w:r w:rsidRPr="00CC4911">
      <w:rPr>
        <w:rFonts w:ascii="Liberation Sans" w:hAnsi="Liberation Sans" w:cs="Liberation Sans"/>
        <w:sz w:val="16"/>
        <w:szCs w:val="16"/>
        <w:u w:val="single"/>
      </w:rPr>
      <w:tab/>
    </w:r>
  </w:p>
  <w:p w14:paraId="6F886AB3" w14:textId="09D68DC8" w:rsidR="008F47DB" w:rsidRPr="00CC4911" w:rsidRDefault="008F47DB" w:rsidP="00016E0B">
    <w:pPr>
      <w:pStyle w:val="Footer"/>
      <w:tabs>
        <w:tab w:val="clear" w:pos="4320"/>
        <w:tab w:val="clear" w:pos="8640"/>
        <w:tab w:val="right" w:pos="10053"/>
      </w:tabs>
      <w:ind w:left="27"/>
      <w:rPr>
        <w:rStyle w:val="PageNumber"/>
        <w:rFonts w:ascii="Liberation Sans" w:hAnsi="Liberation Sans" w:cs="Liberation Sans"/>
        <w:sz w:val="16"/>
        <w:szCs w:val="16"/>
      </w:rPr>
    </w:pPr>
    <w:r w:rsidRPr="00CC4911">
      <w:rPr>
        <w:rFonts w:ascii="Liberation Sans" w:hAnsi="Liberation Sans" w:cs="Liberation Sans"/>
        <w:sz w:val="16"/>
        <w:szCs w:val="16"/>
      </w:rPr>
      <w:t xml:space="preserve">Copyright © </w:t>
    </w:r>
    <w:r w:rsidR="005C4E64">
      <w:rPr>
        <w:rFonts w:ascii="Liberation Sans" w:hAnsi="Liberation Sans" w:cs="Liberation Sans"/>
        <w:sz w:val="16"/>
        <w:szCs w:val="16"/>
      </w:rPr>
      <w:t>2020</w:t>
    </w:r>
    <w:r w:rsidRPr="00CC4911">
      <w:rPr>
        <w:rFonts w:ascii="Liberation Sans" w:hAnsi="Liberation Sans" w:cs="Liberation Sans"/>
        <w:sz w:val="16"/>
        <w:szCs w:val="16"/>
      </w:rPr>
      <w:t xml:space="preserve"> John Wiley &amp; Sons, Inc, </w:t>
    </w:r>
    <w:r w:rsidRPr="00CC4911">
      <w:rPr>
        <w:rFonts w:ascii="Liberation Sans" w:hAnsi="Liberation Sans" w:cs="Liberation Sans"/>
        <w:sz w:val="16"/>
        <w:szCs w:val="16"/>
      </w:rPr>
      <w:tab/>
      <w:t xml:space="preserve">Weygandt, </w:t>
    </w:r>
    <w:r w:rsidRPr="00CC4911">
      <w:rPr>
        <w:rFonts w:ascii="Liberation Sans" w:hAnsi="Liberation Sans" w:cs="Liberation Sans"/>
        <w:i/>
        <w:iCs/>
        <w:sz w:val="16"/>
        <w:szCs w:val="16"/>
      </w:rPr>
      <w:t>Financial Accounting,</w:t>
    </w:r>
    <w:r w:rsidR="00B12020">
      <w:rPr>
        <w:rFonts w:ascii="Liberation Sans" w:hAnsi="Liberation Sans" w:cs="Liberation Sans"/>
        <w:sz w:val="16"/>
        <w:szCs w:val="16"/>
      </w:rPr>
      <w:t xml:space="preserve"> </w:t>
    </w:r>
    <w:r w:rsidR="005C4E64">
      <w:rPr>
        <w:rFonts w:ascii="Liberation Sans" w:hAnsi="Liberation Sans" w:cs="Liberation Sans"/>
        <w:sz w:val="16"/>
        <w:szCs w:val="16"/>
      </w:rPr>
      <w:t>11e</w:t>
    </w:r>
    <w:r w:rsidRPr="00CC4911">
      <w:rPr>
        <w:rFonts w:ascii="Liberation Sans" w:hAnsi="Liberation Sans" w:cs="Liberation Sans"/>
        <w:sz w:val="16"/>
        <w:szCs w:val="16"/>
      </w:rPr>
      <w:t xml:space="preserve">, </w:t>
    </w:r>
    <w:r w:rsidRPr="00CC4911">
      <w:rPr>
        <w:rStyle w:val="PageNumber"/>
        <w:rFonts w:ascii="Liberation Sans" w:hAnsi="Liberation Sans" w:cs="Liberation Sans"/>
        <w:sz w:val="16"/>
        <w:szCs w:val="16"/>
      </w:rPr>
      <w:t xml:space="preserve">Solutions Exercises: Set B </w:t>
    </w:r>
  </w:p>
  <w:p w14:paraId="6F886AB4" w14:textId="77777777" w:rsidR="008F47DB" w:rsidRPr="00CC4911" w:rsidRDefault="008F47DB" w:rsidP="00016E0B">
    <w:pPr>
      <w:pStyle w:val="Footer"/>
      <w:tabs>
        <w:tab w:val="clear" w:pos="4320"/>
        <w:tab w:val="clear" w:pos="8640"/>
        <w:tab w:val="right" w:pos="10053"/>
      </w:tabs>
      <w:ind w:left="27"/>
      <w:rPr>
        <w:rFonts w:ascii="Liberation Sans" w:hAnsi="Liberation Sans" w:cs="Liberation Sans"/>
        <w:sz w:val="16"/>
        <w:szCs w:val="16"/>
      </w:rPr>
    </w:pPr>
    <w:r w:rsidRPr="00CC4911">
      <w:rPr>
        <w:rStyle w:val="PageNumber"/>
        <w:rFonts w:ascii="Liberation Sans" w:hAnsi="Liberation Sans" w:cs="Liberation Sans"/>
        <w:sz w:val="16"/>
        <w:szCs w:val="16"/>
      </w:rPr>
      <w:t>(Instructor Use Only)</w:t>
    </w:r>
    <w:r w:rsidRPr="00CC4911">
      <w:rPr>
        <w:rStyle w:val="PageNumber"/>
        <w:rFonts w:ascii="Liberation Sans" w:hAnsi="Liberation Sans" w:cs="Liberation Sans"/>
        <w:sz w:val="16"/>
        <w:szCs w:val="16"/>
      </w:rPr>
      <w:tab/>
    </w:r>
  </w:p>
  <w:p w14:paraId="6F886AB5" w14:textId="77777777" w:rsidR="008F47DB" w:rsidRDefault="008F47DB" w:rsidP="00016E0B">
    <w:pPr>
      <w:pStyle w:val="Footer"/>
      <w:tabs>
        <w:tab w:val="clear" w:pos="4320"/>
        <w:tab w:val="clear" w:pos="8640"/>
        <w:tab w:val="right" w:pos="10053"/>
      </w:tabs>
      <w:ind w:left="2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86AB7" w14:textId="2F40557D" w:rsidR="008F47DB" w:rsidRDefault="008F47DB" w:rsidP="00016E0B">
    <w:pPr>
      <w:pStyle w:val="Footer"/>
      <w:tabs>
        <w:tab w:val="clear" w:pos="4320"/>
        <w:tab w:val="clear" w:pos="8640"/>
        <w:tab w:val="right" w:pos="10053"/>
      </w:tabs>
      <w:ind w:left="27"/>
      <w:rPr>
        <w:rStyle w:val="PageNumber"/>
        <w:rFonts w:ascii="Helvetica" w:hAnsi="Helvetica" w:cs="Helvetica"/>
        <w:sz w:val="16"/>
        <w:szCs w:val="16"/>
      </w:rPr>
    </w:pPr>
    <w:r>
      <w:rPr>
        <w:rFonts w:ascii="Helvetica" w:hAnsi="Helvetica" w:cs="Helvetica"/>
        <w:sz w:val="16"/>
        <w:szCs w:val="16"/>
      </w:rPr>
      <w:t xml:space="preserve">Copyright © </w:t>
    </w:r>
    <w:r w:rsidR="005C4E64">
      <w:rPr>
        <w:rFonts w:ascii="Helvetica" w:hAnsi="Helvetica" w:cs="Helvetica"/>
        <w:sz w:val="16"/>
        <w:szCs w:val="16"/>
      </w:rPr>
      <w:t>2020</w:t>
    </w:r>
    <w:r>
      <w:rPr>
        <w:rFonts w:ascii="Helvetica" w:hAnsi="Helvetica" w:cs="Helvetica"/>
        <w:sz w:val="16"/>
        <w:szCs w:val="16"/>
      </w:rPr>
      <w:t xml:space="preserve"> John Wiley &amp; Sons, Inc, </w:t>
    </w:r>
    <w:r>
      <w:rPr>
        <w:rFonts w:ascii="Helvetica" w:hAnsi="Helvetica" w:cs="Helvetica"/>
        <w:sz w:val="16"/>
        <w:szCs w:val="16"/>
      </w:rPr>
      <w:tab/>
      <w:t xml:space="preserve">                                                                                                                           Weygandt, </w:t>
    </w:r>
    <w:r>
      <w:rPr>
        <w:rFonts w:ascii="Helvetica" w:hAnsi="Helvetica" w:cs="Helvetica"/>
        <w:i/>
        <w:iCs/>
        <w:sz w:val="16"/>
        <w:szCs w:val="16"/>
      </w:rPr>
      <w:t>Financial Accounting,</w:t>
    </w:r>
    <w:r w:rsidR="00B12020">
      <w:rPr>
        <w:rFonts w:ascii="Helvetica" w:hAnsi="Helvetica" w:cs="Helvetica"/>
        <w:sz w:val="16"/>
        <w:szCs w:val="16"/>
      </w:rPr>
      <w:t xml:space="preserve"> </w:t>
    </w:r>
    <w:r w:rsidR="005C4E64">
      <w:rPr>
        <w:rFonts w:ascii="Helvetica" w:hAnsi="Helvetica" w:cs="Helvetica"/>
        <w:sz w:val="16"/>
        <w:szCs w:val="16"/>
      </w:rPr>
      <w:t>11e</w:t>
    </w:r>
    <w:r>
      <w:rPr>
        <w:rFonts w:ascii="Helvetica" w:hAnsi="Helvetica" w:cs="Helvetica"/>
        <w:sz w:val="16"/>
        <w:szCs w:val="16"/>
      </w:rPr>
      <w:t xml:space="preserve">, </w:t>
    </w:r>
    <w:r>
      <w:rPr>
        <w:rStyle w:val="PageNumber"/>
        <w:rFonts w:ascii="Helvetica" w:hAnsi="Helvetica" w:cs="Helvetica"/>
        <w:sz w:val="16"/>
        <w:szCs w:val="16"/>
      </w:rPr>
      <w:t xml:space="preserve">Solutions Exercises: Set B </w:t>
    </w:r>
  </w:p>
  <w:p w14:paraId="6F886AB8" w14:textId="77777777" w:rsidR="008F47DB" w:rsidRDefault="008F47DB" w:rsidP="00016E0B">
    <w:pPr>
      <w:pStyle w:val="Footer"/>
      <w:tabs>
        <w:tab w:val="clear" w:pos="4320"/>
        <w:tab w:val="clear" w:pos="8640"/>
        <w:tab w:val="right" w:pos="10053"/>
      </w:tabs>
      <w:ind w:left="27"/>
    </w:pPr>
    <w:r>
      <w:rPr>
        <w:rStyle w:val="PageNumber"/>
        <w:rFonts w:ascii="Helvetica" w:hAnsi="Helvetica" w:cs="Helvetica"/>
        <w:sz w:val="16"/>
        <w:szCs w:val="16"/>
      </w:rPr>
      <w:t>(Instructor Use Only)</w:t>
    </w:r>
    <w:r>
      <w:rPr>
        <w:rStyle w:val="PageNumber"/>
        <w:rFonts w:ascii="Helvetica" w:hAnsi="Helvetica" w:cs="Helvetica"/>
        <w:sz w:val="16"/>
        <w:szCs w:val="16"/>
      </w:rPr>
      <w:tab/>
    </w:r>
    <w:r>
      <w:rPr>
        <w:rStyle w:val="PageNumber"/>
        <w:rFonts w:ascii="Helvetica" w:hAnsi="Helvetica" w:cs="Helvetica"/>
        <w:sz w:val="16"/>
        <w:szCs w:val="16"/>
      </w:rPr>
      <w:tab/>
    </w:r>
    <w:r>
      <w:rPr>
        <w:rStyle w:val="PageNumber"/>
        <w:rFonts w:ascii="Helvetica" w:hAnsi="Helvetica" w:cs="Helvetica"/>
        <w:sz w:val="16"/>
        <w:szCs w:val="16"/>
      </w:rPr>
      <w:tab/>
    </w:r>
    <w:r>
      <w:rPr>
        <w:rStyle w:val="PageNumber"/>
        <w:rFonts w:ascii="Helvetica" w:hAnsi="Helvetica" w:cs="Helvetica"/>
        <w:sz w:val="16"/>
        <w:szCs w:val="16"/>
      </w:rPr>
      <w:tab/>
    </w:r>
    <w:r>
      <w:rPr>
        <w:rStyle w:val="PageNumber"/>
        <w:rFonts w:ascii="Helvetica" w:hAnsi="Helvetica" w:cs="Helvetica"/>
        <w:sz w:val="16"/>
        <w:szCs w:val="16"/>
      </w:rPr>
      <w:tab/>
    </w:r>
    <w:r>
      <w:rPr>
        <w:rStyle w:val="PageNumber"/>
        <w:rFonts w:ascii="Helvetica" w:hAnsi="Helvetica" w:cs="Helvetica"/>
        <w:sz w:val="16"/>
        <w:szCs w:val="16"/>
      </w:rPr>
      <w:tab/>
    </w:r>
  </w:p>
  <w:p w14:paraId="6F886AB9" w14:textId="77777777" w:rsidR="008F47DB" w:rsidRDefault="008F47DB">
    <w:pPr>
      <w:pStyle w:val="Footer"/>
      <w:jc w:val="center"/>
      <w:rPr>
        <w:rFonts w:ascii="Helvetica" w:hAnsi="Helvetica" w:cs="Helvetica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86ABA" w14:textId="77777777" w:rsidR="008F47DB" w:rsidRDefault="008F47DB">
    <w:pPr>
      <w:pStyle w:val="Footer"/>
      <w:tabs>
        <w:tab w:val="clear" w:pos="4320"/>
        <w:tab w:val="clear" w:pos="8640"/>
        <w:tab w:val="right" w:pos="10080"/>
      </w:tabs>
      <w:rPr>
        <w:rFonts w:ascii="Helvetica" w:hAnsi="Helvetica" w:cs="Helvetica"/>
      </w:rPr>
    </w:pPr>
    <w:r>
      <w:rPr>
        <w:rFonts w:ascii="Helvetica" w:hAnsi="Helvetica" w:cs="Helvetica"/>
        <w:u w:val="single"/>
      </w:rPr>
      <w:tab/>
    </w:r>
  </w:p>
  <w:p w14:paraId="6F886ABB" w14:textId="24DAF600" w:rsidR="008F47DB" w:rsidRDefault="008F47DB" w:rsidP="00016E0B">
    <w:pPr>
      <w:pStyle w:val="Footer"/>
      <w:tabs>
        <w:tab w:val="clear" w:pos="4320"/>
        <w:tab w:val="clear" w:pos="8640"/>
        <w:tab w:val="right" w:pos="10053"/>
      </w:tabs>
      <w:ind w:left="27"/>
      <w:rPr>
        <w:rStyle w:val="PageNumber"/>
        <w:rFonts w:ascii="Helvetica" w:hAnsi="Helvetica" w:cs="Helvetica"/>
        <w:sz w:val="16"/>
        <w:szCs w:val="16"/>
      </w:rPr>
    </w:pPr>
    <w:r>
      <w:rPr>
        <w:rFonts w:ascii="Helvetica" w:hAnsi="Helvetica" w:cs="Helvetica"/>
        <w:sz w:val="16"/>
        <w:szCs w:val="16"/>
      </w:rPr>
      <w:t xml:space="preserve">Copyright © </w:t>
    </w:r>
    <w:r w:rsidR="005C4E64">
      <w:rPr>
        <w:rFonts w:ascii="Helvetica" w:hAnsi="Helvetica" w:cs="Helvetica"/>
        <w:sz w:val="16"/>
        <w:szCs w:val="16"/>
      </w:rPr>
      <w:t>2020</w:t>
    </w:r>
    <w:r>
      <w:rPr>
        <w:rFonts w:ascii="Helvetica" w:hAnsi="Helvetica" w:cs="Helvetica"/>
        <w:sz w:val="16"/>
        <w:szCs w:val="16"/>
      </w:rPr>
      <w:t xml:space="preserve"> John Wiley &amp; Sons, Inc, </w:t>
    </w:r>
    <w:r>
      <w:rPr>
        <w:rFonts w:ascii="Helvetica" w:hAnsi="Helvetica" w:cs="Helvetica"/>
        <w:sz w:val="16"/>
        <w:szCs w:val="16"/>
      </w:rPr>
      <w:tab/>
      <w:t xml:space="preserve">Weygandt, </w:t>
    </w:r>
    <w:r>
      <w:rPr>
        <w:rFonts w:ascii="Helvetica" w:hAnsi="Helvetica" w:cs="Helvetica"/>
        <w:i/>
        <w:iCs/>
        <w:sz w:val="16"/>
        <w:szCs w:val="16"/>
      </w:rPr>
      <w:t>Financial and Managerial Accounting,</w:t>
    </w:r>
    <w:r>
      <w:rPr>
        <w:rFonts w:ascii="Helvetica" w:hAnsi="Helvetica" w:cs="Helvetica"/>
        <w:sz w:val="16"/>
        <w:szCs w:val="16"/>
      </w:rPr>
      <w:t xml:space="preserve"> </w:t>
    </w:r>
    <w:r w:rsidR="005C4E64">
      <w:rPr>
        <w:rFonts w:ascii="Helvetica" w:hAnsi="Helvetica" w:cs="Helvetica"/>
        <w:sz w:val="16"/>
        <w:szCs w:val="16"/>
      </w:rPr>
      <w:t>11e</w:t>
    </w:r>
    <w:r>
      <w:rPr>
        <w:rFonts w:ascii="Helvetica" w:hAnsi="Helvetica" w:cs="Helvetica"/>
        <w:sz w:val="16"/>
        <w:szCs w:val="16"/>
      </w:rPr>
      <w:t xml:space="preserve">, </w:t>
    </w:r>
    <w:r>
      <w:rPr>
        <w:rStyle w:val="PageNumber"/>
        <w:rFonts w:ascii="Helvetica" w:hAnsi="Helvetica" w:cs="Helvetica"/>
        <w:sz w:val="16"/>
        <w:szCs w:val="16"/>
      </w:rPr>
      <w:t xml:space="preserve">Solutions Exercises: Set B </w:t>
    </w:r>
  </w:p>
  <w:p w14:paraId="6F886ABC" w14:textId="77777777" w:rsidR="008F47DB" w:rsidRPr="00016E0B" w:rsidRDefault="008F47DB" w:rsidP="00016E0B">
    <w:pPr>
      <w:pStyle w:val="Footer"/>
      <w:tabs>
        <w:tab w:val="clear" w:pos="4320"/>
        <w:tab w:val="clear" w:pos="8640"/>
        <w:tab w:val="right" w:pos="10053"/>
      </w:tabs>
      <w:ind w:left="27"/>
    </w:pPr>
    <w:r>
      <w:rPr>
        <w:rStyle w:val="PageNumber"/>
        <w:rFonts w:ascii="Helvetica" w:hAnsi="Helvetica" w:cs="Helvetica"/>
        <w:sz w:val="16"/>
        <w:szCs w:val="16"/>
      </w:rPr>
      <w:t>(Instructor Use Only)</w:t>
    </w:r>
    <w:r>
      <w:rPr>
        <w:rStyle w:val="PageNumber"/>
        <w:rFonts w:ascii="Helvetica" w:hAnsi="Helvetica" w:cs="Helvetica"/>
        <w:sz w:val="16"/>
        <w:szCs w:val="16"/>
      </w:rP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86ABD" w14:textId="77777777" w:rsidR="008F47DB" w:rsidRDefault="008F47DB">
    <w:pPr>
      <w:pStyle w:val="Footer"/>
      <w:rPr>
        <w:rFonts w:ascii="Helvetica" w:hAnsi="Helvetica" w:cs="Helvetica"/>
      </w:rPr>
    </w:pPr>
    <w:r>
      <w:rPr>
        <w:rFonts w:ascii="Helvetica" w:hAnsi="Helvetica" w:cs="Helvetica"/>
        <w:u w:val="single"/>
      </w:rPr>
      <w:tab/>
    </w:r>
    <w:r>
      <w:rPr>
        <w:rFonts w:ascii="Helvetica" w:hAnsi="Helvetica" w:cs="Helvetica"/>
        <w:u w:val="single"/>
      </w:rPr>
      <w:tab/>
    </w:r>
  </w:p>
  <w:p w14:paraId="6F886ABE" w14:textId="77777777" w:rsidR="008F47DB" w:rsidRDefault="008F47DB">
    <w:pPr>
      <w:pStyle w:val="Footer"/>
      <w:rPr>
        <w:rFonts w:ascii="Helvetica" w:hAnsi="Helvetica" w:cs="Helvetica"/>
      </w:rPr>
    </w:pPr>
    <w:r>
      <w:rPr>
        <w:rFonts w:ascii="Helvetica" w:hAnsi="Helvetica" w:cs="Helvetica"/>
      </w:rPr>
      <w:t>2-</w:t>
    </w:r>
    <w:r>
      <w:rPr>
        <w:rStyle w:val="PageNumber"/>
        <w:rFonts w:ascii="Helvetica" w:hAnsi="Helvetica" w:cs="Helvetica"/>
      </w:rPr>
      <w:fldChar w:fldCharType="begin"/>
    </w:r>
    <w:r>
      <w:rPr>
        <w:rStyle w:val="PageNumber"/>
        <w:rFonts w:ascii="Helvetica" w:hAnsi="Helvetica" w:cs="Helvetica"/>
      </w:rPr>
      <w:instrText xml:space="preserve"> PAGE </w:instrText>
    </w:r>
    <w:r>
      <w:rPr>
        <w:rStyle w:val="PageNumber"/>
        <w:rFonts w:ascii="Helvetica" w:hAnsi="Helvetica" w:cs="Helvetica"/>
      </w:rPr>
      <w:fldChar w:fldCharType="separate"/>
    </w:r>
    <w:r>
      <w:rPr>
        <w:rStyle w:val="PageNumber"/>
        <w:rFonts w:ascii="Helvetica" w:hAnsi="Helvetica" w:cs="Helvetica"/>
        <w:noProof/>
      </w:rPr>
      <w:t>1</w:t>
    </w:r>
    <w:r>
      <w:rPr>
        <w:rStyle w:val="PageNumber"/>
        <w:rFonts w:ascii="Helvetica" w:hAnsi="Helvetica" w:cs="Helvetica"/>
      </w:rPr>
      <w:fldChar w:fldCharType="end"/>
    </w:r>
  </w:p>
  <w:p w14:paraId="6F886ABF" w14:textId="77777777" w:rsidR="008F47DB" w:rsidRDefault="008F47DB">
    <w:pPr>
      <w:pStyle w:val="Footer"/>
      <w:rPr>
        <w:rFonts w:ascii="Helvetica" w:hAnsi="Helvetica" w:cs="Helvetica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86AC0" w14:textId="77777777" w:rsidR="008F47DB" w:rsidRDefault="008F47DB">
    <w:pPr>
      <w:pStyle w:val="Footer"/>
      <w:tabs>
        <w:tab w:val="clear" w:pos="4320"/>
        <w:tab w:val="clear" w:pos="8640"/>
        <w:tab w:val="right" w:pos="10080"/>
      </w:tabs>
      <w:rPr>
        <w:rFonts w:ascii="Helvetica" w:hAnsi="Helvetica" w:cs="Helvetica"/>
      </w:rPr>
    </w:pPr>
    <w:r>
      <w:rPr>
        <w:rFonts w:ascii="Helvetica" w:hAnsi="Helvetica" w:cs="Helvetica"/>
        <w:u w:val="single"/>
      </w:rPr>
      <w:tab/>
    </w:r>
  </w:p>
  <w:p w14:paraId="6F886AC1" w14:textId="735B810A" w:rsidR="008F47DB" w:rsidRDefault="008F47DB">
    <w:pPr>
      <w:pStyle w:val="Footer"/>
      <w:tabs>
        <w:tab w:val="clear" w:pos="4320"/>
        <w:tab w:val="clear" w:pos="8640"/>
        <w:tab w:val="right" w:pos="10053"/>
      </w:tabs>
      <w:ind w:left="27"/>
      <w:rPr>
        <w:rStyle w:val="PageNumber"/>
        <w:rFonts w:ascii="Helvetica" w:hAnsi="Helvetica" w:cs="Helvetica"/>
        <w:sz w:val="16"/>
        <w:szCs w:val="16"/>
      </w:rPr>
    </w:pPr>
    <w:r>
      <w:rPr>
        <w:rFonts w:ascii="Helvetica" w:hAnsi="Helvetica" w:cs="Helvetica"/>
        <w:sz w:val="16"/>
        <w:szCs w:val="16"/>
      </w:rPr>
      <w:t xml:space="preserve">Copyright © </w:t>
    </w:r>
    <w:r w:rsidR="005C4E64">
      <w:rPr>
        <w:rFonts w:ascii="Helvetica" w:hAnsi="Helvetica" w:cs="Helvetica"/>
        <w:sz w:val="16"/>
        <w:szCs w:val="16"/>
      </w:rPr>
      <w:t>2020</w:t>
    </w:r>
    <w:r>
      <w:rPr>
        <w:rFonts w:ascii="Helvetica" w:hAnsi="Helvetica" w:cs="Helvetica"/>
        <w:sz w:val="16"/>
        <w:szCs w:val="16"/>
      </w:rPr>
      <w:t xml:space="preserve"> John Wiley &amp; Sons, Inc, </w:t>
    </w:r>
    <w:r>
      <w:rPr>
        <w:rFonts w:ascii="Helvetica" w:hAnsi="Helvetica" w:cs="Helvetica"/>
        <w:sz w:val="16"/>
        <w:szCs w:val="16"/>
      </w:rPr>
      <w:tab/>
      <w:t xml:space="preserve">Weygandt, </w:t>
    </w:r>
    <w:r>
      <w:rPr>
        <w:rFonts w:ascii="Helvetica" w:hAnsi="Helvetica" w:cs="Helvetica"/>
        <w:i/>
        <w:iCs/>
        <w:sz w:val="16"/>
        <w:szCs w:val="16"/>
      </w:rPr>
      <w:t>Financial and Managerial Accounting,</w:t>
    </w:r>
    <w:r>
      <w:rPr>
        <w:rFonts w:ascii="Helvetica" w:hAnsi="Helvetica" w:cs="Helvetica"/>
        <w:sz w:val="16"/>
        <w:szCs w:val="16"/>
      </w:rPr>
      <w:t xml:space="preserve"> </w:t>
    </w:r>
    <w:r w:rsidR="005C4E64">
      <w:rPr>
        <w:rFonts w:ascii="Helvetica" w:hAnsi="Helvetica" w:cs="Helvetica"/>
        <w:sz w:val="16"/>
        <w:szCs w:val="16"/>
      </w:rPr>
      <w:t>11e</w:t>
    </w:r>
    <w:r>
      <w:rPr>
        <w:rFonts w:ascii="Helvetica" w:hAnsi="Helvetica" w:cs="Helvetica"/>
        <w:sz w:val="16"/>
        <w:szCs w:val="16"/>
      </w:rPr>
      <w:t xml:space="preserve">, </w:t>
    </w:r>
    <w:r>
      <w:rPr>
        <w:rStyle w:val="PageNumber"/>
        <w:rFonts w:ascii="Helvetica" w:hAnsi="Helvetica" w:cs="Helvetica"/>
        <w:sz w:val="16"/>
        <w:szCs w:val="16"/>
      </w:rPr>
      <w:t xml:space="preserve">Solutions Exercises: Set B </w:t>
    </w:r>
  </w:p>
  <w:p w14:paraId="6F886AC2" w14:textId="77777777" w:rsidR="008F47DB" w:rsidRDefault="008F47DB">
    <w:pPr>
      <w:pStyle w:val="Footer"/>
      <w:tabs>
        <w:tab w:val="clear" w:pos="4320"/>
        <w:tab w:val="clear" w:pos="8640"/>
        <w:tab w:val="right" w:pos="10053"/>
      </w:tabs>
      <w:ind w:left="27"/>
    </w:pPr>
    <w:r>
      <w:rPr>
        <w:rStyle w:val="PageNumber"/>
        <w:rFonts w:ascii="Helvetica" w:hAnsi="Helvetica" w:cs="Helvetica"/>
        <w:sz w:val="16"/>
        <w:szCs w:val="16"/>
      </w:rPr>
      <w:t>(Instructor Use Only)</w:t>
    </w:r>
    <w:r>
      <w:rPr>
        <w:rStyle w:val="PageNumber"/>
        <w:rFonts w:ascii="Helvetica" w:hAnsi="Helvetica" w:cs="Helvetica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886AAD" w14:textId="77777777" w:rsidR="00BF4C13" w:rsidRDefault="00BF4C13">
      <w:r>
        <w:separator/>
      </w:r>
    </w:p>
  </w:footnote>
  <w:footnote w:type="continuationSeparator" w:id="0">
    <w:p w14:paraId="6F886AAE" w14:textId="77777777" w:rsidR="00BF4C13" w:rsidRDefault="00BF4C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86AB1" w14:textId="77777777" w:rsidR="008F47DB" w:rsidRDefault="008F47DB">
    <w:pPr>
      <w:pStyle w:val="Header"/>
      <w:spacing w:line="20" w:lineRule="exact"/>
      <w:rPr>
        <w:rFonts w:ascii="Helvetica" w:hAnsi="Helvetica" w:cs="Helvetic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86AB6" w14:textId="77777777" w:rsidR="008F47DB" w:rsidRDefault="008F47DB">
    <w:pPr>
      <w:pStyle w:val="Header"/>
      <w:spacing w:line="20" w:lineRule="exact"/>
      <w:rPr>
        <w:rFonts w:ascii="Helvetica" w:hAnsi="Helvetica" w:cs="Helveti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27A001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E16DC6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E3CCF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FA28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080A60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hint="default"/>
      </w:rPr>
    </w:lvl>
  </w:abstractNum>
  <w:abstractNum w:abstractNumId="5" w15:restartNumberingAfterBreak="0">
    <w:nsid w:val="FFFFFF81"/>
    <w:multiLevelType w:val="singleLevel"/>
    <w:tmpl w:val="B51EBF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</w:abstractNum>
  <w:abstractNum w:abstractNumId="6" w15:restartNumberingAfterBreak="0">
    <w:nsid w:val="FFFFFF82"/>
    <w:multiLevelType w:val="singleLevel"/>
    <w:tmpl w:val="8FB4621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</w:abstractNum>
  <w:abstractNum w:abstractNumId="7" w15:restartNumberingAfterBreak="0">
    <w:nsid w:val="FFFFFF83"/>
    <w:multiLevelType w:val="singleLevel"/>
    <w:tmpl w:val="FF367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</w:abstractNum>
  <w:abstractNum w:abstractNumId="8" w15:restartNumberingAfterBreak="0">
    <w:nsid w:val="FFFFFF88"/>
    <w:multiLevelType w:val="singleLevel"/>
    <w:tmpl w:val="D820F6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142D6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</w:abstractNum>
  <w:abstractNum w:abstractNumId="10" w15:restartNumberingAfterBreak="0">
    <w:nsid w:val="00000001"/>
    <w:multiLevelType w:val="singleLevel"/>
    <w:tmpl w:val="00000000"/>
    <w:lvl w:ilvl="0">
      <w:start w:val="1"/>
      <w:numFmt w:val="bullet"/>
      <w:lvlText w:val=""/>
      <w:lvlJc w:val="left"/>
      <w:pPr>
        <w:tabs>
          <w:tab w:val="num" w:pos="360"/>
        </w:tabs>
        <w:ind w:left="360" w:hanging="360"/>
      </w:pPr>
      <w:rPr>
        <w:rFonts w:ascii="Wingdings 3" w:hAnsi="Wingdings 3" w:cs="Wingdings 3" w:hint="default"/>
        <w:sz w:val="26"/>
        <w:szCs w:val="26"/>
      </w:rPr>
    </w:lvl>
  </w:abstractNum>
  <w:abstractNum w:abstractNumId="11" w15:restartNumberingAfterBreak="0">
    <w:nsid w:val="00000002"/>
    <w:multiLevelType w:val="singleLevel"/>
    <w:tmpl w:val="00000000"/>
    <w:lvl w:ilvl="0">
      <w:numFmt w:val="bullet"/>
      <w:lvlText w:val=""/>
      <w:lvlJc w:val="left"/>
      <w:pPr>
        <w:tabs>
          <w:tab w:val="num" w:pos="996"/>
        </w:tabs>
        <w:ind w:left="996" w:hanging="540"/>
      </w:pPr>
      <w:rPr>
        <w:rFonts w:ascii="Wingdings 3" w:hAnsi="Wingdings 3" w:cs="Wingdings 3" w:hint="default"/>
        <w:sz w:val="20"/>
        <w:szCs w:val="20"/>
      </w:rPr>
    </w:lvl>
  </w:abstractNum>
  <w:abstractNum w:abstractNumId="12" w15:restartNumberingAfterBreak="0">
    <w:nsid w:val="00000003"/>
    <w:multiLevelType w:val="singleLevel"/>
    <w:tmpl w:val="00000000"/>
    <w:lvl w:ilvl="0">
      <w:start w:val="1"/>
      <w:numFmt w:val="bullet"/>
      <w:lvlText w:val=""/>
      <w:lvlJc w:val="left"/>
      <w:pPr>
        <w:tabs>
          <w:tab w:val="num" w:pos="360"/>
        </w:tabs>
        <w:ind w:left="360" w:hanging="360"/>
      </w:pPr>
      <w:rPr>
        <w:rFonts w:ascii="Wingdings 3" w:hAnsi="Wingdings 3" w:cs="Wingdings 3" w:hint="default"/>
        <w:sz w:val="26"/>
        <w:szCs w:val="26"/>
      </w:rPr>
    </w:lvl>
  </w:abstractNum>
  <w:abstractNum w:abstractNumId="13" w15:restartNumberingAfterBreak="0">
    <w:nsid w:val="00000004"/>
    <w:multiLevelType w:val="singleLevel"/>
    <w:tmpl w:val="00000000"/>
    <w:lvl w:ilvl="0">
      <w:numFmt w:val="bullet"/>
      <w:lvlText w:val=""/>
      <w:lvlJc w:val="left"/>
      <w:pPr>
        <w:tabs>
          <w:tab w:val="num" w:pos="996"/>
        </w:tabs>
        <w:ind w:left="996" w:hanging="540"/>
      </w:pPr>
      <w:rPr>
        <w:rFonts w:ascii="Wingdings 3" w:hAnsi="Wingdings 3" w:cs="Wingdings 3" w:hint="default"/>
        <w:sz w:val="20"/>
        <w:szCs w:val="20"/>
      </w:rPr>
    </w:lvl>
  </w:abstractNum>
  <w:abstractNum w:abstractNumId="14" w15:restartNumberingAfterBreak="0">
    <w:nsid w:val="00000005"/>
    <w:multiLevelType w:val="singleLevel"/>
    <w:tmpl w:val="00000000"/>
    <w:lvl w:ilvl="0">
      <w:start w:val="2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5" w15:restartNumberingAfterBreak="0">
    <w:nsid w:val="00000006"/>
    <w:multiLevelType w:val="singleLevel"/>
    <w:tmpl w:val="00000000"/>
    <w:lvl w:ilvl="0">
      <w:start w:val="2"/>
      <w:numFmt w:val="lowerLetter"/>
      <w:lvlText w:val="(%1)"/>
      <w:lvlJc w:val="left"/>
      <w:pPr>
        <w:tabs>
          <w:tab w:val="num" w:pos="1080"/>
        </w:tabs>
        <w:ind w:left="1080" w:hanging="480"/>
      </w:pPr>
      <w:rPr>
        <w:rFonts w:hint="default"/>
      </w:rPr>
    </w:lvl>
  </w:abstractNum>
  <w:abstractNum w:abstractNumId="16" w15:restartNumberingAfterBreak="0">
    <w:nsid w:val="00000007"/>
    <w:multiLevelType w:val="singleLevel"/>
    <w:tmpl w:val="00000000"/>
    <w:lvl w:ilvl="0">
      <w:start w:val="2"/>
      <w:numFmt w:val="lowerLetter"/>
      <w:lvlText w:val="(%1)"/>
      <w:lvlJc w:val="left"/>
      <w:pPr>
        <w:tabs>
          <w:tab w:val="num" w:pos="1080"/>
        </w:tabs>
        <w:ind w:left="1080" w:hanging="480"/>
      </w:pPr>
      <w:rPr>
        <w:rFonts w:hint="default"/>
      </w:rPr>
    </w:lvl>
  </w:abstractNum>
  <w:abstractNum w:abstractNumId="17" w15:restartNumberingAfterBreak="0">
    <w:nsid w:val="00000008"/>
    <w:multiLevelType w:val="singleLevel"/>
    <w:tmpl w:val="00000000"/>
    <w:lvl w:ilvl="0">
      <w:start w:val="2"/>
      <w:numFmt w:val="lowerLetter"/>
      <w:lvlText w:val="(%1)"/>
      <w:lvlJc w:val="left"/>
      <w:pPr>
        <w:tabs>
          <w:tab w:val="num" w:pos="1080"/>
        </w:tabs>
        <w:ind w:left="1080" w:hanging="480"/>
      </w:pPr>
      <w:rPr>
        <w:rFonts w:hint="default"/>
      </w:rPr>
    </w:lvl>
  </w:abstractNum>
  <w:abstractNum w:abstractNumId="18" w15:restartNumberingAfterBreak="0">
    <w:nsid w:val="00000009"/>
    <w:multiLevelType w:val="singleLevel"/>
    <w:tmpl w:val="00000000"/>
    <w:lvl w:ilvl="0">
      <w:start w:val="2"/>
      <w:numFmt w:val="decimal"/>
      <w:lvlText w:val="(%1)"/>
      <w:lvlJc w:val="left"/>
      <w:pPr>
        <w:tabs>
          <w:tab w:val="num" w:pos="1080"/>
        </w:tabs>
        <w:ind w:left="1080" w:hanging="480"/>
      </w:pPr>
      <w:rPr>
        <w:rFonts w:hint="default"/>
      </w:rPr>
    </w:lvl>
  </w:abstractNum>
  <w:abstractNum w:abstractNumId="19" w15:restartNumberingAfterBreak="0">
    <w:nsid w:val="0000000A"/>
    <w:multiLevelType w:val="singleLevel"/>
    <w:tmpl w:val="00000000"/>
    <w:lvl w:ilvl="0">
      <w:start w:val="10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20" w15:restartNumberingAfterBreak="0">
    <w:nsid w:val="0000000B"/>
    <w:multiLevelType w:val="singleLevel"/>
    <w:tmpl w:val="00000000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480"/>
      </w:pPr>
      <w:rPr>
        <w:rFonts w:hint="default"/>
      </w:rPr>
    </w:lvl>
  </w:abstractNum>
  <w:abstractNum w:abstractNumId="21" w15:restartNumberingAfterBreak="0">
    <w:nsid w:val="0000000C"/>
    <w:multiLevelType w:val="singleLevel"/>
    <w:tmpl w:val="00000000"/>
    <w:lvl w:ilvl="0">
      <w:numFmt w:val="bullet"/>
      <w:lvlText w:val=""/>
      <w:lvlJc w:val="left"/>
      <w:pPr>
        <w:tabs>
          <w:tab w:val="num" w:pos="1000"/>
        </w:tabs>
        <w:ind w:left="1000" w:hanging="400"/>
      </w:pPr>
      <w:rPr>
        <w:rFonts w:ascii="WP MathA" w:hAnsi="WP MathA" w:cs="WP MathA" w:hint="default"/>
      </w:rPr>
    </w:lvl>
  </w:abstractNum>
  <w:abstractNum w:abstractNumId="22" w15:restartNumberingAfterBreak="0">
    <w:nsid w:val="0000000D"/>
    <w:multiLevelType w:val="singleLevel"/>
    <w:tmpl w:val="00000000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480"/>
      </w:pPr>
      <w:rPr>
        <w:rFonts w:hint="default"/>
      </w:rPr>
    </w:lvl>
  </w:abstractNum>
  <w:abstractNum w:abstractNumId="23" w15:restartNumberingAfterBreak="0">
    <w:nsid w:val="0000000E"/>
    <w:multiLevelType w:val="singleLevel"/>
    <w:tmpl w:val="00000000"/>
    <w:lvl w:ilvl="0">
      <w:start w:val="2"/>
      <w:numFmt w:val="lowerLetter"/>
      <w:lvlText w:val="(%1)"/>
      <w:lvlJc w:val="left"/>
      <w:pPr>
        <w:tabs>
          <w:tab w:val="num" w:pos="1080"/>
        </w:tabs>
        <w:ind w:left="1080" w:hanging="480"/>
      </w:pPr>
      <w:rPr>
        <w:rFonts w:hint="default"/>
      </w:rPr>
    </w:lvl>
  </w:abstractNum>
  <w:abstractNum w:abstractNumId="24" w15:restartNumberingAfterBreak="0">
    <w:nsid w:val="0000000F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25" w15:restartNumberingAfterBreak="0">
    <w:nsid w:val="00000010"/>
    <w:multiLevelType w:val="singleLevel"/>
    <w:tmpl w:val="00000000"/>
    <w:lvl w:ilvl="0">
      <w:start w:val="19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  <w:bCs/>
      </w:rPr>
    </w:lvl>
  </w:abstractNum>
  <w:abstractNum w:abstractNumId="26" w15:restartNumberingAfterBreak="0">
    <w:nsid w:val="00000011"/>
    <w:multiLevelType w:val="singleLevel"/>
    <w:tmpl w:val="00000000"/>
    <w:lvl w:ilvl="0">
      <w:start w:val="2"/>
      <w:numFmt w:val="lowerLetter"/>
      <w:lvlText w:val="(%1)"/>
      <w:lvlJc w:val="left"/>
      <w:pPr>
        <w:tabs>
          <w:tab w:val="num" w:pos="1080"/>
        </w:tabs>
        <w:ind w:left="1080" w:hanging="480"/>
      </w:pPr>
      <w:rPr>
        <w:rFonts w:hint="default"/>
      </w:rPr>
    </w:lvl>
  </w:abstractNum>
  <w:abstractNum w:abstractNumId="27" w15:restartNumberingAfterBreak="0">
    <w:nsid w:val="00000012"/>
    <w:multiLevelType w:val="singleLevel"/>
    <w:tmpl w:val="00000000"/>
    <w:lvl w:ilvl="0">
      <w:start w:val="1"/>
      <w:numFmt w:val="lowerLetter"/>
      <w:lvlText w:val="(%1)"/>
      <w:lvlJc w:val="left"/>
      <w:pPr>
        <w:tabs>
          <w:tab w:val="num" w:pos="1080"/>
        </w:tabs>
        <w:ind w:left="1080" w:hanging="480"/>
      </w:pPr>
      <w:rPr>
        <w:rFonts w:hint="default"/>
      </w:rPr>
    </w:lvl>
  </w:abstractNum>
  <w:abstractNum w:abstractNumId="28" w15:restartNumberingAfterBreak="0">
    <w:nsid w:val="004B761A"/>
    <w:multiLevelType w:val="multilevel"/>
    <w:tmpl w:val="040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 w15:restartNumberingAfterBreak="0">
    <w:nsid w:val="0F1E27D2"/>
    <w:multiLevelType w:val="hybridMultilevel"/>
    <w:tmpl w:val="BE5A2CEC"/>
    <w:lvl w:ilvl="0" w:tplc="FFFFFFFF">
      <w:start w:val="1"/>
      <w:numFmt w:val="bullet"/>
      <w:lvlText w:val=""/>
      <w:lvlJc w:val="left"/>
      <w:pPr>
        <w:tabs>
          <w:tab w:val="num" w:pos="1000"/>
        </w:tabs>
        <w:ind w:left="1000" w:hanging="400"/>
      </w:pPr>
      <w:rPr>
        <w:rFonts w:ascii="WP MathA" w:hAnsi="WP MathA" w:cs="WP MathA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122D7952"/>
    <w:multiLevelType w:val="hybridMultilevel"/>
    <w:tmpl w:val="93E09192"/>
    <w:lvl w:ilvl="0" w:tplc="FFFFFFFF">
      <w:start w:val="4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12C41FF6"/>
    <w:multiLevelType w:val="hybridMultilevel"/>
    <w:tmpl w:val="97949A44"/>
    <w:lvl w:ilvl="0" w:tplc="5DF637D6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48555A8"/>
    <w:multiLevelType w:val="hybridMultilevel"/>
    <w:tmpl w:val="08F0200C"/>
    <w:lvl w:ilvl="0" w:tplc="1ABAD272">
      <w:start w:val="2"/>
      <w:numFmt w:val="lowerLetter"/>
      <w:lvlText w:val="(%1)"/>
      <w:lvlJc w:val="left"/>
      <w:pPr>
        <w:tabs>
          <w:tab w:val="num" w:pos="1080"/>
        </w:tabs>
        <w:ind w:left="1080" w:hanging="48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01B0409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00F0409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019040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01B0409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00F0409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019040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01B0409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3" w15:restartNumberingAfterBreak="0">
    <w:nsid w:val="184550AE"/>
    <w:multiLevelType w:val="hybridMultilevel"/>
    <w:tmpl w:val="DE108618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48427E0"/>
    <w:multiLevelType w:val="hybridMultilevel"/>
    <w:tmpl w:val="8EDE472E"/>
    <w:lvl w:ilvl="0" w:tplc="FFFFFFFF">
      <w:start w:val="4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8E3440A"/>
    <w:multiLevelType w:val="hybridMultilevel"/>
    <w:tmpl w:val="D38065EA"/>
    <w:lvl w:ilvl="0" w:tplc="5DF637D6">
      <w:start w:val="1"/>
      <w:numFmt w:val="lowerLetter"/>
      <w:lvlText w:val="(%1)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01B0409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00F0409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0190409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01B0409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00F0409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0190409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01B0409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36" w15:restartNumberingAfterBreak="0">
    <w:nsid w:val="383B67C1"/>
    <w:multiLevelType w:val="hybridMultilevel"/>
    <w:tmpl w:val="0A5830A2"/>
    <w:lvl w:ilvl="0" w:tplc="1F9E514A">
      <w:start w:val="1"/>
      <w:numFmt w:val="lowerLetter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9C87E98"/>
    <w:multiLevelType w:val="hybridMultilevel"/>
    <w:tmpl w:val="BE3A634E"/>
    <w:lvl w:ilvl="0" w:tplc="FFFFFFFF">
      <w:start w:val="1"/>
      <w:numFmt w:val="bullet"/>
      <w:lvlText w:val=""/>
      <w:lvlJc w:val="left"/>
      <w:pPr>
        <w:tabs>
          <w:tab w:val="num" w:pos="1000"/>
        </w:tabs>
        <w:ind w:left="1000" w:hanging="400"/>
      </w:pPr>
      <w:rPr>
        <w:rFonts w:ascii="WP MathA" w:hAnsi="WP MathA" w:cs="WP MathA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5BD24A62"/>
    <w:multiLevelType w:val="hybridMultilevel"/>
    <w:tmpl w:val="2C8C491A"/>
    <w:lvl w:ilvl="0" w:tplc="1C461A82">
      <w:start w:val="1"/>
      <w:numFmt w:val="upperLetter"/>
      <w:lvlText w:val="(%1)"/>
      <w:lvlJc w:val="left"/>
      <w:pPr>
        <w:tabs>
          <w:tab w:val="num" w:pos="1000"/>
        </w:tabs>
        <w:ind w:left="1000" w:hanging="64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16"/>
  </w:num>
  <w:num w:numId="4">
    <w:abstractNumId w:val="17"/>
  </w:num>
  <w:num w:numId="5">
    <w:abstractNumId w:val="18"/>
  </w:num>
  <w:num w:numId="6">
    <w:abstractNumId w:val="19"/>
  </w:num>
  <w:num w:numId="7">
    <w:abstractNumId w:val="20"/>
  </w:num>
  <w:num w:numId="8">
    <w:abstractNumId w:val="22"/>
  </w:num>
  <w:num w:numId="9">
    <w:abstractNumId w:val="23"/>
  </w:num>
  <w:num w:numId="10">
    <w:abstractNumId w:val="24"/>
  </w:num>
  <w:num w:numId="11">
    <w:abstractNumId w:val="25"/>
  </w:num>
  <w:num w:numId="12">
    <w:abstractNumId w:val="26"/>
  </w:num>
  <w:num w:numId="13">
    <w:abstractNumId w:val="27"/>
  </w:num>
  <w:num w:numId="14">
    <w:abstractNumId w:val="10"/>
  </w:num>
  <w:num w:numId="15">
    <w:abstractNumId w:val="11"/>
  </w:num>
  <w:num w:numId="16">
    <w:abstractNumId w:val="10"/>
  </w:num>
  <w:num w:numId="17">
    <w:abstractNumId w:val="11"/>
  </w:num>
  <w:num w:numId="18">
    <w:abstractNumId w:val="10"/>
  </w:num>
  <w:num w:numId="19">
    <w:abstractNumId w:val="11"/>
  </w:num>
  <w:num w:numId="20">
    <w:abstractNumId w:val="12"/>
  </w:num>
  <w:num w:numId="21">
    <w:abstractNumId w:val="13"/>
  </w:num>
  <w:num w:numId="22">
    <w:abstractNumId w:val="14"/>
  </w:num>
  <w:num w:numId="23">
    <w:abstractNumId w:val="36"/>
  </w:num>
  <w:num w:numId="24">
    <w:abstractNumId w:val="31"/>
  </w:num>
  <w:num w:numId="25">
    <w:abstractNumId w:val="35"/>
  </w:num>
  <w:num w:numId="26">
    <w:abstractNumId w:val="32"/>
  </w:num>
  <w:num w:numId="27">
    <w:abstractNumId w:val="34"/>
  </w:num>
  <w:num w:numId="28">
    <w:abstractNumId w:val="30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29"/>
  </w:num>
  <w:num w:numId="40">
    <w:abstractNumId w:val="37"/>
  </w:num>
  <w:num w:numId="41">
    <w:abstractNumId w:val="28"/>
  </w:num>
  <w:num w:numId="42">
    <w:abstractNumId w:val="21"/>
  </w:num>
  <w:num w:numId="43">
    <w:abstractNumId w:val="33"/>
  </w:num>
  <w:num w:numId="44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defaultTabStop w:val="720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DAwMzUwsrQwMDUxNTRW0lEKTi0uzszPAykwrAUApYHYdSwAAAA="/>
  </w:docVars>
  <w:rsids>
    <w:rsidRoot w:val="006A446B"/>
    <w:rsid w:val="00016E0B"/>
    <w:rsid w:val="00025B32"/>
    <w:rsid w:val="000318B2"/>
    <w:rsid w:val="00032251"/>
    <w:rsid w:val="000E2351"/>
    <w:rsid w:val="00101FD9"/>
    <w:rsid w:val="001228C1"/>
    <w:rsid w:val="0013066F"/>
    <w:rsid w:val="001576A2"/>
    <w:rsid w:val="00160C7F"/>
    <w:rsid w:val="00184A1A"/>
    <w:rsid w:val="001A4AB6"/>
    <w:rsid w:val="001B13C2"/>
    <w:rsid w:val="001B4F53"/>
    <w:rsid w:val="00254363"/>
    <w:rsid w:val="002A78C2"/>
    <w:rsid w:val="002F0EC9"/>
    <w:rsid w:val="003238EE"/>
    <w:rsid w:val="00331889"/>
    <w:rsid w:val="00431563"/>
    <w:rsid w:val="00462637"/>
    <w:rsid w:val="00467D55"/>
    <w:rsid w:val="004B75BE"/>
    <w:rsid w:val="004C4DD9"/>
    <w:rsid w:val="005401AF"/>
    <w:rsid w:val="005850A5"/>
    <w:rsid w:val="005851C4"/>
    <w:rsid w:val="005C39AE"/>
    <w:rsid w:val="005C4E64"/>
    <w:rsid w:val="005D5C1C"/>
    <w:rsid w:val="00692533"/>
    <w:rsid w:val="006A446B"/>
    <w:rsid w:val="00744B5B"/>
    <w:rsid w:val="007C49F4"/>
    <w:rsid w:val="008921E3"/>
    <w:rsid w:val="00894FB0"/>
    <w:rsid w:val="008C5DEA"/>
    <w:rsid w:val="008F47DB"/>
    <w:rsid w:val="00993E17"/>
    <w:rsid w:val="009C57C9"/>
    <w:rsid w:val="00A0173F"/>
    <w:rsid w:val="00A43F77"/>
    <w:rsid w:val="00A736FF"/>
    <w:rsid w:val="00AD7C02"/>
    <w:rsid w:val="00AD7D09"/>
    <w:rsid w:val="00B12020"/>
    <w:rsid w:val="00B960EB"/>
    <w:rsid w:val="00BF4C13"/>
    <w:rsid w:val="00C32CBD"/>
    <w:rsid w:val="00C50378"/>
    <w:rsid w:val="00CB467B"/>
    <w:rsid w:val="00CC4911"/>
    <w:rsid w:val="00D03AD4"/>
    <w:rsid w:val="00D116FA"/>
    <w:rsid w:val="00DA3391"/>
    <w:rsid w:val="00DD5E66"/>
    <w:rsid w:val="00DF485F"/>
    <w:rsid w:val="00E52C11"/>
    <w:rsid w:val="00E77BB8"/>
    <w:rsid w:val="00EB66BF"/>
    <w:rsid w:val="00EB6DA8"/>
    <w:rsid w:val="00EE5898"/>
    <w:rsid w:val="00F73E82"/>
    <w:rsid w:val="00F9422F"/>
    <w:rsid w:val="00FD3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886612"/>
  <w14:defaultImageDpi w14:val="0"/>
  <w15:docId w15:val="{BC967DE7-CCCC-401A-B4B9-68C718F45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66BF"/>
    <w:rPr>
      <w:rFonts w:ascii="Times" w:hAnsi="Times" w:cs="Times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B66BF"/>
    <w:pPr>
      <w:keepNext/>
      <w:outlineLvl w:val="0"/>
    </w:pPr>
    <w:rPr>
      <w:rFonts w:ascii="Helvetica" w:hAnsi="Helvetica" w:cs="Helvetic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B66BF"/>
    <w:pPr>
      <w:keepNext/>
      <w:spacing w:before="240" w:after="60"/>
      <w:outlineLvl w:val="1"/>
    </w:pPr>
    <w:rPr>
      <w:rFonts w:ascii="Helvetica" w:hAnsi="Helvetica" w:cs="Helvetic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B66BF"/>
    <w:pPr>
      <w:keepNext/>
      <w:outlineLvl w:val="2"/>
    </w:pPr>
    <w:rPr>
      <w:rFonts w:ascii="Helvetica" w:hAnsi="Helvetica" w:cs="Helvetica"/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B66BF"/>
    <w:pPr>
      <w:keepNext/>
      <w:outlineLvl w:val="3"/>
    </w:pPr>
    <w:rPr>
      <w:rFonts w:ascii="Helvetica" w:hAnsi="Helvetica" w:cs="Helvetica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EB66BF"/>
    <w:pPr>
      <w:spacing w:before="240" w:after="6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B66BF"/>
    <w:p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B66BF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B66BF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EB66BF"/>
    <w:p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B66BF"/>
    <w:rPr>
      <w:rFonts w:ascii="Cambria" w:eastAsia="SimSun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B66BF"/>
    <w:rPr>
      <w:rFonts w:ascii="Cambria" w:eastAsia="SimSun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B66BF"/>
    <w:rPr>
      <w:rFonts w:ascii="Cambria" w:eastAsia="SimSun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B66BF"/>
    <w:rPr>
      <w:rFonts w:ascii="Calibri" w:eastAsia="SimSun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EB66BF"/>
    <w:rPr>
      <w:rFonts w:ascii="Calibri" w:eastAsia="SimSun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EB66BF"/>
    <w:rPr>
      <w:rFonts w:ascii="Calibri" w:eastAsia="SimSun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EB66BF"/>
    <w:rPr>
      <w:rFonts w:ascii="Calibri" w:eastAsia="SimSun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EB66BF"/>
    <w:rPr>
      <w:rFonts w:ascii="Calibri" w:eastAsia="SimSun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EB66BF"/>
    <w:rPr>
      <w:rFonts w:ascii="Cambria" w:eastAsia="SimSun" w:hAnsi="Cambria" w:cs="Cambria"/>
    </w:rPr>
  </w:style>
  <w:style w:type="paragraph" w:styleId="Title">
    <w:name w:val="Title"/>
    <w:basedOn w:val="Normal"/>
    <w:link w:val="TitleChar"/>
    <w:uiPriority w:val="99"/>
    <w:qFormat/>
    <w:rsid w:val="00EB66BF"/>
    <w:pPr>
      <w:jc w:val="center"/>
    </w:pPr>
    <w:rPr>
      <w:rFonts w:ascii="Helvetica" w:hAnsi="Helvetica" w:cs="Helvetica"/>
      <w:b/>
      <w:bC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99"/>
    <w:locked/>
    <w:rsid w:val="00EB66BF"/>
    <w:rPr>
      <w:rFonts w:ascii="Cambria" w:eastAsia="SimSun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EB66BF"/>
    <w:pPr>
      <w:jc w:val="center"/>
    </w:pPr>
    <w:rPr>
      <w:rFonts w:ascii="Helvetica" w:hAnsi="Helvetica" w:cs="Helvetica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B66BF"/>
    <w:rPr>
      <w:rFonts w:ascii="Cambria" w:eastAsia="SimSun" w:hAnsi="Cambria" w:cs="Cambria"/>
      <w:sz w:val="24"/>
      <w:szCs w:val="24"/>
    </w:rPr>
  </w:style>
  <w:style w:type="paragraph" w:customStyle="1" w:styleId="2Head">
    <w:name w:val="#2 Head"/>
    <w:basedOn w:val="Normal"/>
    <w:next w:val="Normal"/>
    <w:uiPriority w:val="99"/>
    <w:rsid w:val="00EB66BF"/>
    <w:pPr>
      <w:spacing w:line="400" w:lineRule="exact"/>
      <w:jc w:val="center"/>
      <w:outlineLvl w:val="0"/>
    </w:pPr>
    <w:rPr>
      <w:rFonts w:ascii="Helvetica" w:hAnsi="Helvetica" w:cs="Helvetica"/>
      <w:b/>
      <w:bCs/>
      <w:sz w:val="36"/>
      <w:szCs w:val="36"/>
    </w:rPr>
  </w:style>
  <w:style w:type="paragraph" w:customStyle="1" w:styleId="BodyAtoQ">
    <w:name w:val="Body (AtoQ)"/>
    <w:basedOn w:val="Normal"/>
    <w:uiPriority w:val="99"/>
    <w:rsid w:val="00EB66BF"/>
    <w:pPr>
      <w:tabs>
        <w:tab w:val="left" w:pos="600"/>
        <w:tab w:val="left" w:pos="1080"/>
        <w:tab w:val="right" w:pos="9940"/>
      </w:tabs>
      <w:spacing w:line="260" w:lineRule="exact"/>
      <w:jc w:val="both"/>
    </w:pPr>
    <w:rPr>
      <w:rFonts w:ascii="Helvetica" w:hAnsi="Helvetica" w:cs="Helvetica"/>
      <w:sz w:val="22"/>
      <w:szCs w:val="22"/>
    </w:rPr>
  </w:style>
  <w:style w:type="paragraph" w:styleId="Header">
    <w:name w:val="header"/>
    <w:basedOn w:val="Normal"/>
    <w:link w:val="HeaderChar"/>
    <w:uiPriority w:val="99"/>
    <w:rsid w:val="00EB66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B66BF"/>
    <w:rPr>
      <w:rFonts w:ascii="Times" w:hAnsi="Times" w:cs="Times"/>
      <w:sz w:val="24"/>
      <w:szCs w:val="24"/>
    </w:rPr>
  </w:style>
  <w:style w:type="paragraph" w:styleId="Footer">
    <w:name w:val="footer"/>
    <w:basedOn w:val="Normal"/>
    <w:link w:val="FooterChar"/>
    <w:uiPriority w:val="99"/>
    <w:rsid w:val="00EB66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B66BF"/>
    <w:rPr>
      <w:rFonts w:ascii="Times" w:hAnsi="Times" w:cs="Times"/>
      <w:sz w:val="24"/>
      <w:szCs w:val="24"/>
    </w:rPr>
  </w:style>
  <w:style w:type="character" w:styleId="PageNumber">
    <w:name w:val="page number"/>
    <w:basedOn w:val="DefaultParagraphFont"/>
    <w:uiPriority w:val="99"/>
    <w:rsid w:val="00EB66BF"/>
  </w:style>
  <w:style w:type="paragraph" w:styleId="BodyTextIndent3">
    <w:name w:val="Body Text Indent 3"/>
    <w:basedOn w:val="Normal"/>
    <w:link w:val="BodyTextIndent3Char"/>
    <w:uiPriority w:val="99"/>
    <w:rsid w:val="00EB66BF"/>
    <w:pPr>
      <w:spacing w:after="120" w:line="260" w:lineRule="exact"/>
      <w:ind w:left="360"/>
    </w:pPr>
    <w:rPr>
      <w:rFonts w:ascii="Helvetica" w:hAnsi="Helvetica" w:cs="Helvetic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EB66BF"/>
    <w:rPr>
      <w:rFonts w:ascii="Times" w:hAnsi="Times" w:cs="Times"/>
      <w:sz w:val="16"/>
      <w:szCs w:val="16"/>
    </w:rPr>
  </w:style>
  <w:style w:type="paragraph" w:customStyle="1" w:styleId="BodyLarge">
    <w:name w:val="Body (Large)"/>
    <w:basedOn w:val="Normal"/>
    <w:uiPriority w:val="99"/>
    <w:rsid w:val="00EB66BF"/>
    <w:pPr>
      <w:spacing w:line="320" w:lineRule="exact"/>
    </w:pPr>
    <w:rPr>
      <w:rFonts w:ascii="Helvetica" w:hAnsi="Helvetica" w:cs="Helvetica"/>
      <w:b/>
      <w:bCs/>
      <w:sz w:val="28"/>
      <w:szCs w:val="28"/>
    </w:rPr>
  </w:style>
  <w:style w:type="character" w:styleId="Hyperlink">
    <w:name w:val="Hyperlink"/>
    <w:basedOn w:val="DefaultParagraphFont"/>
    <w:uiPriority w:val="99"/>
    <w:rsid w:val="00EB66B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EB66BF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C32C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1135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</vt:lpstr>
    </vt:vector>
  </TitlesOfParts>
  <Company>Elm Street Publishing\</Company>
  <LinksUpToDate>false</LinksUpToDate>
  <CharactersWithSpaces>7590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</dc:title>
  <dc:creator>Jane Perkins</dc:creator>
  <cp:lastModifiedBy>Amy Oline</cp:lastModifiedBy>
  <cp:revision>4</cp:revision>
  <cp:lastPrinted>2009-07-13T11:40:00Z</cp:lastPrinted>
  <dcterms:created xsi:type="dcterms:W3CDTF">2017-01-13T19:43:00Z</dcterms:created>
  <dcterms:modified xsi:type="dcterms:W3CDTF">2019-12-17T19:14:00Z</dcterms:modified>
</cp:coreProperties>
</file>